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A2A" w:rsidRPr="00FC424F" w:rsidRDefault="005F6E9E" w:rsidP="008D5CD9">
      <w:pPr>
        <w:tabs>
          <w:tab w:val="left" w:pos="4221"/>
        </w:tabs>
        <w:spacing w:after="0" w:line="240" w:lineRule="auto"/>
        <w:jc w:val="both"/>
        <w:rPr>
          <w:rFonts w:eastAsia="Times New Roman" w:cs="Times New Roman"/>
          <w:b/>
          <w:szCs w:val="20"/>
          <w:lang w:eastAsia="ar-SA"/>
        </w:rPr>
      </w:pPr>
      <w:r w:rsidRPr="00FC424F">
        <w:rPr>
          <w:rFonts w:eastAsia="Times New Roman" w:cs="Times New Roman"/>
          <w:b/>
          <w:szCs w:val="20"/>
          <w:lang w:eastAsia="ar-SA"/>
        </w:rPr>
        <w:tab/>
      </w:r>
      <w:bookmarkStart w:id="0" w:name="_GoBack"/>
      <w:bookmarkEnd w:id="0"/>
      <w:r w:rsidR="002B0968" w:rsidRPr="00FC424F">
        <w:rPr>
          <w:rFonts w:eastAsia="Times New Roman" w:cs="Times New Roman"/>
          <w:noProof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7" o:spid="_x0000_s1026" type="#_x0000_t202" style="position:absolute;left:0;text-align:left;margin-left:-70.15pt;margin-top:339.1pt;width:36.85pt;height:411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" filled="f" stroked="f" strokeweight="2.25pt">
            <v:textbox inset="0,0,0,0">
              <w:txbxContent>
                <w:tbl>
                  <w:tblPr>
                    <w:tblW w:w="0" w:type="auto"/>
                    <w:jc w:val="center"/>
                    <w:tblBorders>
                      <w:insideH w:val="single" w:sz="18" w:space="0" w:color="auto"/>
                      <w:insideV w:val="single" w:sz="18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69"/>
                  </w:tblGrid>
                  <w:tr w:rsidR="00B23627">
                    <w:trPr>
                      <w:cantSplit/>
                      <w:trHeight w:hRule="exact" w:val="1418"/>
                      <w:jc w:val="center"/>
                    </w:trPr>
                    <w:tc>
                      <w:tcPr>
                        <w:tcW w:w="369" w:type="dxa"/>
                        <w:textDirection w:val="btLr"/>
                        <w:vAlign w:val="center"/>
                      </w:tcPr>
                      <w:p w:rsidR="00B23627" w:rsidRDefault="00B23627">
                        <w:pPr>
                          <w:pStyle w:val="afff1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B23627" w:rsidRDefault="00B23627" w:rsidP="00562FAA"/>
              </w:txbxContent>
            </v:textbox>
          </v:shape>
        </w:pict>
      </w:r>
      <w:r w:rsidR="00B01FEE" w:rsidRPr="00FC424F">
        <w:rPr>
          <w:rFonts w:eastAsia="Times New Roman" w:cs="Times New Roman"/>
          <w:b/>
          <w:szCs w:val="20"/>
          <w:lang w:eastAsia="ar-SA"/>
        </w:rPr>
        <w:t>ОГЛАВЛЕНИЕ</w:t>
      </w:r>
    </w:p>
    <w:bookmarkStart w:id="1" w:name="_Toc472432392"/>
    <w:bookmarkStart w:id="2" w:name="_Toc176362854"/>
    <w:bookmarkStart w:id="3" w:name="_Toc198878379"/>
    <w:p w:rsidR="000D3DF8" w:rsidRPr="00FC424F" w:rsidRDefault="002B0968" w:rsidP="004759A3">
      <w:pPr>
        <w:pStyle w:val="25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 w:rsidRPr="00FC424F">
        <w:fldChar w:fldCharType="begin"/>
      </w:r>
      <w:r w:rsidR="000D3DF8" w:rsidRPr="00FC424F">
        <w:instrText xml:space="preserve"> TOC \o \h \z \u </w:instrText>
      </w:r>
      <w:r w:rsidRPr="00FC424F">
        <w:fldChar w:fldCharType="separate"/>
      </w:r>
      <w:hyperlink w:anchor="_Toc473104637" w:history="1">
        <w:r w:rsidR="000D3DF8" w:rsidRPr="00FC424F">
          <w:rPr>
            <w:rStyle w:val="afe"/>
            <w:b w:val="0"/>
            <w:color w:val="auto"/>
          </w:rPr>
          <w:t>Раздел I</w:t>
        </w:r>
      </w:hyperlink>
      <w:r w:rsidR="001E6F9D" w:rsidRPr="00FC424F">
        <w:rPr>
          <w:rFonts w:asciiTheme="minorHAnsi" w:eastAsiaTheme="minorEastAsia" w:hAnsiTheme="minorHAnsi" w:cstheme="minorBidi"/>
          <w:sz w:val="22"/>
          <w:szCs w:val="22"/>
          <w:lang w:eastAsia="ru-RU"/>
        </w:rPr>
        <w:t xml:space="preserve">. </w:t>
      </w:r>
      <w:hyperlink w:anchor="_Toc473104638" w:history="1">
        <w:r w:rsidR="000D3DF8" w:rsidRPr="00FC424F">
          <w:rPr>
            <w:rStyle w:val="afe"/>
            <w:b w:val="0"/>
            <w:color w:val="auto"/>
          </w:rPr>
          <w:t>ПОРЯДОК  ПРИМЕНЕНИЯ ПРАВИЛ ЗЕМЛЕПОЛЬЗОВ</w:t>
        </w:r>
        <w:r w:rsidR="001E6F9D" w:rsidRPr="00FC424F">
          <w:rPr>
            <w:rStyle w:val="afe"/>
            <w:b w:val="0"/>
            <w:color w:val="auto"/>
          </w:rPr>
          <w:t xml:space="preserve">АНИЯ И ЗАСТРОЙКИ МО </w:t>
        </w:r>
        <w:r w:rsidR="00B01FEE" w:rsidRPr="00FC424F">
          <w:rPr>
            <w:rStyle w:val="afe"/>
            <w:b w:val="0"/>
            <w:color w:val="auto"/>
          </w:rPr>
          <w:t>«ТАТАРОБАШМАКОВСКИЙ</w:t>
        </w:r>
        <w:r w:rsidR="006E06CC" w:rsidRPr="00FC424F">
          <w:rPr>
            <w:rStyle w:val="afe"/>
            <w:b w:val="0"/>
            <w:color w:val="auto"/>
          </w:rPr>
          <w:t xml:space="preserve"> СЕЛЬСОВЕТ» </w:t>
        </w:r>
        <w:r w:rsidR="00B01FEE" w:rsidRPr="00FC424F">
          <w:rPr>
            <w:rStyle w:val="afe"/>
            <w:b w:val="0"/>
            <w:color w:val="auto"/>
          </w:rPr>
          <w:t>ПРИВОЛЖСКОГО</w:t>
        </w:r>
        <w:r w:rsidR="000D3DF8" w:rsidRPr="00FC424F">
          <w:rPr>
            <w:rStyle w:val="afe"/>
            <w:b w:val="0"/>
            <w:color w:val="auto"/>
          </w:rPr>
          <w:t xml:space="preserve"> РАЙОНА АСТРАХАНСКОЙ ОБЛАСТИ</w:t>
        </w:r>
      </w:hyperlink>
    </w:p>
    <w:p w:rsidR="000D3DF8" w:rsidRPr="00FC424F" w:rsidRDefault="002B0968" w:rsidP="004759A3">
      <w:pPr>
        <w:pStyle w:val="25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73104639" w:history="1">
        <w:r w:rsidR="000D3DF8" w:rsidRPr="00FC424F">
          <w:rPr>
            <w:rStyle w:val="afe"/>
            <w:i/>
            <w:color w:val="auto"/>
          </w:rPr>
          <w:t>Глава 1. Положение о регулировании землепользования и застройки органами местног</w:t>
        </w:r>
        <w:r w:rsidR="001E6F9D" w:rsidRPr="00FC424F">
          <w:rPr>
            <w:rStyle w:val="afe"/>
            <w:i/>
            <w:color w:val="auto"/>
          </w:rPr>
          <w:t>о самоуп</w:t>
        </w:r>
        <w:r w:rsidR="00B01FEE" w:rsidRPr="00FC424F">
          <w:rPr>
            <w:rStyle w:val="afe"/>
            <w:i/>
            <w:color w:val="auto"/>
          </w:rPr>
          <w:t>равления МО «Татаробашмаковский</w:t>
        </w:r>
        <w:r w:rsidR="000D3DF8" w:rsidRPr="00FC424F">
          <w:rPr>
            <w:rStyle w:val="afe"/>
            <w:i/>
            <w:color w:val="auto"/>
          </w:rPr>
          <w:t xml:space="preserve"> сельсовет» </w:t>
        </w:r>
        <w:r w:rsidR="00B01FEE" w:rsidRPr="00FC424F">
          <w:rPr>
            <w:rStyle w:val="afe"/>
            <w:i/>
            <w:color w:val="auto"/>
          </w:rPr>
          <w:t>Приволжского</w:t>
        </w:r>
        <w:r w:rsidR="00B37D60" w:rsidRPr="00FC424F">
          <w:rPr>
            <w:rStyle w:val="afe"/>
            <w:i/>
            <w:color w:val="auto"/>
          </w:rPr>
          <w:t>района Астраханской области</w:t>
        </w:r>
        <w:r w:rsidR="000D3DF8" w:rsidRPr="00FC424F">
          <w:rPr>
            <w:webHidden/>
          </w:rPr>
          <w:tab/>
        </w:r>
        <w:r w:rsidRPr="00FC424F">
          <w:rPr>
            <w:webHidden/>
          </w:rPr>
          <w:fldChar w:fldCharType="begin"/>
        </w:r>
        <w:r w:rsidR="000D3DF8" w:rsidRPr="00FC424F">
          <w:rPr>
            <w:webHidden/>
          </w:rPr>
          <w:instrText xml:space="preserve"> PAGEREF _Toc473104639 \h </w:instrText>
        </w:r>
        <w:r w:rsidRPr="00FC424F">
          <w:rPr>
            <w:webHidden/>
          </w:rPr>
        </w:r>
        <w:r w:rsidRPr="00FC424F">
          <w:rPr>
            <w:webHidden/>
          </w:rPr>
          <w:fldChar w:fldCharType="separate"/>
        </w:r>
        <w:r w:rsidR="00D72D98" w:rsidRPr="00FC424F">
          <w:rPr>
            <w:webHidden/>
          </w:rPr>
          <w:t>5</w:t>
        </w:r>
        <w:r w:rsidRPr="00FC424F">
          <w:rPr>
            <w:webHidden/>
          </w:rPr>
          <w:fldChar w:fldCharType="end"/>
        </w:r>
      </w:hyperlink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40" w:history="1">
        <w:r w:rsidR="000D3DF8" w:rsidRPr="00FC424F">
          <w:rPr>
            <w:rStyle w:val="afe"/>
            <w:noProof/>
            <w:color w:val="auto"/>
          </w:rPr>
          <w:t>Статья 1. Назначение Правил землепользования и застройки  МО «</w:t>
        </w:r>
        <w:r w:rsidR="00B01FEE" w:rsidRPr="00FC424F">
          <w:rPr>
            <w:rStyle w:val="afe"/>
            <w:noProof/>
            <w:color w:val="auto"/>
          </w:rPr>
          <w:t>Татаробашмаковский</w:t>
        </w:r>
        <w:r w:rsidR="000D3DF8" w:rsidRPr="00FC424F">
          <w:rPr>
            <w:rStyle w:val="afe"/>
            <w:noProof/>
            <w:color w:val="auto"/>
          </w:rPr>
          <w:t xml:space="preserve">сельсовет» </w:t>
        </w:r>
        <w:r w:rsidR="00B01FEE" w:rsidRPr="00FC424F">
          <w:rPr>
            <w:rStyle w:val="afe"/>
            <w:noProof/>
            <w:color w:val="auto"/>
          </w:rPr>
          <w:t>Приволжского</w:t>
        </w:r>
        <w:r w:rsidR="000D3DF8" w:rsidRPr="00FC424F">
          <w:rPr>
            <w:rStyle w:val="afe"/>
            <w:noProof/>
            <w:color w:val="auto"/>
          </w:rPr>
          <w:t>района Астраханской области</w:t>
        </w:r>
        <w:r w:rsidR="001E6F9D" w:rsidRPr="00FC424F">
          <w:rPr>
            <w:rStyle w:val="afe"/>
            <w:noProof/>
            <w:color w:val="auto"/>
          </w:rPr>
          <w:t>…</w:t>
        </w:r>
        <w:r w:rsidR="000D3DF8" w:rsidRPr="00FC424F">
          <w:rPr>
            <w:rStyle w:val="afe"/>
            <w:noProof/>
            <w:color w:val="auto"/>
          </w:rPr>
          <w:t>.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_Toc473104640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5</w:t>
        </w:r>
        <w:r w:rsidRPr="00FC424F">
          <w:rPr>
            <w:noProof/>
            <w:webHidden/>
          </w:rPr>
          <w:fldChar w:fldCharType="end"/>
        </w:r>
      </w:hyperlink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41" w:history="1">
        <w:r w:rsidR="000D3DF8" w:rsidRPr="00FC424F">
          <w:rPr>
            <w:rStyle w:val="afe"/>
            <w:noProof/>
            <w:color w:val="auto"/>
          </w:rPr>
          <w:t>Статья 2. Структура Правил зе</w:t>
        </w:r>
        <w:r w:rsidR="001E6F9D" w:rsidRPr="00FC424F">
          <w:rPr>
            <w:rStyle w:val="afe"/>
            <w:noProof/>
            <w:color w:val="auto"/>
          </w:rPr>
          <w:t>млепользования и з</w:t>
        </w:r>
        <w:r w:rsidR="00B01FEE" w:rsidRPr="00FC424F">
          <w:rPr>
            <w:rStyle w:val="afe"/>
            <w:noProof/>
            <w:color w:val="auto"/>
          </w:rPr>
          <w:t>астройки МО «Татаробашмаковский</w:t>
        </w:r>
        <w:r w:rsidR="000D3DF8" w:rsidRPr="00FC424F">
          <w:rPr>
            <w:rStyle w:val="afe"/>
            <w:noProof/>
            <w:color w:val="auto"/>
          </w:rPr>
          <w:t>сельсовет»</w:t>
        </w:r>
        <w:r w:rsidR="00B01FEE" w:rsidRPr="00FC424F">
          <w:rPr>
            <w:rStyle w:val="afe"/>
            <w:noProof/>
            <w:color w:val="auto"/>
          </w:rPr>
          <w:t xml:space="preserve"> Приволжского</w:t>
        </w:r>
        <w:r w:rsidR="001E6F9D" w:rsidRPr="00FC424F">
          <w:rPr>
            <w:rStyle w:val="afe"/>
            <w:noProof/>
            <w:color w:val="auto"/>
          </w:rPr>
          <w:t xml:space="preserve"> района Астраханской области…</w:t>
        </w:r>
        <w:r w:rsidR="000D3DF8" w:rsidRPr="00FC424F">
          <w:rPr>
            <w:rStyle w:val="afe"/>
            <w:noProof/>
            <w:color w:val="auto"/>
          </w:rPr>
          <w:t>.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_Toc473104641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6</w:t>
        </w:r>
        <w:r w:rsidRPr="00FC424F">
          <w:rPr>
            <w:noProof/>
            <w:webHidden/>
          </w:rPr>
          <w:fldChar w:fldCharType="end"/>
        </w:r>
      </w:hyperlink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42" w:history="1">
        <w:r w:rsidR="000D3DF8" w:rsidRPr="00FC424F">
          <w:rPr>
            <w:rStyle w:val="afe"/>
            <w:noProof/>
            <w:color w:val="auto"/>
          </w:rPr>
          <w:t>Статья 3. Полномочия Совета МО «</w:t>
        </w:r>
        <w:r w:rsidR="00B01FEE" w:rsidRPr="00FC424F">
          <w:rPr>
            <w:rStyle w:val="afe"/>
            <w:noProof/>
            <w:color w:val="auto"/>
          </w:rPr>
          <w:t>Татаробашмаковский сельсовет» Приволжского</w:t>
        </w:r>
        <w:r w:rsidR="000D3DF8" w:rsidRPr="00FC424F">
          <w:rPr>
            <w:rStyle w:val="afe"/>
            <w:noProof/>
            <w:color w:val="auto"/>
          </w:rPr>
          <w:t xml:space="preserve"> района Астраханской области в области регулирования отношений по вопросам землепользования и застройки.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_Toc473104642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7</w:t>
        </w:r>
        <w:r w:rsidRPr="00FC424F">
          <w:rPr>
            <w:noProof/>
            <w:webHidden/>
          </w:rPr>
          <w:fldChar w:fldCharType="end"/>
        </w:r>
      </w:hyperlink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43" w:history="1">
        <w:r w:rsidR="000D3DF8" w:rsidRPr="00FC424F">
          <w:rPr>
            <w:rStyle w:val="afe"/>
            <w:noProof/>
            <w:color w:val="auto"/>
          </w:rPr>
          <w:t>Статья 4</w:t>
        </w:r>
        <w:r w:rsidR="001E6F9D" w:rsidRPr="00FC424F">
          <w:rPr>
            <w:rStyle w:val="afe"/>
            <w:noProof/>
            <w:color w:val="auto"/>
          </w:rPr>
          <w:t>. Полномочия Админ</w:t>
        </w:r>
        <w:r w:rsidR="00B01FEE" w:rsidRPr="00FC424F">
          <w:rPr>
            <w:rStyle w:val="afe"/>
            <w:noProof/>
            <w:color w:val="auto"/>
          </w:rPr>
          <w:t>истрации МО «Татаробашмаковский сельсовет» Приволжского</w:t>
        </w:r>
        <w:r w:rsidR="000D3DF8" w:rsidRPr="00FC424F">
          <w:rPr>
            <w:rStyle w:val="afe"/>
            <w:noProof/>
            <w:color w:val="auto"/>
          </w:rPr>
          <w:t>района Астраханской области в области регулирования отношений по вопросам землепользования и застройки.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_Toc473104643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8</w:t>
        </w:r>
        <w:r w:rsidRPr="00FC424F">
          <w:rPr>
            <w:noProof/>
            <w:webHidden/>
          </w:rPr>
          <w:fldChar w:fldCharType="end"/>
        </w:r>
      </w:hyperlink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44" w:history="1">
        <w:r w:rsidR="000D3DF8" w:rsidRPr="00FC424F">
          <w:rPr>
            <w:rStyle w:val="afe"/>
            <w:noProof/>
            <w:color w:val="auto"/>
          </w:rPr>
          <w:t>Статья 5. Комиссия по подготовке проекта Правил землепользования и застройки МО «</w:t>
        </w:r>
        <w:r w:rsidR="00B01FEE" w:rsidRPr="00FC424F">
          <w:rPr>
            <w:rStyle w:val="afe"/>
            <w:noProof/>
            <w:color w:val="auto"/>
          </w:rPr>
          <w:t>Татаробашмаковский</w:t>
        </w:r>
        <w:r w:rsidR="000D3DF8" w:rsidRPr="00FC424F">
          <w:rPr>
            <w:rStyle w:val="afe"/>
            <w:noProof/>
            <w:color w:val="auto"/>
          </w:rPr>
          <w:t xml:space="preserve">сельсовет» </w:t>
        </w:r>
        <w:r w:rsidR="00B01FEE" w:rsidRPr="00FC424F">
          <w:rPr>
            <w:rStyle w:val="afe"/>
            <w:noProof/>
            <w:color w:val="auto"/>
          </w:rPr>
          <w:t>Приволжского</w:t>
        </w:r>
        <w:r w:rsidR="000D3DF8" w:rsidRPr="00FC424F">
          <w:rPr>
            <w:rStyle w:val="afe"/>
            <w:noProof/>
            <w:color w:val="auto"/>
          </w:rPr>
          <w:t>района Астраханской области.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_Toc473104644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9</w:t>
        </w:r>
        <w:r w:rsidRPr="00FC424F">
          <w:rPr>
            <w:noProof/>
            <w:webHidden/>
          </w:rPr>
          <w:fldChar w:fldCharType="end"/>
        </w:r>
      </w:hyperlink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45" w:history="1">
        <w:r w:rsidR="000D3DF8" w:rsidRPr="00FC424F">
          <w:rPr>
            <w:rStyle w:val="afe"/>
            <w:noProof/>
            <w:color w:val="auto"/>
          </w:rPr>
          <w:t>Статья 6. Открытость и доступность информации о землепользовании и застройке</w:t>
        </w:r>
        <w:r w:rsidR="001E6F9D" w:rsidRPr="00FC424F">
          <w:rPr>
            <w:rStyle w:val="afe"/>
            <w:noProof/>
            <w:color w:val="auto"/>
          </w:rPr>
          <w:t>..</w:t>
        </w:r>
        <w:r w:rsidR="000D3DF8" w:rsidRPr="00FC424F">
          <w:rPr>
            <w:rStyle w:val="afe"/>
            <w:noProof/>
            <w:color w:val="auto"/>
          </w:rPr>
          <w:t>.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_Toc473104645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10</w:t>
        </w:r>
        <w:r w:rsidRPr="00FC424F">
          <w:rPr>
            <w:noProof/>
            <w:webHidden/>
          </w:rPr>
          <w:fldChar w:fldCharType="end"/>
        </w:r>
      </w:hyperlink>
    </w:p>
    <w:p w:rsidR="000D3DF8" w:rsidRPr="00FC424F" w:rsidRDefault="002B0968" w:rsidP="004759A3">
      <w:pPr>
        <w:pStyle w:val="25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73104646" w:history="1">
        <w:r w:rsidR="000D3DF8" w:rsidRPr="00FC424F">
          <w:rPr>
            <w:rStyle w:val="afe"/>
            <w:i/>
            <w:color w:val="auto"/>
          </w:rPr>
          <w:t>Глава 2. Положение об изменении видов разрешенного использования земельных участков и объектов капитального строительства  фи</w:t>
        </w:r>
        <w:r w:rsidR="00B37D60" w:rsidRPr="00FC424F">
          <w:rPr>
            <w:rStyle w:val="afe"/>
            <w:i/>
            <w:color w:val="auto"/>
          </w:rPr>
          <w:t>зическими и юридическими лицами</w:t>
        </w:r>
        <w:r w:rsidR="000D3DF8" w:rsidRPr="00FC424F">
          <w:rPr>
            <w:webHidden/>
          </w:rPr>
          <w:tab/>
        </w:r>
        <w:r w:rsidRPr="00FC424F">
          <w:rPr>
            <w:webHidden/>
          </w:rPr>
          <w:fldChar w:fldCharType="begin"/>
        </w:r>
        <w:r w:rsidR="000D3DF8" w:rsidRPr="00FC424F">
          <w:rPr>
            <w:webHidden/>
          </w:rPr>
          <w:instrText xml:space="preserve"> PAGEREF _Toc473104646 \h </w:instrText>
        </w:r>
        <w:r w:rsidRPr="00FC424F">
          <w:rPr>
            <w:webHidden/>
          </w:rPr>
        </w:r>
        <w:r w:rsidRPr="00FC424F">
          <w:rPr>
            <w:webHidden/>
          </w:rPr>
          <w:fldChar w:fldCharType="separate"/>
        </w:r>
        <w:r w:rsidR="00D72D98" w:rsidRPr="00FC424F">
          <w:rPr>
            <w:webHidden/>
          </w:rPr>
          <w:t>11</w:t>
        </w:r>
        <w:r w:rsidRPr="00FC424F">
          <w:rPr>
            <w:webHidden/>
          </w:rPr>
          <w:fldChar w:fldCharType="end"/>
        </w:r>
      </w:hyperlink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47" w:history="1">
        <w:r w:rsidR="000D3DF8" w:rsidRPr="00FC424F">
          <w:rPr>
            <w:rStyle w:val="afe"/>
            <w:noProof/>
            <w:color w:val="auto"/>
          </w:rPr>
          <w:t>Статья 7. Виды разрешенного использования земельных участков и объектов капитального строительства.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_Toc473104647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11</w:t>
        </w:r>
        <w:r w:rsidRPr="00FC424F">
          <w:rPr>
            <w:noProof/>
            <w:webHidden/>
          </w:rPr>
          <w:fldChar w:fldCharType="end"/>
        </w:r>
      </w:hyperlink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48" w:history="1">
        <w:r w:rsidR="000D3DF8" w:rsidRPr="00FC424F">
          <w:rPr>
            <w:rStyle w:val="afe"/>
            <w:noProof/>
            <w:color w:val="auto"/>
          </w:rPr>
          <w:t>Статья 8. Изменение видов разрешенного использования земельных участков и объектов капитального строительства физическими и юридическими лицами.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_Toc473104648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11</w:t>
        </w:r>
        <w:r w:rsidRPr="00FC424F">
          <w:rPr>
            <w:noProof/>
            <w:webHidden/>
          </w:rPr>
          <w:fldChar w:fldCharType="end"/>
        </w:r>
      </w:hyperlink>
    </w:p>
    <w:p w:rsidR="000D3DF8" w:rsidRPr="00FC424F" w:rsidRDefault="002B0968" w:rsidP="004759A3">
      <w:pPr>
        <w:pStyle w:val="25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73104649" w:history="1">
        <w:r w:rsidR="000D3DF8" w:rsidRPr="00FC424F">
          <w:rPr>
            <w:rStyle w:val="afe"/>
            <w:i/>
            <w:color w:val="auto"/>
          </w:rPr>
          <w:t>Глава 3. Положение о подготовке документации по планировке территории органами местного</w:t>
        </w:r>
        <w:r w:rsidR="001E6F9D" w:rsidRPr="00FC424F">
          <w:rPr>
            <w:rStyle w:val="afe"/>
            <w:i/>
            <w:color w:val="auto"/>
          </w:rPr>
          <w:t xml:space="preserve"> самоуп</w:t>
        </w:r>
        <w:r w:rsidR="00B01FEE" w:rsidRPr="00FC424F">
          <w:rPr>
            <w:rStyle w:val="afe"/>
            <w:i/>
            <w:color w:val="auto"/>
          </w:rPr>
          <w:t>равления МО «Татаробашмаковский</w:t>
        </w:r>
        <w:r w:rsidR="000D3DF8" w:rsidRPr="00FC424F">
          <w:rPr>
            <w:rStyle w:val="afe"/>
            <w:i/>
            <w:color w:val="auto"/>
          </w:rPr>
          <w:t xml:space="preserve">сельсовет» </w:t>
        </w:r>
        <w:r w:rsidR="00B01FEE" w:rsidRPr="00FC424F">
          <w:rPr>
            <w:rStyle w:val="afe"/>
            <w:i/>
            <w:color w:val="auto"/>
          </w:rPr>
          <w:t>Приволжского</w:t>
        </w:r>
        <w:r w:rsidR="001E6F9D" w:rsidRPr="00FC424F">
          <w:rPr>
            <w:rStyle w:val="afe"/>
            <w:i/>
            <w:color w:val="auto"/>
          </w:rPr>
          <w:t>района Астраханской области</w:t>
        </w:r>
        <w:r w:rsidR="000D3DF8" w:rsidRPr="00FC424F">
          <w:rPr>
            <w:webHidden/>
          </w:rPr>
          <w:tab/>
        </w:r>
        <w:r w:rsidRPr="00FC424F">
          <w:rPr>
            <w:webHidden/>
          </w:rPr>
          <w:fldChar w:fldCharType="begin"/>
        </w:r>
        <w:r w:rsidR="000D3DF8" w:rsidRPr="00FC424F">
          <w:rPr>
            <w:webHidden/>
          </w:rPr>
          <w:instrText xml:space="preserve"> PAGEREF _Toc473104649 \h </w:instrText>
        </w:r>
        <w:r w:rsidRPr="00FC424F">
          <w:rPr>
            <w:webHidden/>
          </w:rPr>
        </w:r>
        <w:r w:rsidRPr="00FC424F">
          <w:rPr>
            <w:webHidden/>
          </w:rPr>
          <w:fldChar w:fldCharType="separate"/>
        </w:r>
        <w:r w:rsidR="00D72D98" w:rsidRPr="00FC424F">
          <w:rPr>
            <w:webHidden/>
          </w:rPr>
          <w:t>13</w:t>
        </w:r>
        <w:r w:rsidRPr="00FC424F">
          <w:rPr>
            <w:webHidden/>
          </w:rPr>
          <w:fldChar w:fldCharType="end"/>
        </w:r>
      </w:hyperlink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50" w:history="1">
        <w:r w:rsidR="000D3DF8" w:rsidRPr="00FC424F">
          <w:rPr>
            <w:rStyle w:val="afe"/>
            <w:noProof/>
            <w:color w:val="auto"/>
          </w:rPr>
          <w:t>Статья 9. Общие положения о планировке территории.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_Toc473104650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13</w:t>
        </w:r>
        <w:r w:rsidRPr="00FC424F">
          <w:rPr>
            <w:noProof/>
            <w:webHidden/>
          </w:rPr>
          <w:fldChar w:fldCharType="end"/>
        </w:r>
      </w:hyperlink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51" w:history="1">
        <w:r w:rsidR="000D3DF8" w:rsidRPr="00FC424F">
          <w:rPr>
            <w:rStyle w:val="afe"/>
            <w:noProof/>
            <w:color w:val="auto"/>
          </w:rPr>
          <w:t xml:space="preserve">Статья 10. Порядок подготовки документации по планировке территории органами местного самоуправления МО </w:t>
        </w:r>
        <w:r w:rsidR="00B01FEE" w:rsidRPr="00FC424F">
          <w:rPr>
            <w:rStyle w:val="afe"/>
            <w:noProof/>
            <w:color w:val="auto"/>
          </w:rPr>
          <w:t>«Татаробашмаковский</w:t>
        </w:r>
        <w:r w:rsidR="000D3DF8" w:rsidRPr="00FC424F">
          <w:rPr>
            <w:rStyle w:val="afe"/>
            <w:noProof/>
            <w:color w:val="auto"/>
          </w:rPr>
          <w:t xml:space="preserve"> сельсовет»</w:t>
        </w:r>
        <w:r w:rsidR="00B01FEE" w:rsidRPr="00FC424F">
          <w:rPr>
            <w:rStyle w:val="afe"/>
            <w:noProof/>
            <w:color w:val="auto"/>
          </w:rPr>
          <w:t xml:space="preserve"> Приволжского</w:t>
        </w:r>
        <w:r w:rsidR="001E6F9D" w:rsidRPr="00FC424F">
          <w:rPr>
            <w:rStyle w:val="afe"/>
            <w:noProof/>
            <w:color w:val="auto"/>
          </w:rPr>
          <w:t xml:space="preserve"> района Астраханской области</w:t>
        </w:r>
        <w:r w:rsidR="000D3DF8" w:rsidRPr="00FC424F">
          <w:rPr>
            <w:rStyle w:val="afe"/>
            <w:noProof/>
            <w:color w:val="auto"/>
          </w:rPr>
          <w:t>.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_Toc473104651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13</w:t>
        </w:r>
        <w:r w:rsidRPr="00FC424F">
          <w:rPr>
            <w:noProof/>
            <w:webHidden/>
          </w:rPr>
          <w:fldChar w:fldCharType="end"/>
        </w:r>
      </w:hyperlink>
    </w:p>
    <w:p w:rsidR="000D3DF8" w:rsidRPr="00FC424F" w:rsidRDefault="002B0968" w:rsidP="004759A3">
      <w:pPr>
        <w:pStyle w:val="25"/>
        <w:ind w:firstLine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73104652" w:history="1">
        <w:r w:rsidR="000D3DF8" w:rsidRPr="00FC424F">
          <w:rPr>
            <w:rStyle w:val="afe"/>
            <w:i/>
            <w:color w:val="auto"/>
          </w:rPr>
          <w:t>Глава 4. Положение о проведении публичных слушаний по вопросам землепользования и застройки на террито</w:t>
        </w:r>
        <w:r w:rsidR="00B01FEE" w:rsidRPr="00FC424F">
          <w:rPr>
            <w:rStyle w:val="afe"/>
            <w:i/>
            <w:color w:val="auto"/>
          </w:rPr>
          <w:t>рии МО «Татаробашмаковский</w:t>
        </w:r>
        <w:r w:rsidR="000D3DF8" w:rsidRPr="00FC424F">
          <w:rPr>
            <w:rStyle w:val="afe"/>
            <w:i/>
            <w:color w:val="auto"/>
          </w:rPr>
          <w:t xml:space="preserve"> сельсовет» </w:t>
        </w:r>
        <w:r w:rsidR="00B01FEE" w:rsidRPr="00FC424F">
          <w:rPr>
            <w:rStyle w:val="afe"/>
            <w:i/>
            <w:color w:val="auto"/>
          </w:rPr>
          <w:t>Приволжского</w:t>
        </w:r>
        <w:r w:rsidR="000D3DF8" w:rsidRPr="00FC424F">
          <w:rPr>
            <w:rStyle w:val="afe"/>
            <w:i/>
            <w:color w:val="auto"/>
          </w:rPr>
          <w:t>района Астраханской области</w:t>
        </w:r>
        <w:r w:rsidR="000D3DF8" w:rsidRPr="00FC424F">
          <w:rPr>
            <w:rStyle w:val="afe"/>
            <w:color w:val="auto"/>
          </w:rPr>
          <w:t>.</w:t>
        </w:r>
        <w:r w:rsidR="000D3DF8" w:rsidRPr="00FC424F">
          <w:rPr>
            <w:webHidden/>
          </w:rPr>
          <w:tab/>
        </w:r>
        <w:r w:rsidRPr="00FC424F">
          <w:rPr>
            <w:webHidden/>
          </w:rPr>
          <w:fldChar w:fldCharType="begin"/>
        </w:r>
        <w:r w:rsidR="000D3DF8" w:rsidRPr="00FC424F">
          <w:rPr>
            <w:webHidden/>
          </w:rPr>
          <w:instrText xml:space="preserve"> PAGEREF _Toc473104652 \h </w:instrText>
        </w:r>
        <w:r w:rsidRPr="00FC424F">
          <w:rPr>
            <w:webHidden/>
          </w:rPr>
        </w:r>
        <w:r w:rsidRPr="00FC424F">
          <w:rPr>
            <w:webHidden/>
          </w:rPr>
          <w:fldChar w:fldCharType="separate"/>
        </w:r>
        <w:r w:rsidR="00D72D98" w:rsidRPr="00FC424F">
          <w:rPr>
            <w:webHidden/>
          </w:rPr>
          <w:t>15</w:t>
        </w:r>
        <w:r w:rsidRPr="00FC424F">
          <w:rPr>
            <w:webHidden/>
          </w:rPr>
          <w:fldChar w:fldCharType="end"/>
        </w:r>
      </w:hyperlink>
    </w:p>
    <w:p w:rsidR="00562FAA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53" w:history="1">
        <w:r w:rsidR="000D3DF8" w:rsidRPr="00FC424F">
          <w:rPr>
            <w:rStyle w:val="afe"/>
            <w:noProof/>
            <w:color w:val="auto"/>
          </w:rPr>
          <w:t>Статья 11. Общие положения о публичных слушаниях на территории МО «</w:t>
        </w:r>
        <w:r w:rsidR="00B01FEE" w:rsidRPr="00FC424F">
          <w:rPr>
            <w:rStyle w:val="afe"/>
            <w:noProof/>
            <w:color w:val="auto"/>
          </w:rPr>
          <w:t>Татаробашмаковский</w:t>
        </w:r>
        <w:r w:rsidR="000D3DF8" w:rsidRPr="00FC424F">
          <w:rPr>
            <w:rStyle w:val="afe"/>
            <w:noProof/>
            <w:color w:val="auto"/>
          </w:rPr>
          <w:t>сельсовет»</w:t>
        </w:r>
        <w:r w:rsidR="00B01FEE" w:rsidRPr="00FC424F">
          <w:rPr>
            <w:rStyle w:val="afe"/>
            <w:noProof/>
            <w:color w:val="auto"/>
          </w:rPr>
          <w:t xml:space="preserve"> Приволжского</w:t>
        </w:r>
        <w:r w:rsidR="001E6F9D" w:rsidRPr="00FC424F">
          <w:rPr>
            <w:rStyle w:val="afe"/>
            <w:noProof/>
            <w:color w:val="auto"/>
          </w:rPr>
          <w:t xml:space="preserve"> района Астраханской области…</w:t>
        </w:r>
        <w:r w:rsidR="000D3DF8" w:rsidRPr="00FC424F">
          <w:rPr>
            <w:rStyle w:val="afe"/>
            <w:noProof/>
            <w:color w:val="auto"/>
          </w:rPr>
          <w:t>.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_Toc473104653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15</w:t>
        </w:r>
        <w:r w:rsidRPr="00FC424F">
          <w:rPr>
            <w:noProof/>
            <w:webHidden/>
          </w:rPr>
          <w:fldChar w:fldCharType="end"/>
        </w:r>
      </w:hyperlink>
      <w:r w:rsidRPr="00FC424F">
        <w:rPr>
          <w:rFonts w:eastAsia="Times New Roman" w:cs="Times New Roman"/>
          <w:noProof/>
          <w:szCs w:val="24"/>
          <w:lang w:eastAsia="ru-RU"/>
        </w:rPr>
        <w:pict>
          <v:shape id="Поле 30" o:spid="_x0000_s1028" type="#_x0000_t202" style="position:absolute;left:0;text-align:left;margin-left:-70.15pt;margin-top:339.1pt;width:36.85pt;height:411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" filled="f" stroked="f" strokeweight="2.25pt">
            <v:textbox style="mso-next-textbox:#Поле 30" inset="0,0,0,0">
              <w:txbxContent>
                <w:tbl>
                  <w:tblPr>
                    <w:tblW w:w="0" w:type="auto"/>
                    <w:jc w:val="center"/>
                    <w:tblBorders>
                      <w:insideH w:val="single" w:sz="18" w:space="0" w:color="auto"/>
                      <w:insideV w:val="single" w:sz="18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69"/>
                  </w:tblGrid>
                  <w:tr w:rsidR="00B23627">
                    <w:trPr>
                      <w:cantSplit/>
                      <w:trHeight w:hRule="exact" w:val="1418"/>
                      <w:jc w:val="center"/>
                    </w:trPr>
                    <w:tc>
                      <w:tcPr>
                        <w:tcW w:w="369" w:type="dxa"/>
                        <w:textDirection w:val="btLr"/>
                        <w:vAlign w:val="center"/>
                      </w:tcPr>
                      <w:p w:rsidR="00B23627" w:rsidRDefault="00B23627">
                        <w:pPr>
                          <w:pStyle w:val="afff1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B23627" w:rsidRDefault="00B23627" w:rsidP="00562FAA"/>
              </w:txbxContent>
            </v:textbox>
          </v:shape>
        </w:pict>
      </w:r>
      <w:r w:rsidRPr="00FC424F">
        <w:rPr>
          <w:rFonts w:eastAsia="Times New Roman" w:cs="Times New Roman"/>
          <w:noProof/>
          <w:szCs w:val="24"/>
          <w:lang w:eastAsia="ru-RU"/>
        </w:rPr>
        <w:pict>
          <v:group id="Группа 23" o:spid="_x0000_s1029" style="position:absolute;left:0;text-align:left;margin-left:56.7pt;margin-top:19.85pt;width:518.9pt;height:802.2pt;z-index:251664384;mso-position-horizontal-relative:page;mso-position-vertical-relative:page" coordorigin="1134,397" coordsize="10378,16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" o:allowincell="f">
            <v:line id="Line 21" o:spid="_x0000_s1030" style="position:absolute;visibility:visible" from="1134,397" to="1134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hS9cEAAADbAAAADwAAAGRycy9kb3ducmV2LnhtbESPQYvCMBSE7wv+h/AEb2uqFFmqUUQQ&#10;enAPVtHro3k2xealNlmt/94Iwh6HmfmGWax624g7db52rGAyTkAQl07XXCk4HrbfPyB8QNbYOCYF&#10;T/KwWg6+Fphp9+A93YtQiQhhn6ECE0KbSelLQxb92LXE0bu4zmKIsquk7vAR4baR0ySZSYs1xwWD&#10;LW0MldfizypIf3Ojz/3O7/ZJfqL6lm5uhVNqNOzXcxCB+vAf/rRzrWCawvtL/AFy+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6FL1wQAAANsAAAAPAAAAAAAAAAAAAAAA&#10;AKECAABkcnMvZG93bnJldi54bWxQSwUGAAAAAAQABAD5AAAAjwMAAAAA&#10;" strokeweight="2.25pt"/>
            <v:line id="Line 22" o:spid="_x0000_s1031" style="position:absolute;visibility:visible" from="11509,397" to="11509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T3bsIAAADbAAAADwAAAGRycy9kb3ducmV2LnhtbESPQYvCMBSE78L+h/AW9mZTRWWpRhFB&#10;6EEPVlmvj+bZFJuX2kTt/nsjLOxxmJlvmMWqt414UOdrxwpGSQqCuHS65krB6bgdfoPwAVlj45gU&#10;/JKH1fJjsMBMuycf6FGESkQI+wwVmBDaTEpfGrLoE9cSR+/iOoshyq6SusNnhNtGjtN0Ji3WHBcM&#10;trQxVF6Lu1Uw2edGn/ud3x3S/Ifq22RzK5xSX5/9eg4iUB/+w3/tXCsYT+H9Jf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6T3bsIAAADbAAAADwAAAAAAAAAAAAAA&#10;AAChAgAAZHJzL2Rvd25yZXYueG1sUEsFBgAAAAAEAAQA+QAAAJADAAAAAA==&#10;" strokeweight="2.25pt"/>
            <v:line id="Line 23" o:spid="_x0000_s1032" style="position:absolute;visibility:visible" from="1137,16441" to="11512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3ZpGcEAAADbAAAADwAAAGRycy9kb3ducmV2LnhtbESPQYvCMBSE7wv+h/AEb2uqiCzVKCII&#10;PejBKnp9NM+m2LzUJmr990YQ9jjMzDfMfNnZWjyo9ZVjBaNhAoK4cLriUsHxsPn9A+EDssbaMSl4&#10;kYflovczx1S7J+/pkYdSRAj7FBWYEJpUSl8YsuiHriGO3sW1FkOUbSl1i88It7UcJ8lUWqw4Lhhs&#10;aG2ouOZ3q2Cyy4w+d1u/3SfZiarbZH3LnVKDfreagQjUhf/wt51pBeMpfL7EHyA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7dmkZwQAAANsAAAAPAAAAAAAAAAAAAAAA&#10;AKECAABkcnMvZG93bnJldi54bWxQSwUGAAAAAAQABAD5AAAAjwMAAAAA&#10;" strokeweight="2.25pt"/>
            <v:line id="Line 24" o:spid="_x0000_s1033" style="position:absolute;visibility:visible" from="1134,15591" to="11509,15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rMgsIAAADbAAAADwAAAGRycy9kb3ducmV2LnhtbESPQYvCMBSE78L+h/AW9mZTRXSpRhFB&#10;6EEPVlmvj+bZFJuX2kTt/nsjLOxxmJlvmMWqt414UOdrxwpGSQqCuHS65krB6bgdfoPwAVlj45gU&#10;/JKH1fJjsMBMuycf6FGESkQI+wwVmBDaTEpfGrLoE9cSR+/iOoshyq6SusNnhNtGjtN0Ki3WHBcM&#10;trQxVF6Lu1Uw2edGn/ud3x3S/Ifq22RzK5xSX5/9eg4iUB/+w3/tXCsYz+D9Jf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rMgsIAAADbAAAADwAAAAAAAAAAAAAA&#10;AAChAgAAZHJzL2Rvd25yZXYueG1sUEsFBgAAAAAEAAQA+QAAAJADAAAAAA==&#10;" strokeweight="2.25pt"/>
            <v:line id="Line 25" o:spid="_x0000_s1034" style="position:absolute;visibility:visible" from="1134,397" to="11509,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VY8L4AAADbAAAADwAAAGRycy9kb3ducmV2LnhtbERPTYvCMBC9L/gfwgjebKrIItUoIgg9&#10;6MEqeh2asSk2k9pErf/eHBb2+Hjfy3VvG/GizteOFUySFARx6XTNlYLzaTeeg/ABWWPjmBR8yMN6&#10;NfhZYqbdm4/0KkIlYgj7DBWYENpMSl8asugT1xJH7uY6iyHCrpK6w3cMt42cpumvtFhzbDDY0tZQ&#10;eS+eVsHskBt97fd+f0zzC9WP2fZROKVGw36zABGoD//iP3euFUzj2Pgl/gC5+g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lpVjwvgAAANsAAAAPAAAAAAAAAAAAAAAAAKEC&#10;AABkcnMvZG93bnJldi54bWxQSwUGAAAAAAQABAD5AAAAjAMAAAAA&#10;" strokeweight="2.25pt"/>
            <v:shape id="Text Box 26" o:spid="_x0000_s1035" type="#_x0000_t202" style="position:absolute;left:1137;top:15591;width:10375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oaccYA&#10;AADbAAAADwAAAGRycy9kb3ducmV2LnhtbESPX0vDQBDE3wW/w7GCb/bSIrWmvQQVSn2Stv7Bvi25&#10;bXKY20uzZxu/vScIfRxm5jfMohx8q47UiwtsYDzKQBFXwTquDby9Lm9moCQiW2wDk4EfEiiLy4sF&#10;5jaceEPHbaxVgrDkaKCJscu1lqohjzIKHXHy9qH3GJPsa217PCW4b/Uky6bao+O00GBHTw1VX9tv&#10;b+A9m+7uPh7rlaxEPl8Obt2627Ux11fDwxxUpCGew//tZ2tgcg9/X9IP0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JoaccYAAADbAAAADwAAAAAAAAAAAAAAAACYAgAAZHJz&#10;L2Rvd25yZXYueG1sUEsFBgAAAAAEAAQA9QAAAIsDAAAAAA==&#10;" filled="f" stroked="f" strokeweight="2.25pt">
              <v:textbox style="mso-next-textbox:#Text Box 26" inset="0,0,0,0">
                <w:txbxContent>
                  <w:tbl>
                    <w:tblPr>
                      <w:tblW w:w="0" w:type="auto"/>
                      <w:tblInd w:w="2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left w:w="28" w:type="dxa"/>
                        <w:right w:w="28" w:type="dxa"/>
                      </w:tblCellMar>
                      <w:tblLook w:val="0000"/>
                    </w:tblPr>
                    <w:tblGrid>
                      <w:gridCol w:w="397"/>
                      <w:gridCol w:w="567"/>
                      <w:gridCol w:w="1304"/>
                      <w:gridCol w:w="851"/>
                      <w:gridCol w:w="567"/>
                      <w:gridCol w:w="6095"/>
                      <w:gridCol w:w="567"/>
                    </w:tblGrid>
                    <w:tr w:rsidR="00B23627" w:rsidTr="005A1EFE">
                      <w:trPr>
                        <w:cantSplit/>
                        <w:trHeight w:hRule="exact" w:val="284"/>
                      </w:trPr>
                      <w:tc>
                        <w:tcPr>
                          <w:tcW w:w="397" w:type="dxa"/>
                          <w:tcBorders>
                            <w:top w:val="single" w:sz="4" w:space="0" w:color="auto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auto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304" w:type="dxa"/>
                          <w:tcBorders>
                            <w:top w:val="single" w:sz="4" w:space="0" w:color="auto"/>
                            <w:left w:val="nil"/>
                            <w:right w:val="nil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4" w:space="0" w:color="auto"/>
                            <w:left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auto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6095" w:type="dxa"/>
                          <w:vMerge w:val="restart"/>
                          <w:tcBorders>
                            <w:top w:val="single" w:sz="4" w:space="0" w:color="auto"/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B23627" w:rsidRPr="00BA0966" w:rsidRDefault="00B23627">
                          <w:pPr>
                            <w:pStyle w:val="afff1"/>
                            <w:jc w:val="center"/>
                            <w:rPr>
                              <w:i w:val="0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auto"/>
                            <w:left w:val="nil"/>
                            <w:bottom w:val="single" w:sz="18" w:space="0" w:color="auto"/>
                            <w:right w:val="nil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Лист</w:t>
                          </w:r>
                        </w:p>
                      </w:tc>
                    </w:tr>
                    <w:tr w:rsidR="00B23627">
                      <w:trPr>
                        <w:cantSplit/>
                        <w:trHeight w:hRule="exact" w:val="284"/>
                      </w:trPr>
                      <w:tc>
                        <w:tcPr>
                          <w:tcW w:w="397" w:type="dxa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304" w:type="dxa"/>
                          <w:tcBorders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left w:val="single" w:sz="18" w:space="0" w:color="auto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6095" w:type="dxa"/>
                          <w:vMerge/>
                          <w:tcBorders>
                            <w:top w:val="single" w:sz="18" w:space="0" w:color="auto"/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vMerge w:val="restart"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nil"/>
                          </w:tcBorders>
                          <w:vAlign w:val="center"/>
                        </w:tcPr>
                        <w:p w:rsidR="00B23627" w:rsidRPr="008F2EDD" w:rsidRDefault="00B23627">
                          <w:pPr>
                            <w:pStyle w:val="afff1"/>
                            <w:jc w:val="center"/>
                            <w:rPr>
                              <w:sz w:val="18"/>
                              <w:lang w:val="ru-RU"/>
                            </w:rPr>
                          </w:pPr>
                        </w:p>
                      </w:tc>
                    </w:tr>
                    <w:tr w:rsidR="00B23627" w:rsidTr="005A1EFE">
                      <w:trPr>
                        <w:cantSplit/>
                        <w:trHeight w:hRule="exact" w:val="284"/>
                      </w:trPr>
                      <w:tc>
                        <w:tcPr>
                          <w:tcW w:w="397" w:type="dxa"/>
                          <w:tcBorders>
                            <w:top w:val="single" w:sz="18" w:space="0" w:color="auto"/>
                            <w:left w:val="nil"/>
                            <w:bottom w:val="single" w:sz="4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bottom w:val="single" w:sz="4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top w:val="single" w:sz="18" w:space="0" w:color="auto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№ докум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4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Подпись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bottom w:val="single" w:sz="4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095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4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</w:tr>
                  </w:tbl>
                  <w:p w:rsidR="00B23627" w:rsidRDefault="00B23627" w:rsidP="00562FAA"/>
                </w:txbxContent>
              </v:textbox>
            </v:shape>
            <w10:wrap anchorx="page" anchory="page"/>
            <w10:anchorlock/>
          </v:group>
        </w:pict>
      </w:r>
      <w:r w:rsidRPr="00FC424F">
        <w:rPr>
          <w:rFonts w:eastAsia="Times New Roman" w:cs="Times New Roman"/>
          <w:noProof/>
          <w:szCs w:val="24"/>
          <w:lang w:eastAsia="ru-RU"/>
        </w:rPr>
        <w:pict>
          <v:shape id="Поле 22" o:spid="_x0000_s1036" type="#_x0000_t202" style="position:absolute;left:0;text-align:left;margin-left:-70.15pt;margin-top:339.1pt;width:36.85pt;height:411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" filled="f" stroked="f" strokeweight="2.25pt">
            <v:textbox style="mso-next-textbox:#Поле 22" inset="0,0,0,0">
              <w:txbxContent>
                <w:tbl>
                  <w:tblPr>
                    <w:tblW w:w="0" w:type="auto"/>
                    <w:jc w:val="center"/>
                    <w:tblBorders>
                      <w:insideH w:val="single" w:sz="18" w:space="0" w:color="auto"/>
                      <w:insideV w:val="single" w:sz="18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69"/>
                  </w:tblGrid>
                  <w:tr w:rsidR="00B23627">
                    <w:trPr>
                      <w:cantSplit/>
                      <w:trHeight w:hRule="exact" w:val="1418"/>
                      <w:jc w:val="center"/>
                    </w:trPr>
                    <w:tc>
                      <w:tcPr>
                        <w:tcW w:w="369" w:type="dxa"/>
                        <w:textDirection w:val="btLr"/>
                        <w:vAlign w:val="center"/>
                      </w:tcPr>
                      <w:p w:rsidR="00B23627" w:rsidRDefault="00B23627">
                        <w:pPr>
                          <w:pStyle w:val="afff1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B23627" w:rsidRDefault="00B23627" w:rsidP="00562FAA"/>
              </w:txbxContent>
            </v:textbox>
          </v:shape>
        </w:pict>
      </w:r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54" w:history="1">
        <w:r w:rsidR="000D3DF8" w:rsidRPr="00FC424F">
          <w:rPr>
            <w:rStyle w:val="afe"/>
            <w:noProof/>
            <w:color w:val="auto"/>
          </w:rPr>
          <w:t>Статья 12. Порядок организации и проведения публичных слушаний по вопросам землепользования и застройки на территории МО «</w:t>
        </w:r>
        <w:r w:rsidR="00B01FEE" w:rsidRPr="00FC424F">
          <w:rPr>
            <w:rStyle w:val="afe"/>
            <w:noProof/>
            <w:color w:val="auto"/>
          </w:rPr>
          <w:t>Татаробашмаковский</w:t>
        </w:r>
        <w:r w:rsidR="000D3DF8" w:rsidRPr="00FC424F">
          <w:rPr>
            <w:rStyle w:val="afe"/>
            <w:noProof/>
            <w:color w:val="auto"/>
          </w:rPr>
          <w:t>сельсовет»</w:t>
        </w:r>
        <w:r w:rsidR="00B01FEE" w:rsidRPr="00FC424F">
          <w:rPr>
            <w:rStyle w:val="afe"/>
            <w:noProof/>
            <w:color w:val="auto"/>
          </w:rPr>
          <w:t xml:space="preserve"> Приволжского</w:t>
        </w:r>
        <w:r w:rsidR="001E6F9D" w:rsidRPr="00FC424F">
          <w:rPr>
            <w:rStyle w:val="afe"/>
            <w:noProof/>
            <w:color w:val="auto"/>
          </w:rPr>
          <w:t xml:space="preserve"> района Астраханской области</w:t>
        </w:r>
        <w:r w:rsidR="000D3DF8" w:rsidRPr="00FC424F">
          <w:rPr>
            <w:rStyle w:val="afe"/>
            <w:noProof/>
            <w:color w:val="auto"/>
          </w:rPr>
          <w:t>.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_Toc473104654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16</w:t>
        </w:r>
        <w:r w:rsidRPr="00FC424F">
          <w:rPr>
            <w:noProof/>
            <w:webHidden/>
          </w:rPr>
          <w:fldChar w:fldCharType="end"/>
        </w:r>
      </w:hyperlink>
    </w:p>
    <w:p w:rsidR="000D3DF8" w:rsidRPr="00FC424F" w:rsidRDefault="002B0968" w:rsidP="004759A3">
      <w:pPr>
        <w:pStyle w:val="25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73104655" w:history="1">
        <w:r w:rsidR="000D3DF8" w:rsidRPr="00FC424F">
          <w:rPr>
            <w:rStyle w:val="afe"/>
            <w:i/>
            <w:color w:val="auto"/>
          </w:rPr>
          <w:t>Глава 5. Положение о внесении изменений в Правила землепользов</w:t>
        </w:r>
        <w:r w:rsidR="001E6F9D" w:rsidRPr="00FC424F">
          <w:rPr>
            <w:rStyle w:val="afe"/>
            <w:i/>
            <w:color w:val="auto"/>
          </w:rPr>
          <w:t xml:space="preserve">ания и </w:t>
        </w:r>
        <w:r w:rsidR="00B01FEE" w:rsidRPr="00FC424F">
          <w:rPr>
            <w:rStyle w:val="afe"/>
            <w:i/>
            <w:color w:val="auto"/>
          </w:rPr>
          <w:t>застройки МО «Татаробашмаковский</w:t>
        </w:r>
        <w:r w:rsidR="000D3DF8" w:rsidRPr="00FC424F">
          <w:rPr>
            <w:rStyle w:val="afe"/>
            <w:i/>
            <w:color w:val="auto"/>
          </w:rPr>
          <w:t xml:space="preserve"> сельсовет» </w:t>
        </w:r>
        <w:r w:rsidR="00B01FEE" w:rsidRPr="00FC424F">
          <w:rPr>
            <w:rStyle w:val="afe"/>
            <w:i/>
            <w:color w:val="auto"/>
          </w:rPr>
          <w:t>Приволжского</w:t>
        </w:r>
        <w:r w:rsidR="000D3DF8" w:rsidRPr="00FC424F">
          <w:rPr>
            <w:rStyle w:val="afe"/>
            <w:i/>
            <w:color w:val="auto"/>
          </w:rPr>
          <w:t>района Аст</w:t>
        </w:r>
        <w:r w:rsidR="00B37D60" w:rsidRPr="00FC424F">
          <w:rPr>
            <w:rStyle w:val="afe"/>
            <w:i/>
            <w:color w:val="auto"/>
          </w:rPr>
          <w:t>раханской области</w:t>
        </w:r>
        <w:r w:rsidR="000D3DF8" w:rsidRPr="00FC424F">
          <w:rPr>
            <w:webHidden/>
          </w:rPr>
          <w:tab/>
        </w:r>
        <w:r w:rsidRPr="00FC424F">
          <w:rPr>
            <w:webHidden/>
          </w:rPr>
          <w:fldChar w:fldCharType="begin"/>
        </w:r>
        <w:r w:rsidR="000D3DF8" w:rsidRPr="00FC424F">
          <w:rPr>
            <w:webHidden/>
          </w:rPr>
          <w:instrText xml:space="preserve"> PAGEREF _Toc473104655 \h </w:instrText>
        </w:r>
        <w:r w:rsidRPr="00FC424F">
          <w:rPr>
            <w:webHidden/>
          </w:rPr>
        </w:r>
        <w:r w:rsidRPr="00FC424F">
          <w:rPr>
            <w:webHidden/>
          </w:rPr>
          <w:fldChar w:fldCharType="separate"/>
        </w:r>
        <w:r w:rsidR="00D72D98" w:rsidRPr="00FC424F">
          <w:rPr>
            <w:webHidden/>
          </w:rPr>
          <w:t>17</w:t>
        </w:r>
        <w:r w:rsidRPr="00FC424F">
          <w:rPr>
            <w:webHidden/>
          </w:rPr>
          <w:fldChar w:fldCharType="end"/>
        </w:r>
      </w:hyperlink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56" w:history="1">
        <w:r w:rsidR="000D3DF8" w:rsidRPr="00FC424F">
          <w:rPr>
            <w:rStyle w:val="afe"/>
            <w:noProof/>
            <w:color w:val="auto"/>
          </w:rPr>
          <w:t>Статья 13. Действие Правил землепользования и застройки МО «</w:t>
        </w:r>
        <w:r w:rsidR="00B01FEE" w:rsidRPr="00FC424F">
          <w:rPr>
            <w:rStyle w:val="afe"/>
            <w:noProof/>
            <w:color w:val="auto"/>
          </w:rPr>
          <w:t>Татаробашмаковский</w:t>
        </w:r>
        <w:r w:rsidR="000D3DF8" w:rsidRPr="00FC424F">
          <w:rPr>
            <w:rStyle w:val="afe"/>
            <w:noProof/>
            <w:color w:val="auto"/>
          </w:rPr>
          <w:t>сельсовет» по отношению к Генеральному плану МО «</w:t>
        </w:r>
        <w:r w:rsidR="00B01FEE" w:rsidRPr="00FC424F">
          <w:rPr>
            <w:rStyle w:val="afe"/>
            <w:noProof/>
            <w:color w:val="auto"/>
          </w:rPr>
          <w:t>Татаробашмаковский</w:t>
        </w:r>
        <w:r w:rsidR="000D3DF8" w:rsidRPr="00FC424F">
          <w:rPr>
            <w:rStyle w:val="afe"/>
            <w:noProof/>
            <w:color w:val="auto"/>
          </w:rPr>
          <w:t>сельсовет».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_Toc473104656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17</w:t>
        </w:r>
        <w:r w:rsidRPr="00FC424F">
          <w:rPr>
            <w:noProof/>
            <w:webHidden/>
          </w:rPr>
          <w:fldChar w:fldCharType="end"/>
        </w:r>
      </w:hyperlink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57" w:history="1">
        <w:r w:rsidR="000D3DF8" w:rsidRPr="00FC424F">
          <w:rPr>
            <w:rStyle w:val="afe"/>
            <w:noProof/>
            <w:color w:val="auto"/>
          </w:rPr>
          <w:t>Статья 14. Действие Правил землепользования и застройки МО «</w:t>
        </w:r>
        <w:r w:rsidR="00430D30" w:rsidRPr="00FC424F">
          <w:rPr>
            <w:rStyle w:val="afe"/>
            <w:noProof/>
            <w:color w:val="auto"/>
          </w:rPr>
          <w:t>Татаробашмаковский</w:t>
        </w:r>
        <w:r w:rsidR="000D3DF8" w:rsidRPr="00FC424F">
          <w:rPr>
            <w:rStyle w:val="afe"/>
            <w:noProof/>
            <w:color w:val="auto"/>
          </w:rPr>
          <w:t>сельсовет» по отношению к правам, возникшим до их введения.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_Toc473104657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17</w:t>
        </w:r>
        <w:r w:rsidRPr="00FC424F">
          <w:rPr>
            <w:noProof/>
            <w:webHidden/>
          </w:rPr>
          <w:fldChar w:fldCharType="end"/>
        </w:r>
      </w:hyperlink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58" w:history="1">
        <w:r w:rsidR="000D3DF8" w:rsidRPr="00FC424F">
          <w:rPr>
            <w:rStyle w:val="afe"/>
            <w:noProof/>
            <w:color w:val="auto"/>
          </w:rPr>
          <w:t>Статья 15. Основание и право инициативы внесения изменений в  Правила землепользования и застройки МО «</w:t>
        </w:r>
        <w:r w:rsidR="00430D30" w:rsidRPr="00FC424F">
          <w:rPr>
            <w:rStyle w:val="afe"/>
            <w:noProof/>
            <w:color w:val="auto"/>
          </w:rPr>
          <w:t>Татаробашмаковский</w:t>
        </w:r>
        <w:r w:rsidR="000D3DF8" w:rsidRPr="00FC424F">
          <w:rPr>
            <w:rStyle w:val="afe"/>
            <w:noProof/>
            <w:color w:val="auto"/>
          </w:rPr>
          <w:t>сельсовет».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_Toc473104658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18</w:t>
        </w:r>
        <w:r w:rsidRPr="00FC424F">
          <w:rPr>
            <w:noProof/>
            <w:webHidden/>
          </w:rPr>
          <w:fldChar w:fldCharType="end"/>
        </w:r>
      </w:hyperlink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59" w:history="1">
        <w:r w:rsidR="000D3DF8" w:rsidRPr="00FC424F">
          <w:rPr>
            <w:rStyle w:val="afe"/>
            <w:noProof/>
            <w:color w:val="auto"/>
          </w:rPr>
          <w:t>Статья 16.</w:t>
        </w:r>
        <w:r w:rsidR="006E06CC" w:rsidRPr="00FC424F">
          <w:rPr>
            <w:rStyle w:val="afe"/>
            <w:noProof/>
            <w:color w:val="auto"/>
          </w:rPr>
          <w:t xml:space="preserve"> Внесение</w:t>
        </w:r>
        <w:r w:rsidR="000D3DF8" w:rsidRPr="00FC424F">
          <w:rPr>
            <w:rStyle w:val="afe"/>
            <w:noProof/>
            <w:color w:val="auto"/>
          </w:rPr>
          <w:t xml:space="preserve"> изменений в  Правила землепользования и застройки МО «</w:t>
        </w:r>
        <w:r w:rsidR="00430D30" w:rsidRPr="00FC424F">
          <w:rPr>
            <w:rStyle w:val="afe"/>
            <w:noProof/>
            <w:color w:val="auto"/>
          </w:rPr>
          <w:t>Татаробашмаковский</w:t>
        </w:r>
        <w:r w:rsidR="000D3DF8" w:rsidRPr="00FC424F">
          <w:rPr>
            <w:rStyle w:val="afe"/>
            <w:noProof/>
            <w:color w:val="auto"/>
          </w:rPr>
          <w:t>сельсовет».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_Toc473104659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19</w:t>
        </w:r>
        <w:r w:rsidRPr="00FC424F">
          <w:rPr>
            <w:noProof/>
            <w:webHidden/>
          </w:rPr>
          <w:fldChar w:fldCharType="end"/>
        </w:r>
      </w:hyperlink>
    </w:p>
    <w:p w:rsidR="000D3DF8" w:rsidRPr="00FC424F" w:rsidRDefault="002B0968" w:rsidP="004759A3">
      <w:pPr>
        <w:pStyle w:val="25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73104660" w:history="1">
        <w:r w:rsidR="000D3DF8" w:rsidRPr="00FC424F">
          <w:rPr>
            <w:rStyle w:val="afe"/>
            <w:i/>
            <w:color w:val="auto"/>
          </w:rPr>
          <w:t>Глава 6. Положение о регулировании иных вопросов землепользования и застройки на территории МО «</w:t>
        </w:r>
        <w:r w:rsidR="00430D30" w:rsidRPr="00FC424F">
          <w:rPr>
            <w:rStyle w:val="afe"/>
            <w:i/>
            <w:color w:val="auto"/>
          </w:rPr>
          <w:t>Татаробашмаковский</w:t>
        </w:r>
        <w:r w:rsidR="001C5360" w:rsidRPr="00FC424F">
          <w:rPr>
            <w:rStyle w:val="afe"/>
            <w:i/>
            <w:color w:val="auto"/>
          </w:rPr>
          <w:t xml:space="preserve"> </w:t>
        </w:r>
        <w:r w:rsidR="000D3DF8" w:rsidRPr="00FC424F">
          <w:rPr>
            <w:rStyle w:val="afe"/>
            <w:i/>
            <w:color w:val="auto"/>
          </w:rPr>
          <w:t xml:space="preserve">сельсовет» </w:t>
        </w:r>
        <w:r w:rsidR="00430D30" w:rsidRPr="00FC424F">
          <w:rPr>
            <w:rStyle w:val="afe"/>
            <w:i/>
            <w:color w:val="auto"/>
          </w:rPr>
          <w:t>Приволжского</w:t>
        </w:r>
        <w:r w:rsidR="001C5360" w:rsidRPr="00FC424F">
          <w:rPr>
            <w:rStyle w:val="afe"/>
            <w:i/>
            <w:color w:val="auto"/>
          </w:rPr>
          <w:t xml:space="preserve"> </w:t>
        </w:r>
        <w:r w:rsidR="000D3DF8" w:rsidRPr="00FC424F">
          <w:rPr>
            <w:rStyle w:val="afe"/>
            <w:i/>
            <w:color w:val="auto"/>
          </w:rPr>
          <w:t>района Астраханской област</w:t>
        </w:r>
        <w:r w:rsidR="000D3DF8" w:rsidRPr="00FC424F">
          <w:rPr>
            <w:rStyle w:val="afe"/>
            <w:color w:val="auto"/>
          </w:rPr>
          <w:t>и.</w:t>
        </w:r>
        <w:r w:rsidR="000D3DF8" w:rsidRPr="00FC424F">
          <w:rPr>
            <w:webHidden/>
          </w:rPr>
          <w:tab/>
        </w:r>
        <w:r w:rsidRPr="00FC424F">
          <w:rPr>
            <w:webHidden/>
          </w:rPr>
          <w:fldChar w:fldCharType="begin"/>
        </w:r>
        <w:r w:rsidR="000D3DF8" w:rsidRPr="00FC424F">
          <w:rPr>
            <w:webHidden/>
          </w:rPr>
          <w:instrText xml:space="preserve"> PAGEREF _Toc473104660 \h </w:instrText>
        </w:r>
        <w:r w:rsidRPr="00FC424F">
          <w:rPr>
            <w:webHidden/>
          </w:rPr>
        </w:r>
        <w:r w:rsidRPr="00FC424F">
          <w:rPr>
            <w:webHidden/>
          </w:rPr>
          <w:fldChar w:fldCharType="separate"/>
        </w:r>
        <w:r w:rsidR="00D72D98" w:rsidRPr="00FC424F">
          <w:rPr>
            <w:webHidden/>
          </w:rPr>
          <w:t>20</w:t>
        </w:r>
        <w:r w:rsidRPr="00FC424F">
          <w:rPr>
            <w:webHidden/>
          </w:rPr>
          <w:fldChar w:fldCharType="end"/>
        </w:r>
      </w:hyperlink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61" w:history="1">
        <w:r w:rsidR="000D3DF8" w:rsidRPr="00FC424F">
          <w:rPr>
            <w:rStyle w:val="afe"/>
            <w:noProof/>
            <w:color w:val="auto"/>
          </w:rPr>
          <w:t>Статья 17. Благоустройство территории МО «</w:t>
        </w:r>
        <w:r w:rsidR="00430D30" w:rsidRPr="00FC424F">
          <w:rPr>
            <w:rStyle w:val="afe"/>
            <w:noProof/>
            <w:color w:val="auto"/>
          </w:rPr>
          <w:t>Татаробашмаковский</w:t>
        </w:r>
        <w:r w:rsidR="001C5360" w:rsidRPr="00FC424F">
          <w:rPr>
            <w:rStyle w:val="afe"/>
            <w:noProof/>
            <w:color w:val="auto"/>
          </w:rPr>
          <w:t xml:space="preserve"> </w:t>
        </w:r>
        <w:r w:rsidR="000D3DF8" w:rsidRPr="00FC424F">
          <w:rPr>
            <w:rStyle w:val="afe"/>
            <w:noProof/>
            <w:color w:val="auto"/>
          </w:rPr>
          <w:t>сельсовет»</w:t>
        </w:r>
        <w:r w:rsidR="00430D30" w:rsidRPr="00FC424F">
          <w:rPr>
            <w:rStyle w:val="afe"/>
            <w:noProof/>
            <w:color w:val="auto"/>
          </w:rPr>
          <w:t xml:space="preserve"> Приволжского</w:t>
        </w:r>
        <w:r w:rsidR="00246694" w:rsidRPr="00FC424F">
          <w:rPr>
            <w:rStyle w:val="afe"/>
            <w:noProof/>
            <w:color w:val="auto"/>
          </w:rPr>
          <w:t xml:space="preserve"> района Астраханской области</w:t>
        </w:r>
        <w:r w:rsidR="000D3DF8" w:rsidRPr="00FC424F">
          <w:rPr>
            <w:rStyle w:val="afe"/>
            <w:noProof/>
            <w:color w:val="auto"/>
          </w:rPr>
          <w:t>.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_Toc473104661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20</w:t>
        </w:r>
        <w:r w:rsidRPr="00FC424F">
          <w:rPr>
            <w:noProof/>
            <w:webHidden/>
          </w:rPr>
          <w:fldChar w:fldCharType="end"/>
        </w:r>
      </w:hyperlink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noProof/>
        </w:rPr>
      </w:pPr>
      <w:hyperlink w:anchor="_Toc473104662" w:history="1">
        <w:r w:rsidR="000D3DF8" w:rsidRPr="00FC424F">
          <w:rPr>
            <w:rStyle w:val="afe"/>
            <w:noProof/>
            <w:color w:val="auto"/>
          </w:rPr>
          <w:t>Статья 18. Порядок устройства ограждений земельных участков.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_Toc473104662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22</w:t>
        </w:r>
        <w:r w:rsidRPr="00FC424F">
          <w:rPr>
            <w:noProof/>
            <w:webHidden/>
          </w:rPr>
          <w:fldChar w:fldCharType="end"/>
        </w:r>
      </w:hyperlink>
    </w:p>
    <w:p w:rsidR="00485BF5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62" w:history="1">
        <w:r w:rsidR="00485BF5" w:rsidRPr="00FC424F">
          <w:rPr>
            <w:rStyle w:val="afe"/>
            <w:noProof/>
            <w:color w:val="auto"/>
          </w:rPr>
          <w:t>Статья 19. Ответственность за нарушение Правил землепользования и з</w:t>
        </w:r>
        <w:r w:rsidR="00430D30" w:rsidRPr="00FC424F">
          <w:rPr>
            <w:rStyle w:val="afe"/>
            <w:noProof/>
            <w:color w:val="auto"/>
          </w:rPr>
          <w:t>астройки МО «Татаробашмаковский</w:t>
        </w:r>
        <w:r w:rsidR="00485BF5" w:rsidRPr="00FC424F">
          <w:rPr>
            <w:rStyle w:val="afe"/>
            <w:noProof/>
            <w:color w:val="auto"/>
          </w:rPr>
          <w:t xml:space="preserve"> сель</w:t>
        </w:r>
        <w:r w:rsidR="00430D30" w:rsidRPr="00FC424F">
          <w:rPr>
            <w:rStyle w:val="afe"/>
            <w:noProof/>
            <w:color w:val="auto"/>
          </w:rPr>
          <w:t>совет» Приволжского</w:t>
        </w:r>
        <w:r w:rsidR="00485BF5" w:rsidRPr="00FC424F">
          <w:rPr>
            <w:rStyle w:val="afe"/>
            <w:noProof/>
            <w:color w:val="auto"/>
          </w:rPr>
          <w:t xml:space="preserve"> района Астраханской области.</w:t>
        </w:r>
        <w:r w:rsidR="00485BF5" w:rsidRPr="00FC424F">
          <w:rPr>
            <w:noProof/>
            <w:webHidden/>
          </w:rPr>
          <w:tab/>
        </w:r>
        <w:r w:rsidR="005C333A" w:rsidRPr="00FC424F">
          <w:rPr>
            <w:noProof/>
            <w:webHidden/>
          </w:rPr>
          <w:t>2</w:t>
        </w:r>
        <w:r w:rsidR="001D004A" w:rsidRPr="00FC424F">
          <w:rPr>
            <w:noProof/>
            <w:webHidden/>
          </w:rPr>
          <w:t>3</w:t>
        </w:r>
      </w:hyperlink>
    </w:p>
    <w:p w:rsidR="000D3DF8" w:rsidRPr="00FC424F" w:rsidRDefault="002B0968" w:rsidP="004759A3">
      <w:pPr>
        <w:pStyle w:val="25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73104663" w:history="1">
        <w:r w:rsidR="000D3DF8" w:rsidRPr="00FC424F">
          <w:rPr>
            <w:rStyle w:val="afe"/>
            <w:color w:val="auto"/>
          </w:rPr>
          <w:t>Раздел II</w:t>
        </w:r>
        <w:r w:rsidR="006E06CC" w:rsidRPr="00FC424F">
          <w:rPr>
            <w:rStyle w:val="afe"/>
            <w:color w:val="auto"/>
          </w:rPr>
          <w:t xml:space="preserve">. </w:t>
        </w:r>
      </w:hyperlink>
      <w:hyperlink w:anchor="_Toc473104664" w:history="1">
        <w:r w:rsidR="000D3DF8" w:rsidRPr="00FC424F">
          <w:rPr>
            <w:rStyle w:val="afe"/>
            <w:color w:val="auto"/>
          </w:rPr>
          <w:t>КАРТА ГРАДОСТРОИТЕЛЬНОГО ЗОНИРОВАНИЯ</w:t>
        </w:r>
      </w:hyperlink>
      <w:r w:rsidR="00430D30" w:rsidRPr="00FC424F">
        <w:t xml:space="preserve"> МО "ТАТАРОБАШМАКОВСКИЙ СЕЛЬСОВЕТ" ПРИВОЛЖСКОГО</w:t>
      </w:r>
      <w:r w:rsidR="006E06CC" w:rsidRPr="00FC424F">
        <w:t xml:space="preserve"> РАЙОНА АСТРАХАНСКОЙ ОБЛАСТИ</w:t>
      </w:r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65" w:history="1">
        <w:r w:rsidR="000D3DF8" w:rsidRPr="00FC424F">
          <w:rPr>
            <w:rStyle w:val="afe"/>
            <w:noProof/>
            <w:color w:val="auto"/>
          </w:rPr>
          <w:t>Статья 20. Содержание карты градостроительного зонирования МО «</w:t>
        </w:r>
        <w:r w:rsidR="00430D30" w:rsidRPr="00FC424F">
          <w:rPr>
            <w:rStyle w:val="afe"/>
            <w:noProof/>
            <w:color w:val="auto"/>
          </w:rPr>
          <w:t>Татаробашмаковский</w:t>
        </w:r>
        <w:r w:rsidR="001C5360" w:rsidRPr="00FC424F">
          <w:rPr>
            <w:rStyle w:val="afe"/>
            <w:noProof/>
            <w:color w:val="auto"/>
          </w:rPr>
          <w:t xml:space="preserve"> </w:t>
        </w:r>
        <w:r w:rsidR="000D3DF8" w:rsidRPr="00FC424F">
          <w:rPr>
            <w:rStyle w:val="afe"/>
            <w:noProof/>
            <w:color w:val="auto"/>
          </w:rPr>
          <w:t>сельсовет»</w:t>
        </w:r>
        <w:r w:rsidR="00430D30" w:rsidRPr="00FC424F">
          <w:rPr>
            <w:rStyle w:val="afe"/>
            <w:noProof/>
            <w:color w:val="auto"/>
          </w:rPr>
          <w:t xml:space="preserve"> Приволжского</w:t>
        </w:r>
        <w:r w:rsidR="006E06CC" w:rsidRPr="00FC424F">
          <w:rPr>
            <w:rStyle w:val="afe"/>
            <w:noProof/>
            <w:color w:val="auto"/>
          </w:rPr>
          <w:t xml:space="preserve"> района Астраханской области…</w:t>
        </w:r>
        <w:r w:rsidR="000D3DF8" w:rsidRPr="00FC424F">
          <w:rPr>
            <w:rStyle w:val="afe"/>
            <w:noProof/>
            <w:color w:val="auto"/>
          </w:rPr>
          <w:t>.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_Toc473104665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23</w:t>
        </w:r>
        <w:r w:rsidRPr="00FC424F">
          <w:rPr>
            <w:noProof/>
            <w:webHidden/>
          </w:rPr>
          <w:fldChar w:fldCharType="end"/>
        </w:r>
      </w:hyperlink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66" w:history="1">
        <w:r w:rsidR="000D3DF8" w:rsidRPr="00FC424F">
          <w:rPr>
            <w:rStyle w:val="afe"/>
            <w:noProof/>
            <w:color w:val="auto"/>
          </w:rPr>
          <w:t>Статья 21. Порядок у</w:t>
        </w:r>
        <w:r w:rsidR="004B5A52" w:rsidRPr="00FC424F">
          <w:rPr>
            <w:rStyle w:val="afe"/>
            <w:noProof/>
            <w:color w:val="auto"/>
          </w:rPr>
          <w:t>становления территориал</w:t>
        </w:r>
        <w:r w:rsidR="00430D30" w:rsidRPr="00FC424F">
          <w:rPr>
            <w:rStyle w:val="afe"/>
            <w:noProof/>
            <w:color w:val="auto"/>
          </w:rPr>
          <w:t>ьных зон МО «Татаробашмаковский сельсовет» Приволжского</w:t>
        </w:r>
        <w:r w:rsidR="004B5A52" w:rsidRPr="00FC424F">
          <w:rPr>
            <w:rStyle w:val="afe"/>
            <w:noProof/>
            <w:color w:val="auto"/>
          </w:rPr>
          <w:t xml:space="preserve"> района Астраханской области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_Toc473104666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23</w:t>
        </w:r>
        <w:r w:rsidRPr="00FC424F">
          <w:rPr>
            <w:noProof/>
            <w:webHidden/>
          </w:rPr>
          <w:fldChar w:fldCharType="end"/>
        </w:r>
      </w:hyperlink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r w:rsidRPr="00FC424F">
        <w:rPr>
          <w:rFonts w:eastAsia="Times New Roman" w:cs="Times New Roman"/>
          <w:bCs/>
          <w:noProof/>
          <w:szCs w:val="20"/>
          <w:lang w:eastAsia="ru-RU"/>
        </w:rPr>
        <w:pict>
          <v:shape id="_x0000_s1037" type="#_x0000_t202" style="position:absolute;left:0;text-align:left;margin-left:460.55pt;margin-top:794.2pt;width:29.15pt;height:27.75pt;z-index:251673600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" filled="f" stroked="f">
            <v:textbox style="mso-next-textbox:#_x0000_s1037">
              <w:txbxContent>
                <w:p w:rsidR="00B23627" w:rsidRPr="003C7B07" w:rsidRDefault="00B23627" w:rsidP="008B60A2">
                  <w:pPr>
                    <w:jc w:val="center"/>
                    <w:rPr>
                      <w:i/>
                      <w:szCs w:val="24"/>
                    </w:rPr>
                  </w:pPr>
                  <w:r>
                    <w:rPr>
                      <w:i/>
                      <w:szCs w:val="24"/>
                    </w:rPr>
                    <w:t>2</w:t>
                  </w:r>
                </w:p>
              </w:txbxContent>
            </v:textbox>
            <w10:wrap anchory="page"/>
          </v:shape>
        </w:pict>
      </w:r>
      <w:hyperlink w:anchor="_Toc473104667" w:history="1">
        <w:r w:rsidR="000D3DF8" w:rsidRPr="00FC424F">
          <w:rPr>
            <w:rStyle w:val="afe"/>
            <w:noProof/>
            <w:color w:val="auto"/>
          </w:rPr>
          <w:t>Статья 22. Порядок ведения карты град</w:t>
        </w:r>
        <w:r w:rsidR="006E06CC" w:rsidRPr="00FC424F">
          <w:rPr>
            <w:rStyle w:val="afe"/>
            <w:noProof/>
            <w:color w:val="auto"/>
          </w:rPr>
          <w:t>остроительного зо</w:t>
        </w:r>
        <w:r w:rsidR="00430D30" w:rsidRPr="00FC424F">
          <w:rPr>
            <w:rStyle w:val="afe"/>
            <w:noProof/>
            <w:color w:val="auto"/>
          </w:rPr>
          <w:t>нирования МО «Татаробашмаковский сельсовет» Приволжского</w:t>
        </w:r>
        <w:r w:rsidR="006E06CC" w:rsidRPr="00FC424F">
          <w:rPr>
            <w:rStyle w:val="afe"/>
            <w:noProof/>
            <w:color w:val="auto"/>
          </w:rPr>
          <w:t xml:space="preserve"> района Астраханский области…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_Toc473104667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24</w:t>
        </w:r>
        <w:r w:rsidRPr="00FC424F">
          <w:rPr>
            <w:noProof/>
            <w:webHidden/>
          </w:rPr>
          <w:fldChar w:fldCharType="end"/>
        </w:r>
      </w:hyperlink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68" w:history="1">
        <w:r w:rsidR="000D3DF8" w:rsidRPr="00FC424F">
          <w:rPr>
            <w:rStyle w:val="afe"/>
            <w:noProof/>
            <w:color w:val="auto"/>
          </w:rPr>
          <w:t>Статья 23. Территориальные зоны, установленные для МО «</w:t>
        </w:r>
        <w:r w:rsidR="00302963" w:rsidRPr="00FC424F">
          <w:rPr>
            <w:rStyle w:val="afe"/>
            <w:noProof/>
            <w:color w:val="auto"/>
          </w:rPr>
          <w:t xml:space="preserve">Татаробашмаковский </w:t>
        </w:r>
        <w:r w:rsidR="006E06CC" w:rsidRPr="00FC424F">
          <w:rPr>
            <w:rStyle w:val="afe"/>
            <w:noProof/>
            <w:color w:val="auto"/>
          </w:rPr>
          <w:t xml:space="preserve">сельсовет» </w:t>
        </w:r>
        <w:r w:rsidR="00302963" w:rsidRPr="00FC424F">
          <w:rPr>
            <w:rStyle w:val="afe"/>
            <w:noProof/>
            <w:color w:val="auto"/>
          </w:rPr>
          <w:t xml:space="preserve">Приволжского </w:t>
        </w:r>
        <w:r w:rsidR="006E06CC" w:rsidRPr="00FC424F">
          <w:rPr>
            <w:rStyle w:val="afe"/>
            <w:noProof/>
            <w:color w:val="auto"/>
          </w:rPr>
          <w:t>района Астраханской области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_Toc473104668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25</w:t>
        </w:r>
        <w:r w:rsidRPr="00FC424F">
          <w:rPr>
            <w:noProof/>
            <w:webHidden/>
          </w:rPr>
          <w:fldChar w:fldCharType="end"/>
        </w:r>
      </w:hyperlink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72" w:history="1">
        <w:r w:rsidR="000D3DF8" w:rsidRPr="00FC424F">
          <w:rPr>
            <w:rStyle w:val="afe"/>
            <w:noProof/>
            <w:color w:val="auto"/>
          </w:rPr>
          <w:t>Стать</w:t>
        </w:r>
        <w:r w:rsidR="001A0564" w:rsidRPr="00FC424F">
          <w:rPr>
            <w:rStyle w:val="afe"/>
            <w:noProof/>
            <w:color w:val="auto"/>
          </w:rPr>
          <w:t>я 24</w:t>
        </w:r>
        <w:r w:rsidR="000D3DF8" w:rsidRPr="00FC424F">
          <w:rPr>
            <w:rStyle w:val="afe"/>
            <w:noProof/>
            <w:color w:val="auto"/>
          </w:rPr>
          <w:t>. Зоны с особыми условиями использования территорий, установленные для МО «</w:t>
        </w:r>
        <w:r w:rsidR="00302963" w:rsidRPr="00FC424F">
          <w:rPr>
            <w:rStyle w:val="afe"/>
            <w:noProof/>
            <w:color w:val="auto"/>
          </w:rPr>
          <w:t>Татаробашмаковски</w:t>
        </w:r>
        <w:r w:rsidR="001C5360" w:rsidRPr="00FC424F">
          <w:rPr>
            <w:rStyle w:val="afe"/>
            <w:noProof/>
            <w:color w:val="auto"/>
          </w:rPr>
          <w:t xml:space="preserve">й </w:t>
        </w:r>
        <w:r w:rsidR="000D3DF8" w:rsidRPr="00FC424F">
          <w:rPr>
            <w:rStyle w:val="afe"/>
            <w:noProof/>
            <w:color w:val="auto"/>
          </w:rPr>
          <w:t>сельсовет»</w:t>
        </w:r>
        <w:r w:rsidR="00302963" w:rsidRPr="00FC424F">
          <w:rPr>
            <w:rStyle w:val="afe"/>
            <w:noProof/>
            <w:color w:val="auto"/>
          </w:rPr>
          <w:t>Приволжского</w:t>
        </w:r>
        <w:r w:rsidR="001C5360" w:rsidRPr="00FC424F">
          <w:rPr>
            <w:rStyle w:val="afe"/>
            <w:noProof/>
            <w:color w:val="auto"/>
          </w:rPr>
          <w:t xml:space="preserve"> </w:t>
        </w:r>
        <w:r w:rsidR="006E06CC" w:rsidRPr="00FC424F">
          <w:rPr>
            <w:rStyle w:val="afe"/>
            <w:noProof/>
            <w:color w:val="auto"/>
          </w:rPr>
          <w:t>района Астраханской области</w:t>
        </w:r>
        <w:r w:rsidR="000D3DF8" w:rsidRPr="00FC424F">
          <w:rPr>
            <w:rStyle w:val="afe"/>
            <w:noProof/>
            <w:color w:val="auto"/>
          </w:rPr>
          <w:t>.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_Toc473104672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25</w:t>
        </w:r>
        <w:r w:rsidRPr="00FC424F">
          <w:rPr>
            <w:noProof/>
            <w:webHidden/>
          </w:rPr>
          <w:fldChar w:fldCharType="end"/>
        </w:r>
      </w:hyperlink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73" w:history="1">
        <w:r w:rsidR="001A0564" w:rsidRPr="00FC424F">
          <w:rPr>
            <w:rStyle w:val="afe"/>
            <w:noProof/>
            <w:color w:val="auto"/>
          </w:rPr>
          <w:t>Статья 25</w:t>
        </w:r>
        <w:r w:rsidR="000D3DF8" w:rsidRPr="00FC424F">
          <w:rPr>
            <w:rStyle w:val="afe"/>
            <w:noProof/>
            <w:color w:val="auto"/>
          </w:rPr>
          <w:t>. Ограничения использования земельных участков и объектов капитального строительства.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_Toc473104673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26</w:t>
        </w:r>
        <w:r w:rsidRPr="00FC424F">
          <w:rPr>
            <w:noProof/>
            <w:webHidden/>
          </w:rPr>
          <w:fldChar w:fldCharType="end"/>
        </w:r>
      </w:hyperlink>
    </w:p>
    <w:p w:rsidR="000D3DF8" w:rsidRPr="00FC424F" w:rsidRDefault="002B0968" w:rsidP="008D5CD9">
      <w:pPr>
        <w:ind w:firstLine="709"/>
        <w:rPr>
          <w:rFonts w:eastAsia="Times New Roman" w:cs="Times New Roman"/>
          <w:b/>
          <w:noProof/>
          <w:szCs w:val="20"/>
          <w:lang w:eastAsia="ar-SA"/>
        </w:rPr>
      </w:pPr>
      <w:hyperlink w:anchor="_Toc473104674" w:history="1">
        <w:r w:rsidR="000D3DF8" w:rsidRPr="00FC424F">
          <w:rPr>
            <w:rStyle w:val="afe"/>
            <w:b/>
            <w:color w:val="auto"/>
          </w:rPr>
          <w:t>Раздел III</w:t>
        </w:r>
        <w:r w:rsidR="006E06CC" w:rsidRPr="00FC424F">
          <w:rPr>
            <w:b/>
            <w:webHidden/>
          </w:rPr>
          <w:t>.</w:t>
        </w:r>
      </w:hyperlink>
      <w:hyperlink w:anchor="_Toc473104675" w:history="1">
        <w:r w:rsidR="000D3DF8" w:rsidRPr="00FC424F">
          <w:rPr>
            <w:rStyle w:val="afe"/>
            <w:b/>
            <w:color w:val="auto"/>
          </w:rPr>
          <w:t>ГРАДОСТРОИТЕЛЬНЫЕ РЕГЛАМЕНТЫ</w:t>
        </w:r>
      </w:hyperlink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76" w:history="1">
        <w:r w:rsidR="001A0564" w:rsidRPr="00FC424F">
          <w:rPr>
            <w:rStyle w:val="afe"/>
            <w:noProof/>
            <w:color w:val="auto"/>
          </w:rPr>
          <w:t>Статья 26</w:t>
        </w:r>
        <w:r w:rsidR="000D3DF8" w:rsidRPr="00FC424F">
          <w:rPr>
            <w:rStyle w:val="afe"/>
            <w:noProof/>
            <w:color w:val="auto"/>
          </w:rPr>
          <w:t>. Состав градостроительных регламентов.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_Toc473104676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27</w:t>
        </w:r>
        <w:r w:rsidRPr="00FC424F">
          <w:rPr>
            <w:noProof/>
            <w:webHidden/>
          </w:rPr>
          <w:fldChar w:fldCharType="end"/>
        </w:r>
      </w:hyperlink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77" w:history="1">
        <w:r w:rsidR="000D3DF8" w:rsidRPr="00FC424F">
          <w:rPr>
            <w:rStyle w:val="afe"/>
            <w:noProof/>
            <w:color w:val="auto"/>
          </w:rPr>
          <w:t>Статья 2</w:t>
        </w:r>
        <w:r w:rsidR="001A0564" w:rsidRPr="00FC424F">
          <w:rPr>
            <w:rStyle w:val="afe"/>
            <w:noProof/>
            <w:color w:val="auto"/>
          </w:rPr>
          <w:t>7</w:t>
        </w:r>
        <w:r w:rsidR="004F56A5" w:rsidRPr="00FC424F">
          <w:rPr>
            <w:rStyle w:val="afe"/>
            <w:noProof/>
            <w:color w:val="auto"/>
          </w:rPr>
          <w:t>. Градостроительный</w:t>
        </w:r>
        <w:r w:rsidR="009704DD" w:rsidRPr="00FC424F">
          <w:rPr>
            <w:rStyle w:val="afe"/>
            <w:noProof/>
            <w:color w:val="auto"/>
          </w:rPr>
          <w:t xml:space="preserve"> регламент зоны застройки индивидуальными жилыми домами (Ж1)</w:t>
        </w:r>
        <w:r w:rsidR="000D3DF8" w:rsidRPr="00FC424F">
          <w:rPr>
            <w:noProof/>
            <w:webHidden/>
          </w:rPr>
          <w:tab/>
        </w:r>
        <w:r w:rsidRPr="00FC424F">
          <w:rPr>
            <w:noProof/>
            <w:webHidden/>
          </w:rPr>
          <w:fldChar w:fldCharType="begin"/>
        </w:r>
        <w:r w:rsidR="000D3DF8" w:rsidRPr="00FC424F">
          <w:rPr>
            <w:noProof/>
            <w:webHidden/>
          </w:rPr>
          <w:instrText xml:space="preserve"> PAGEREF _Toc473104677 \h </w:instrText>
        </w:r>
        <w:r w:rsidRPr="00FC424F">
          <w:rPr>
            <w:noProof/>
            <w:webHidden/>
          </w:rPr>
        </w:r>
        <w:r w:rsidRPr="00FC424F">
          <w:rPr>
            <w:noProof/>
            <w:webHidden/>
          </w:rPr>
          <w:fldChar w:fldCharType="separate"/>
        </w:r>
        <w:r w:rsidR="00D72D98" w:rsidRPr="00FC424F">
          <w:rPr>
            <w:noProof/>
            <w:webHidden/>
          </w:rPr>
          <w:t>30</w:t>
        </w:r>
        <w:r w:rsidRPr="00FC424F">
          <w:rPr>
            <w:noProof/>
            <w:webHidden/>
          </w:rPr>
          <w:fldChar w:fldCharType="end"/>
        </w:r>
      </w:hyperlink>
    </w:p>
    <w:p w:rsidR="00A55634" w:rsidRPr="00FC424F" w:rsidRDefault="00A55634" w:rsidP="004759A3">
      <w:pPr>
        <w:pStyle w:val="41"/>
        <w:tabs>
          <w:tab w:val="right" w:leader="dot" w:pos="9344"/>
        </w:tabs>
        <w:jc w:val="both"/>
      </w:pPr>
      <w:r w:rsidRPr="00FC424F">
        <w:t>Статья 28. Градостроительный регламент зоны застройки малоэтажными жилыми домами (Ж2)…</w:t>
      </w:r>
      <w:r w:rsidR="00BD2D09" w:rsidRPr="00FC424F">
        <w:t>……………………</w:t>
      </w:r>
      <w:r w:rsidR="001D004A" w:rsidRPr="00FC424F">
        <w:t>…………………………………………………….33</w:t>
      </w:r>
    </w:p>
    <w:p w:rsidR="00A55634" w:rsidRPr="00FC424F" w:rsidRDefault="00A55634" w:rsidP="004759A3">
      <w:pPr>
        <w:pStyle w:val="41"/>
        <w:tabs>
          <w:tab w:val="right" w:leader="dot" w:pos="9344"/>
        </w:tabs>
        <w:jc w:val="both"/>
      </w:pPr>
      <w:r w:rsidRPr="00FC424F">
        <w:t>Статья 29. Градостроительный реглам</w:t>
      </w:r>
      <w:r w:rsidR="00195AA6" w:rsidRPr="00FC424F">
        <w:t>ент зоны застройки среднеэтажными</w:t>
      </w:r>
      <w:r w:rsidRPr="00FC424F">
        <w:t xml:space="preserve"> жилыми домами</w:t>
      </w:r>
      <w:r w:rsidR="00195AA6" w:rsidRPr="00FC424F">
        <w:t xml:space="preserve"> (Ж3)</w:t>
      </w:r>
      <w:r w:rsidR="00BD2D09" w:rsidRPr="00FC424F">
        <w:t>………………………………………………</w:t>
      </w:r>
      <w:r w:rsidR="001D004A" w:rsidRPr="00FC424F">
        <w:t>…………………………….37</w:t>
      </w:r>
    </w:p>
    <w:p w:rsidR="00562FAA" w:rsidRPr="00FC424F" w:rsidRDefault="002B0968" w:rsidP="00A55634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78" w:history="1">
        <w:r w:rsidR="00A55634" w:rsidRPr="00FC424F">
          <w:rPr>
            <w:rStyle w:val="afe"/>
            <w:noProof/>
            <w:color w:val="auto"/>
          </w:rPr>
          <w:t>Статья 30</w:t>
        </w:r>
        <w:r w:rsidR="000D3DF8" w:rsidRPr="00FC424F">
          <w:rPr>
            <w:rStyle w:val="afe"/>
            <w:noProof/>
            <w:color w:val="auto"/>
          </w:rPr>
          <w:t>.</w:t>
        </w:r>
        <w:r w:rsidR="004F56A5" w:rsidRPr="00FC424F">
          <w:rPr>
            <w:rStyle w:val="afe"/>
            <w:noProof/>
            <w:color w:val="auto"/>
          </w:rPr>
          <w:t xml:space="preserve"> Градостроительный</w:t>
        </w:r>
        <w:r w:rsidR="000D3DF8" w:rsidRPr="00FC424F">
          <w:rPr>
            <w:rStyle w:val="afe"/>
            <w:noProof/>
            <w:color w:val="auto"/>
          </w:rPr>
          <w:t xml:space="preserve"> регламент</w:t>
        </w:r>
        <w:r w:rsidR="009704DD" w:rsidRPr="00FC424F">
          <w:rPr>
            <w:rStyle w:val="afe"/>
            <w:noProof/>
            <w:color w:val="auto"/>
          </w:rPr>
          <w:t xml:space="preserve"> зоны размещения объектов социального, коммунально-бытового, делового, общественного</w:t>
        </w:r>
        <w:r w:rsidR="00A55634" w:rsidRPr="00FC424F">
          <w:rPr>
            <w:rStyle w:val="afe"/>
            <w:noProof/>
            <w:color w:val="auto"/>
          </w:rPr>
          <w:t xml:space="preserve"> и коммерческого назначения (О</w:t>
        </w:r>
        <w:r w:rsidR="009704DD" w:rsidRPr="00FC424F">
          <w:rPr>
            <w:rStyle w:val="afe"/>
            <w:noProof/>
            <w:color w:val="auto"/>
          </w:rPr>
          <w:t>1)</w:t>
        </w:r>
        <w:r w:rsidR="000D3DF8" w:rsidRPr="00FC424F">
          <w:rPr>
            <w:noProof/>
            <w:webHidden/>
          </w:rPr>
          <w:tab/>
        </w:r>
        <w:r w:rsidR="005C333A" w:rsidRPr="00FC424F">
          <w:rPr>
            <w:noProof/>
            <w:webHidden/>
          </w:rPr>
          <w:t>3</w:t>
        </w:r>
        <w:r w:rsidR="001D004A" w:rsidRPr="00FC424F">
          <w:rPr>
            <w:noProof/>
            <w:webHidden/>
          </w:rPr>
          <w:t>9</w:t>
        </w:r>
      </w:hyperlink>
      <w:r w:rsidRPr="00FC424F">
        <w:rPr>
          <w:rFonts w:eastAsia="Times New Roman" w:cs="Times New Roman"/>
          <w:noProof/>
          <w:szCs w:val="24"/>
          <w:lang w:eastAsia="ru-RU"/>
        </w:rPr>
        <w:pict>
          <v:shape id="Поле 39" o:spid="_x0000_s1038" type="#_x0000_t202" style="position:absolute;left:0;text-align:left;margin-left:-70.15pt;margin-top:339.1pt;width:36.85pt;height:411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" filled="f" stroked="f" strokeweight="2.25pt">
            <v:textbox style="mso-next-textbox:#Поле 39" inset="0,0,0,0">
              <w:txbxContent>
                <w:tbl>
                  <w:tblPr>
                    <w:tblW w:w="0" w:type="auto"/>
                    <w:jc w:val="center"/>
                    <w:tblBorders>
                      <w:insideH w:val="single" w:sz="18" w:space="0" w:color="auto"/>
                      <w:insideV w:val="single" w:sz="18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69"/>
                  </w:tblGrid>
                  <w:tr w:rsidR="00B23627">
                    <w:trPr>
                      <w:cantSplit/>
                      <w:trHeight w:hRule="exact" w:val="1418"/>
                      <w:jc w:val="center"/>
                    </w:trPr>
                    <w:tc>
                      <w:tcPr>
                        <w:tcW w:w="369" w:type="dxa"/>
                        <w:textDirection w:val="btLr"/>
                        <w:vAlign w:val="center"/>
                      </w:tcPr>
                      <w:p w:rsidR="00B23627" w:rsidRDefault="00B23627">
                        <w:pPr>
                          <w:pStyle w:val="afff1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B23627" w:rsidRDefault="00B23627" w:rsidP="00562FAA"/>
              </w:txbxContent>
            </v:textbox>
          </v:shape>
        </w:pict>
      </w:r>
      <w:r w:rsidRPr="00FC424F">
        <w:rPr>
          <w:rFonts w:eastAsia="Times New Roman" w:cs="Times New Roman"/>
          <w:noProof/>
          <w:szCs w:val="24"/>
          <w:lang w:eastAsia="ru-RU"/>
        </w:rPr>
        <w:pict>
          <v:group id="Группа 32" o:spid="_x0000_s1039" style="position:absolute;left:0;text-align:left;margin-left:56.7pt;margin-top:19.85pt;width:518.9pt;height:802.2pt;z-index:251668480;mso-position-horizontal-relative:page;mso-position-vertical-relative:page" coordorigin="1134,397" coordsize="10378,16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" o:allowincell="f">
            <v:line id="Line 30" o:spid="_x0000_s1040" style="position:absolute;visibility:visible" from="1134,397" to="1134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hcXMQAAADbAAAADwAAAGRycy9kb3ducmV2LnhtbESPwWrDMBBE74H+g9hCb7HcJoTiRgkl&#10;UPDBPdgJ7XWxNpaJtXIs1Xb/PgoUehxm5g2z3c+2EyMNvnWs4DlJQRDXTrfcKDgdP5avIHxA1tg5&#10;JgW/5GG/e1hsMdNu4pLGKjQiQthnqMCE0GdS+tqQRZ+4njh6ZzdYDFEOjdQDThFuO/mSphtpseW4&#10;YLCng6H6Uv1YBevP3OjvufBFmeZf1F7Xh2vllHp6nN/fQASaw3/4r51rBasV3L/EHyB3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2FxcxAAAANsAAAAPAAAAAAAAAAAA&#10;AAAAAKECAABkcnMvZG93bnJldi54bWxQSwUGAAAAAAQABAD5AAAAkgMAAAAA&#10;" strokeweight="2.25pt"/>
            <v:line id="Line 31" o:spid="_x0000_s1041" style="position:absolute;visibility:visible" from="11509,397" to="11509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HEKMIAAADbAAAADwAAAGRycy9kb3ducmV2LnhtbESPQYvCMBSE74L/ITxhb5q6WxapRhFB&#10;6EEPdkWvj+bZFJuX2mS1/nsjLOxxmJlvmMWqt424U+drxwqmkwQEcel0zZWC4892PAPhA7LGxjEp&#10;eJKH1XI4WGCm3YMPdC9CJSKEfYYKTAhtJqUvDVn0E9cSR+/iOoshyq6SusNHhNtGfibJt7RYc1ww&#10;2NLGUHktfq2CdJ8bfe53fndI8hPVt3RzK5xSH6N+PQcRqA//4b92rhV8pfD+En+AX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THEKMIAAADbAAAADwAAAAAAAAAAAAAA&#10;AAChAgAAZHJzL2Rvd25yZXYueG1sUEsFBgAAAAAEAAQA+QAAAJADAAAAAA==&#10;" strokeweight="2.25pt"/>
            <v:line id="Line 32" o:spid="_x0000_s1042" style="position:absolute;visibility:visible" from="1137,16441" to="11512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1hs8IAAADbAAAADwAAAGRycy9kb3ducmV2LnhtbESPT4vCMBTE78J+h/AEb5r6b5FqlEUQ&#10;etCDddm9Ppq3TdnmpTZR67c3guBxmJnfMKtNZ2txpdZXjhWMRwkI4sLpiksF36fdcAHCB2SNtWNS&#10;cCcPm/VHb4Wpdjc+0jUPpYgQ9ikqMCE0qZS+MGTRj1xDHL0/11oMUbal1C3eItzWcpIkn9JixXHB&#10;YENbQ8V/frEKZofM6N9u7/fHJPuh6jzbnnOn1KDffS1BBOrCO/xqZ1rBdA7PL/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n1hs8IAAADbAAAADwAAAAAAAAAAAAAA&#10;AAChAgAAZHJzL2Rvd25yZXYueG1sUEsFBgAAAAAEAAQA+QAAAJADAAAAAA==&#10;" strokeweight="2.25pt"/>
            <v:line id="Line 33" o:spid="_x0000_s1043" style="position:absolute;visibility:visible" from="1134,15591" to="11509,15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//xMIAAADbAAAADwAAAGRycy9kb3ducmV2LnhtbESPQYvCMBSE78L+h/AW9mZTXZGlGkUE&#10;oQc9WGW9PppnU2xeapPV7r83guBxmJlvmPmyt424UedrxwpGSQqCuHS65krB8bAZ/oDwAVlj45gU&#10;/JOH5eJjMMdMuzvv6VaESkQI+wwVmBDaTEpfGrLoE9cSR+/sOoshyq6SusN7hNtGjtN0Ki3WHBcM&#10;trQ2VF6KP6tgssuNPvVbv92n+S/V18n6Wjilvj771QxEoD68w692rhV8T+H5Jf4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q//xMIAAADbAAAADwAAAAAAAAAAAAAA&#10;AAChAgAAZHJzL2Rvd25yZXYueG1sUEsFBgAAAAAEAAQA+QAAAJADAAAAAA==&#10;" strokeweight="2.25pt"/>
            <v:line id="Line 34" o:spid="_x0000_s1044" style="position:absolute;visibility:visible" from="1134,397" to="11509,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NaX8MAAADbAAAADwAAAGRycy9kb3ducmV2LnhtbESPT4vCMBTE78J+h/AEb5r6B1eqURZB&#10;6EEP1mX3+mjeNmWbl9pErd/eCILHYWZ+w6w2na3FlVpfOVYwHiUgiAunKy4VfJ92wwUIH5A11o5J&#10;wZ08bNYfvRWm2t34SNc8lCJC2KeowITQpFL6wpBFP3INcfT+XGsxRNmWUrd4i3Bby0mSzKXFiuOC&#10;wYa2hor//GIVzA6Z0b/d3u+PSfZD1Xm2PedOqUG/+1qCCNSFd/jVzrSC6Sc8v8QfIN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HjWl/DAAAA2wAAAA8AAAAAAAAAAAAA&#10;AAAAoQIAAGRycy9kb3ducmV2LnhtbFBLBQYAAAAABAAEAPkAAACRAwAAAAA=&#10;" strokeweight="2.25pt"/>
            <v:shape id="Text Box 35" o:spid="_x0000_s1045" type="#_x0000_t202" style="position:absolute;left:1137;top:15591;width:10375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8pN8EA&#10;AADbAAAADwAAAGRycy9kb3ducmV2LnhtbERPS08CMRC+m/gfmjHxJl3UIFkoRE0MngjvwG2yHXYb&#10;t9N1p8Ly7+mBxOOX7z2edr5WJ2rFBTbQ72WgiItgHZcGNuuvpyEoicgW68Bk4EIC08n93RhzG868&#10;pNMqliqFsORooIqxybWWoiKP0gsNceKOofUYE2xLbVs8p3Bf6+csG2iPjlNDhQ19VlT8rP68gW02&#10;OLztPsqZzET281+3qN3rwpjHh+59BCpSF//FN/e3NfCSxqYv6Qfoy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PKTfBAAAA2wAAAA8AAAAAAAAAAAAAAAAAmAIAAGRycy9kb3du&#10;cmV2LnhtbFBLBQYAAAAABAAEAPUAAACGAwAAAAA=&#10;" filled="f" stroked="f" strokeweight="2.25pt">
              <v:textbox style="mso-next-textbox:#Text Box 35" inset="0,0,0,0">
                <w:txbxContent>
                  <w:tbl>
                    <w:tblPr>
                      <w:tblW w:w="0" w:type="auto"/>
                      <w:tblInd w:w="2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left w:w="28" w:type="dxa"/>
                        <w:right w:w="28" w:type="dxa"/>
                      </w:tblCellMar>
                      <w:tblLook w:val="0000"/>
                    </w:tblPr>
                    <w:tblGrid>
                      <w:gridCol w:w="397"/>
                      <w:gridCol w:w="567"/>
                      <w:gridCol w:w="1304"/>
                      <w:gridCol w:w="851"/>
                      <w:gridCol w:w="567"/>
                      <w:gridCol w:w="6095"/>
                      <w:gridCol w:w="567"/>
                    </w:tblGrid>
                    <w:tr w:rsidR="00B23627" w:rsidTr="005A1EFE">
                      <w:trPr>
                        <w:cantSplit/>
                        <w:trHeight w:hRule="exact" w:val="284"/>
                      </w:trPr>
                      <w:tc>
                        <w:tcPr>
                          <w:tcW w:w="397" w:type="dxa"/>
                          <w:tcBorders>
                            <w:top w:val="single" w:sz="4" w:space="0" w:color="auto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auto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304" w:type="dxa"/>
                          <w:tcBorders>
                            <w:top w:val="single" w:sz="4" w:space="0" w:color="auto"/>
                            <w:left w:val="nil"/>
                            <w:right w:val="nil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4" w:space="0" w:color="auto"/>
                            <w:left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auto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6095" w:type="dxa"/>
                          <w:vMerge w:val="restart"/>
                          <w:tcBorders>
                            <w:top w:val="single" w:sz="4" w:space="0" w:color="auto"/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B23627" w:rsidRPr="00BA0966" w:rsidRDefault="00B23627">
                          <w:pPr>
                            <w:pStyle w:val="afff1"/>
                            <w:jc w:val="center"/>
                            <w:rPr>
                              <w:i w:val="0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auto"/>
                            <w:left w:val="nil"/>
                            <w:bottom w:val="single" w:sz="18" w:space="0" w:color="auto"/>
                            <w:right w:val="nil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Лист</w:t>
                          </w:r>
                        </w:p>
                      </w:tc>
                    </w:tr>
                    <w:tr w:rsidR="00B23627">
                      <w:trPr>
                        <w:cantSplit/>
                        <w:trHeight w:hRule="exact" w:val="284"/>
                      </w:trPr>
                      <w:tc>
                        <w:tcPr>
                          <w:tcW w:w="397" w:type="dxa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304" w:type="dxa"/>
                          <w:tcBorders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left w:val="single" w:sz="18" w:space="0" w:color="auto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6095" w:type="dxa"/>
                          <w:vMerge/>
                          <w:tcBorders>
                            <w:top w:val="single" w:sz="18" w:space="0" w:color="auto"/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vMerge w:val="restart"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nil"/>
                          </w:tcBorders>
                          <w:vAlign w:val="center"/>
                        </w:tcPr>
                        <w:p w:rsidR="00B23627" w:rsidRPr="008F2EDD" w:rsidRDefault="00B23627">
                          <w:pPr>
                            <w:pStyle w:val="afff1"/>
                            <w:jc w:val="center"/>
                            <w:rPr>
                              <w:sz w:val="18"/>
                              <w:lang w:val="ru-RU"/>
                            </w:rPr>
                          </w:pPr>
                        </w:p>
                      </w:tc>
                    </w:tr>
                    <w:tr w:rsidR="00B23627" w:rsidTr="005A1EFE">
                      <w:trPr>
                        <w:cantSplit/>
                        <w:trHeight w:hRule="exact" w:val="284"/>
                      </w:trPr>
                      <w:tc>
                        <w:tcPr>
                          <w:tcW w:w="397" w:type="dxa"/>
                          <w:tcBorders>
                            <w:top w:val="single" w:sz="18" w:space="0" w:color="auto"/>
                            <w:left w:val="nil"/>
                            <w:bottom w:val="single" w:sz="4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bottom w:val="single" w:sz="4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top w:val="single" w:sz="18" w:space="0" w:color="auto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№ докум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4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Подпись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bottom w:val="single" w:sz="4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095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4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B23627" w:rsidRDefault="00B23627">
                          <w:pPr>
                            <w:pStyle w:val="afff1"/>
                            <w:rPr>
                              <w:sz w:val="18"/>
                            </w:rPr>
                          </w:pPr>
                        </w:p>
                      </w:tc>
                    </w:tr>
                  </w:tbl>
                  <w:p w:rsidR="00B23627" w:rsidRDefault="00B23627" w:rsidP="00562FAA"/>
                </w:txbxContent>
              </v:textbox>
            </v:shape>
            <w10:wrap anchorx="page" anchory="page"/>
            <w10:anchorlock/>
          </v:group>
        </w:pict>
      </w:r>
      <w:r w:rsidRPr="00FC424F">
        <w:rPr>
          <w:rFonts w:eastAsia="Times New Roman" w:cs="Times New Roman"/>
          <w:noProof/>
          <w:szCs w:val="24"/>
          <w:lang w:eastAsia="ru-RU"/>
        </w:rPr>
        <w:pict>
          <v:shape id="Поле 31" o:spid="_x0000_s1046" type="#_x0000_t202" style="position:absolute;left:0;text-align:left;margin-left:-70.15pt;margin-top:339.1pt;width:36.85pt;height:411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" filled="f" stroked="f" strokeweight="2.25pt">
            <v:textbox style="mso-next-textbox:#Поле 31" inset="0,0,0,0">
              <w:txbxContent>
                <w:tbl>
                  <w:tblPr>
                    <w:tblW w:w="0" w:type="auto"/>
                    <w:jc w:val="center"/>
                    <w:tblBorders>
                      <w:insideH w:val="single" w:sz="18" w:space="0" w:color="auto"/>
                      <w:insideV w:val="single" w:sz="18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69"/>
                  </w:tblGrid>
                  <w:tr w:rsidR="00B23627">
                    <w:trPr>
                      <w:cantSplit/>
                      <w:trHeight w:hRule="exact" w:val="1418"/>
                      <w:jc w:val="center"/>
                    </w:trPr>
                    <w:tc>
                      <w:tcPr>
                        <w:tcW w:w="369" w:type="dxa"/>
                        <w:textDirection w:val="btLr"/>
                        <w:vAlign w:val="center"/>
                      </w:tcPr>
                      <w:p w:rsidR="00B23627" w:rsidRDefault="00B23627">
                        <w:pPr>
                          <w:pStyle w:val="afff1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B23627" w:rsidRDefault="00B23627" w:rsidP="00562FAA"/>
              </w:txbxContent>
            </v:textbox>
          </v:shape>
        </w:pict>
      </w:r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80" w:history="1">
        <w:r w:rsidR="000D3DF8" w:rsidRPr="00FC424F">
          <w:rPr>
            <w:rStyle w:val="afe"/>
            <w:noProof/>
            <w:color w:val="auto"/>
          </w:rPr>
          <w:t xml:space="preserve">Статья </w:t>
        </w:r>
        <w:r w:rsidR="001A0564" w:rsidRPr="00FC424F">
          <w:rPr>
            <w:rStyle w:val="afe"/>
            <w:noProof/>
            <w:color w:val="auto"/>
          </w:rPr>
          <w:t>31</w:t>
        </w:r>
        <w:r w:rsidR="004F56A5" w:rsidRPr="00FC424F">
          <w:rPr>
            <w:rStyle w:val="afe"/>
            <w:noProof/>
            <w:color w:val="auto"/>
          </w:rPr>
          <w:t>. Градостроительный</w:t>
        </w:r>
        <w:r w:rsidR="009704DD" w:rsidRPr="00FC424F">
          <w:rPr>
            <w:rStyle w:val="afe"/>
            <w:noProof/>
            <w:color w:val="auto"/>
          </w:rPr>
          <w:t xml:space="preserve"> регламент производственной зоны, занятой производственно-коммунальными объектами </w:t>
        </w:r>
        <w:r w:rsidR="009704DD" w:rsidRPr="00FC424F">
          <w:rPr>
            <w:rStyle w:val="afe"/>
            <w:noProof/>
            <w:color w:val="auto"/>
            <w:lang w:val="en-US"/>
          </w:rPr>
          <w:t>IV</w:t>
        </w:r>
        <w:r w:rsidR="009704DD" w:rsidRPr="00FC424F">
          <w:rPr>
            <w:rStyle w:val="afe"/>
            <w:noProof/>
            <w:color w:val="auto"/>
          </w:rPr>
          <w:t xml:space="preserve"> класса опасности</w:t>
        </w:r>
        <w:r w:rsidR="00A55634" w:rsidRPr="00FC424F">
          <w:rPr>
            <w:rStyle w:val="afe"/>
            <w:noProof/>
            <w:color w:val="auto"/>
          </w:rPr>
          <w:t xml:space="preserve"> (П</w:t>
        </w:r>
        <w:r w:rsidR="00451F53" w:rsidRPr="00FC424F">
          <w:rPr>
            <w:rStyle w:val="afe"/>
            <w:noProof/>
            <w:color w:val="auto"/>
          </w:rPr>
          <w:t>4)</w:t>
        </w:r>
        <w:r w:rsidR="000D3DF8" w:rsidRPr="00FC424F">
          <w:rPr>
            <w:noProof/>
            <w:webHidden/>
          </w:rPr>
          <w:tab/>
        </w:r>
      </w:hyperlink>
      <w:r w:rsidR="00182B18" w:rsidRPr="00FC424F">
        <w:rPr>
          <w:noProof/>
        </w:rPr>
        <w:t>4</w:t>
      </w:r>
      <w:r w:rsidR="001D004A" w:rsidRPr="00FC424F">
        <w:rPr>
          <w:noProof/>
        </w:rPr>
        <w:t>2</w:t>
      </w:r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81" w:history="1">
        <w:r w:rsidR="001A0564" w:rsidRPr="00FC424F">
          <w:rPr>
            <w:rStyle w:val="afe"/>
            <w:noProof/>
            <w:color w:val="auto"/>
          </w:rPr>
          <w:t>Статья 32</w:t>
        </w:r>
        <w:r w:rsidR="004F56A5" w:rsidRPr="00FC424F">
          <w:rPr>
            <w:rStyle w:val="afe"/>
            <w:noProof/>
            <w:color w:val="auto"/>
          </w:rPr>
          <w:t>. Градостроительный</w:t>
        </w:r>
        <w:r w:rsidR="000D3DF8" w:rsidRPr="00FC424F">
          <w:rPr>
            <w:rStyle w:val="afe"/>
            <w:noProof/>
            <w:color w:val="auto"/>
          </w:rPr>
          <w:t xml:space="preserve"> регламент</w:t>
        </w:r>
        <w:r w:rsidR="009704DD" w:rsidRPr="00FC424F">
          <w:rPr>
            <w:rStyle w:val="afe"/>
            <w:noProof/>
            <w:color w:val="auto"/>
          </w:rPr>
          <w:t xml:space="preserve"> производственной зоны, занятой производственно-коммунальными объектами </w:t>
        </w:r>
        <w:r w:rsidR="009704DD" w:rsidRPr="00FC424F">
          <w:rPr>
            <w:rStyle w:val="afe"/>
            <w:noProof/>
            <w:color w:val="auto"/>
            <w:lang w:val="en-US"/>
          </w:rPr>
          <w:t xml:space="preserve">V </w:t>
        </w:r>
        <w:r w:rsidR="009704DD" w:rsidRPr="00FC424F">
          <w:rPr>
            <w:rStyle w:val="afe"/>
            <w:noProof/>
            <w:color w:val="auto"/>
          </w:rPr>
          <w:t>класса опасности</w:t>
        </w:r>
        <w:r w:rsidR="00A55634" w:rsidRPr="00FC424F">
          <w:rPr>
            <w:rStyle w:val="afe"/>
            <w:noProof/>
            <w:color w:val="auto"/>
          </w:rPr>
          <w:t xml:space="preserve"> (П</w:t>
        </w:r>
        <w:r w:rsidR="00451F53" w:rsidRPr="00FC424F">
          <w:rPr>
            <w:rStyle w:val="afe"/>
            <w:noProof/>
            <w:color w:val="auto"/>
          </w:rPr>
          <w:t>5)</w:t>
        </w:r>
        <w:r w:rsidR="005C333A" w:rsidRPr="00FC424F">
          <w:rPr>
            <w:noProof/>
            <w:webHidden/>
          </w:rPr>
          <w:t>……</w:t>
        </w:r>
        <w:r w:rsidR="00A55634" w:rsidRPr="00FC424F">
          <w:rPr>
            <w:noProof/>
            <w:webHidden/>
          </w:rPr>
          <w:t>…</w:t>
        </w:r>
        <w:r w:rsidR="005C333A" w:rsidRPr="00FC424F">
          <w:rPr>
            <w:noProof/>
            <w:webHidden/>
          </w:rPr>
          <w:t>…</w:t>
        </w:r>
        <w:r w:rsidR="00182B18" w:rsidRPr="00FC424F">
          <w:rPr>
            <w:noProof/>
            <w:webHidden/>
          </w:rPr>
          <w:t>...4</w:t>
        </w:r>
        <w:r w:rsidR="001D004A" w:rsidRPr="00FC424F">
          <w:rPr>
            <w:noProof/>
            <w:webHidden/>
          </w:rPr>
          <w:t>4</w:t>
        </w:r>
      </w:hyperlink>
    </w:p>
    <w:p w:rsidR="001D004A" w:rsidRPr="00FC424F" w:rsidRDefault="002B0968" w:rsidP="004759A3">
      <w:pPr>
        <w:pStyle w:val="41"/>
        <w:tabs>
          <w:tab w:val="right" w:leader="dot" w:pos="9344"/>
        </w:tabs>
        <w:jc w:val="both"/>
        <w:rPr>
          <w:noProof/>
        </w:rPr>
      </w:pPr>
      <w:hyperlink w:anchor="_Toc473104682" w:history="1">
        <w:r w:rsidR="001A0564" w:rsidRPr="00FC424F">
          <w:rPr>
            <w:rStyle w:val="afe"/>
            <w:noProof/>
            <w:color w:val="auto"/>
          </w:rPr>
          <w:t>Статья 33</w:t>
        </w:r>
        <w:r w:rsidR="004F56A5" w:rsidRPr="00FC424F">
          <w:rPr>
            <w:rStyle w:val="afe"/>
            <w:noProof/>
            <w:color w:val="auto"/>
          </w:rPr>
          <w:t>. Градостроительный</w:t>
        </w:r>
        <w:r w:rsidR="000D3DF8" w:rsidRPr="00FC424F">
          <w:rPr>
            <w:rStyle w:val="afe"/>
            <w:noProof/>
            <w:color w:val="auto"/>
          </w:rPr>
          <w:t xml:space="preserve"> регламент</w:t>
        </w:r>
        <w:r w:rsidR="009704DD" w:rsidRPr="00FC424F">
          <w:rPr>
            <w:rStyle w:val="afe"/>
            <w:noProof/>
            <w:color w:val="auto"/>
          </w:rPr>
          <w:t xml:space="preserve"> зоны инженерной и транспортной инфраструктуры</w:t>
        </w:r>
        <w:r w:rsidR="00451F53" w:rsidRPr="00FC424F">
          <w:rPr>
            <w:rStyle w:val="afe"/>
            <w:noProof/>
            <w:color w:val="auto"/>
          </w:rPr>
          <w:t xml:space="preserve"> (ИТ)</w:t>
        </w:r>
        <w:r w:rsidR="005C333A" w:rsidRPr="00FC424F">
          <w:rPr>
            <w:noProof/>
            <w:webHidden/>
          </w:rPr>
          <w:t>…………………………………………………………………..</w:t>
        </w:r>
        <w:r w:rsidR="00182B18" w:rsidRPr="00FC424F">
          <w:rPr>
            <w:noProof/>
            <w:webHidden/>
          </w:rPr>
          <w:t>4</w:t>
        </w:r>
        <w:r w:rsidR="001D004A" w:rsidRPr="00FC424F">
          <w:rPr>
            <w:noProof/>
            <w:webHidden/>
          </w:rPr>
          <w:t>6</w:t>
        </w:r>
      </w:hyperlink>
    </w:p>
    <w:p w:rsidR="00451F53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83" w:history="1">
        <w:r w:rsidR="001A0564" w:rsidRPr="00FC424F">
          <w:rPr>
            <w:rStyle w:val="afe"/>
            <w:noProof/>
            <w:color w:val="auto"/>
          </w:rPr>
          <w:t>Статья 34</w:t>
        </w:r>
        <w:r w:rsidR="00451F53" w:rsidRPr="00FC424F">
          <w:rPr>
            <w:rStyle w:val="afe"/>
            <w:noProof/>
            <w:color w:val="auto"/>
          </w:rPr>
          <w:t>. Гр</w:t>
        </w:r>
        <w:r w:rsidR="004F56A5" w:rsidRPr="00FC424F">
          <w:rPr>
            <w:rStyle w:val="afe"/>
            <w:noProof/>
            <w:color w:val="auto"/>
          </w:rPr>
          <w:t>адостроительный</w:t>
        </w:r>
        <w:r w:rsidR="00451F53" w:rsidRPr="00FC424F">
          <w:rPr>
            <w:rStyle w:val="afe"/>
            <w:noProof/>
            <w:color w:val="auto"/>
          </w:rPr>
          <w:t xml:space="preserve"> регламент зоны</w:t>
        </w:r>
        <w:r w:rsidR="001E23ED" w:rsidRPr="00FC424F">
          <w:rPr>
            <w:rStyle w:val="afe"/>
            <w:noProof/>
            <w:color w:val="auto"/>
          </w:rPr>
          <w:t xml:space="preserve"> сельскохозяйственных  угодий (Сх1</w:t>
        </w:r>
        <w:r w:rsidR="00451F53" w:rsidRPr="00FC424F">
          <w:rPr>
            <w:rStyle w:val="afe"/>
            <w:noProof/>
            <w:color w:val="auto"/>
          </w:rPr>
          <w:t>)</w:t>
        </w:r>
        <w:r w:rsidR="00451F53" w:rsidRPr="00FC424F">
          <w:rPr>
            <w:noProof/>
            <w:webHidden/>
          </w:rPr>
          <w:tab/>
        </w:r>
        <w:r w:rsidR="005C333A" w:rsidRPr="00FC424F">
          <w:rPr>
            <w:noProof/>
            <w:webHidden/>
          </w:rPr>
          <w:t>4</w:t>
        </w:r>
        <w:r w:rsidR="001D004A" w:rsidRPr="00FC424F">
          <w:rPr>
            <w:noProof/>
            <w:webHidden/>
          </w:rPr>
          <w:t>7</w:t>
        </w:r>
      </w:hyperlink>
    </w:p>
    <w:p w:rsidR="001E23ED" w:rsidRPr="00FC424F" w:rsidRDefault="002B0968" w:rsidP="004759A3">
      <w:pPr>
        <w:pStyle w:val="41"/>
        <w:tabs>
          <w:tab w:val="right" w:leader="dot" w:pos="9344"/>
        </w:tabs>
        <w:jc w:val="both"/>
        <w:rPr>
          <w:rStyle w:val="afe"/>
          <w:noProof/>
          <w:color w:val="auto"/>
        </w:rPr>
      </w:pPr>
      <w:r w:rsidRPr="00FC424F">
        <w:fldChar w:fldCharType="begin"/>
      </w:r>
      <w:r w:rsidR="00B01FEE" w:rsidRPr="00FC424F">
        <w:instrText xml:space="preserve"> HYPERLINK \l "_Toc473104683" </w:instrText>
      </w:r>
      <w:r w:rsidRPr="00FC424F">
        <w:fldChar w:fldCharType="separate"/>
      </w:r>
      <w:r w:rsidR="001A0564" w:rsidRPr="00FC424F">
        <w:rPr>
          <w:rStyle w:val="afe"/>
          <w:noProof/>
          <w:color w:val="auto"/>
        </w:rPr>
        <w:t>Статья 35</w:t>
      </w:r>
      <w:r w:rsidR="00451F53" w:rsidRPr="00FC424F">
        <w:rPr>
          <w:rStyle w:val="afe"/>
          <w:noProof/>
          <w:color w:val="auto"/>
        </w:rPr>
        <w:t xml:space="preserve">. </w:t>
      </w:r>
      <w:r w:rsidR="001E23ED" w:rsidRPr="00FC424F">
        <w:rPr>
          <w:rStyle w:val="afe"/>
          <w:noProof/>
          <w:color w:val="auto"/>
        </w:rPr>
        <w:t>Градостроительный регламент зоны, занятой объектами сельскохозяйственного назначения (Сх2)…………..………………………………...</w:t>
      </w:r>
      <w:r w:rsidR="001D004A" w:rsidRPr="00FC424F">
        <w:rPr>
          <w:rStyle w:val="afe"/>
          <w:noProof/>
          <w:color w:val="auto"/>
        </w:rPr>
        <w:t>50</w:t>
      </w:r>
    </w:p>
    <w:p w:rsidR="00451F53" w:rsidRPr="00FC424F" w:rsidRDefault="001E23ED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r w:rsidRPr="00FC424F">
        <w:rPr>
          <w:rStyle w:val="afe"/>
          <w:noProof/>
          <w:color w:val="auto"/>
        </w:rPr>
        <w:t xml:space="preserve">Статья 36. </w:t>
      </w:r>
      <w:r w:rsidR="00451F53" w:rsidRPr="00FC424F">
        <w:rPr>
          <w:rStyle w:val="afe"/>
          <w:noProof/>
          <w:color w:val="auto"/>
        </w:rPr>
        <w:t>Гра</w:t>
      </w:r>
      <w:r w:rsidR="004F56A5" w:rsidRPr="00FC424F">
        <w:rPr>
          <w:rStyle w:val="afe"/>
          <w:noProof/>
          <w:color w:val="auto"/>
        </w:rPr>
        <w:t>достроительный</w:t>
      </w:r>
      <w:r w:rsidR="00451F53" w:rsidRPr="00FC424F">
        <w:rPr>
          <w:rStyle w:val="afe"/>
          <w:noProof/>
          <w:color w:val="auto"/>
        </w:rPr>
        <w:t xml:space="preserve"> регламент зоны рекреационного назначения (Р)…</w:t>
      </w:r>
      <w:r w:rsidRPr="00FC424F">
        <w:rPr>
          <w:rStyle w:val="afe"/>
          <w:noProof/>
          <w:color w:val="auto"/>
        </w:rPr>
        <w:t>……………………………………………………………………………………...</w:t>
      </w:r>
      <w:r w:rsidR="001D004A" w:rsidRPr="00FC424F">
        <w:rPr>
          <w:noProof/>
          <w:webHidden/>
        </w:rPr>
        <w:t>52</w:t>
      </w:r>
      <w:r w:rsidR="002B0968" w:rsidRPr="00FC424F">
        <w:rPr>
          <w:noProof/>
        </w:rPr>
        <w:fldChar w:fldCharType="end"/>
      </w:r>
    </w:p>
    <w:p w:rsidR="00451F53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83" w:history="1">
        <w:r w:rsidR="00BD2D09" w:rsidRPr="00FC424F">
          <w:rPr>
            <w:rStyle w:val="afe"/>
            <w:noProof/>
            <w:color w:val="auto"/>
          </w:rPr>
          <w:t>Статья 37</w:t>
        </w:r>
        <w:r w:rsidR="00451F53" w:rsidRPr="00FC424F">
          <w:rPr>
            <w:rStyle w:val="afe"/>
            <w:noProof/>
            <w:color w:val="auto"/>
          </w:rPr>
          <w:t>.</w:t>
        </w:r>
        <w:r w:rsidR="004F56A5" w:rsidRPr="00FC424F">
          <w:rPr>
            <w:rStyle w:val="afe"/>
            <w:noProof/>
            <w:color w:val="auto"/>
          </w:rPr>
          <w:t xml:space="preserve"> Градостроительный</w:t>
        </w:r>
        <w:r w:rsidR="00451F53" w:rsidRPr="00FC424F">
          <w:rPr>
            <w:rStyle w:val="afe"/>
            <w:noProof/>
            <w:color w:val="auto"/>
          </w:rPr>
          <w:t xml:space="preserve"> регламент зоны специального назначения</w:t>
        </w:r>
        <w:r w:rsidR="001E23ED" w:rsidRPr="00FC424F">
          <w:rPr>
            <w:rStyle w:val="afe"/>
            <w:noProof/>
            <w:color w:val="auto"/>
          </w:rPr>
          <w:t>, занятой</w:t>
        </w:r>
        <w:r w:rsidR="001A0564" w:rsidRPr="00FC424F">
          <w:rPr>
            <w:rStyle w:val="afe"/>
            <w:noProof/>
            <w:color w:val="auto"/>
          </w:rPr>
          <w:t xml:space="preserve"> кладбищами</w:t>
        </w:r>
        <w:r w:rsidR="00BD2D09" w:rsidRPr="00FC424F">
          <w:rPr>
            <w:rStyle w:val="afe"/>
            <w:noProof/>
            <w:color w:val="auto"/>
          </w:rPr>
          <w:t xml:space="preserve"> (Сп1</w:t>
        </w:r>
        <w:r w:rsidR="00451F53" w:rsidRPr="00FC424F">
          <w:rPr>
            <w:rStyle w:val="afe"/>
            <w:noProof/>
            <w:color w:val="auto"/>
          </w:rPr>
          <w:t>)…</w:t>
        </w:r>
        <w:r w:rsidR="00BD2D09" w:rsidRPr="00FC424F">
          <w:rPr>
            <w:rStyle w:val="afe"/>
            <w:noProof/>
            <w:color w:val="auto"/>
          </w:rPr>
          <w:t>………………</w:t>
        </w:r>
        <w:r w:rsidR="006627E8" w:rsidRPr="00FC424F">
          <w:rPr>
            <w:rStyle w:val="afe"/>
            <w:noProof/>
            <w:color w:val="auto"/>
          </w:rPr>
          <w:t>………………………………………………</w:t>
        </w:r>
        <w:r w:rsidR="001D004A" w:rsidRPr="00FC424F">
          <w:rPr>
            <w:rStyle w:val="afe"/>
            <w:noProof/>
            <w:color w:val="auto"/>
          </w:rPr>
          <w:t>…...</w:t>
        </w:r>
        <w:r w:rsidR="002410B1" w:rsidRPr="00FC424F">
          <w:rPr>
            <w:noProof/>
            <w:webHidden/>
          </w:rPr>
          <w:t>5</w:t>
        </w:r>
        <w:r w:rsidR="001D004A" w:rsidRPr="00FC424F">
          <w:rPr>
            <w:noProof/>
            <w:webHidden/>
          </w:rPr>
          <w:t>4</w:t>
        </w:r>
      </w:hyperlink>
    </w:p>
    <w:p w:rsidR="000D3DF8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83" w:history="1">
        <w:r w:rsidR="000D3DF8" w:rsidRPr="00FC424F">
          <w:rPr>
            <w:rStyle w:val="afe"/>
            <w:noProof/>
            <w:color w:val="auto"/>
          </w:rPr>
          <w:t xml:space="preserve">Статья </w:t>
        </w:r>
        <w:r w:rsidR="00BD2D09" w:rsidRPr="00FC424F">
          <w:rPr>
            <w:rStyle w:val="afe"/>
            <w:noProof/>
            <w:color w:val="auto"/>
          </w:rPr>
          <w:t>38</w:t>
        </w:r>
        <w:r w:rsidR="004F56A5" w:rsidRPr="00FC424F">
          <w:rPr>
            <w:rStyle w:val="afe"/>
            <w:noProof/>
            <w:color w:val="auto"/>
          </w:rPr>
          <w:t>. Градостроительный</w:t>
        </w:r>
        <w:r w:rsidR="00451F53" w:rsidRPr="00FC424F">
          <w:rPr>
            <w:rStyle w:val="afe"/>
            <w:noProof/>
            <w:color w:val="auto"/>
          </w:rPr>
          <w:t xml:space="preserve"> регламент зоны зеленых насаждений специального назначения (СО)</w:t>
        </w:r>
        <w:r w:rsidR="006627E8" w:rsidRPr="00FC424F">
          <w:rPr>
            <w:noProof/>
            <w:webHidden/>
          </w:rPr>
          <w:t>………………………………………………………………………...</w:t>
        </w:r>
        <w:r w:rsidR="001C22D1" w:rsidRPr="00FC424F">
          <w:rPr>
            <w:noProof/>
            <w:webHidden/>
          </w:rPr>
          <w:t>5</w:t>
        </w:r>
        <w:r w:rsidR="00635AAB" w:rsidRPr="00FC424F">
          <w:rPr>
            <w:noProof/>
            <w:webHidden/>
          </w:rPr>
          <w:t>5</w:t>
        </w:r>
      </w:hyperlink>
    </w:p>
    <w:p w:rsidR="00870785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83" w:history="1">
        <w:r w:rsidR="00870785" w:rsidRPr="00FC424F">
          <w:rPr>
            <w:rStyle w:val="afe"/>
            <w:noProof/>
            <w:color w:val="auto"/>
          </w:rPr>
          <w:t xml:space="preserve">Статья </w:t>
        </w:r>
        <w:r w:rsidR="00BD2D09" w:rsidRPr="00FC424F">
          <w:rPr>
            <w:rStyle w:val="afe"/>
            <w:noProof/>
            <w:color w:val="auto"/>
          </w:rPr>
          <w:t>39</w:t>
        </w:r>
        <w:r w:rsidR="00870785" w:rsidRPr="00FC424F">
          <w:rPr>
            <w:rStyle w:val="afe"/>
            <w:noProof/>
            <w:color w:val="auto"/>
          </w:rPr>
          <w:t xml:space="preserve">. </w:t>
        </w:r>
        <w:r w:rsidR="00400832" w:rsidRPr="00FC424F">
          <w:rPr>
            <w:rStyle w:val="afe"/>
            <w:noProof/>
            <w:color w:val="auto"/>
          </w:rPr>
          <w:t>Ограничения использования земельных участков и объектов капитального строительства в санитарно-защитных зонах предприятий, сооружений и иных объектов</w:t>
        </w:r>
        <w:r w:rsidR="00400832" w:rsidRPr="00FC424F">
          <w:rPr>
            <w:noProof/>
            <w:webHidden/>
          </w:rPr>
          <w:t>……………………..</w:t>
        </w:r>
        <w:r w:rsidR="00870785" w:rsidRPr="00FC424F">
          <w:rPr>
            <w:noProof/>
            <w:webHidden/>
          </w:rPr>
          <w:t>…………………………………...</w:t>
        </w:r>
        <w:r w:rsidR="00182B18" w:rsidRPr="00FC424F">
          <w:rPr>
            <w:noProof/>
            <w:webHidden/>
          </w:rPr>
          <w:t>5</w:t>
        </w:r>
        <w:r w:rsidR="00635AAB" w:rsidRPr="00FC424F">
          <w:rPr>
            <w:noProof/>
            <w:webHidden/>
          </w:rPr>
          <w:t>6</w:t>
        </w:r>
      </w:hyperlink>
    </w:p>
    <w:p w:rsidR="00870785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83" w:history="1">
        <w:r w:rsidR="00870785" w:rsidRPr="00FC424F">
          <w:rPr>
            <w:rStyle w:val="afe"/>
            <w:noProof/>
            <w:color w:val="auto"/>
          </w:rPr>
          <w:t xml:space="preserve">Статья </w:t>
        </w:r>
        <w:r w:rsidR="00BD2D09" w:rsidRPr="00FC424F">
          <w:rPr>
            <w:rStyle w:val="afe"/>
            <w:noProof/>
            <w:color w:val="auto"/>
          </w:rPr>
          <w:t>40</w:t>
        </w:r>
        <w:r w:rsidR="00400832" w:rsidRPr="00FC424F">
          <w:rPr>
            <w:rStyle w:val="afe"/>
            <w:noProof/>
            <w:color w:val="auto"/>
          </w:rPr>
          <w:t>. Ограничения использования земельных участков с учетом линейных объектов инженерной инфраструктуры</w:t>
        </w:r>
        <w:r w:rsidR="00400832" w:rsidRPr="00FC424F">
          <w:rPr>
            <w:noProof/>
            <w:webHidden/>
          </w:rPr>
          <w:t>……………..</w:t>
        </w:r>
        <w:r w:rsidR="00870785" w:rsidRPr="00FC424F">
          <w:rPr>
            <w:noProof/>
            <w:webHidden/>
          </w:rPr>
          <w:t>……………...</w:t>
        </w:r>
        <w:r w:rsidR="00635AAB" w:rsidRPr="00FC424F">
          <w:rPr>
            <w:noProof/>
            <w:webHidden/>
          </w:rPr>
          <w:t>...........................</w:t>
        </w:r>
        <w:r w:rsidR="00182B18" w:rsidRPr="00FC424F">
          <w:rPr>
            <w:noProof/>
            <w:webHidden/>
          </w:rPr>
          <w:t>5</w:t>
        </w:r>
        <w:r w:rsidR="00635AAB" w:rsidRPr="00FC424F">
          <w:rPr>
            <w:noProof/>
            <w:webHidden/>
          </w:rPr>
          <w:t>7</w:t>
        </w:r>
      </w:hyperlink>
    </w:p>
    <w:p w:rsidR="00870785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83" w:history="1">
        <w:r w:rsidR="00870785" w:rsidRPr="00FC424F">
          <w:rPr>
            <w:rStyle w:val="afe"/>
            <w:noProof/>
            <w:color w:val="auto"/>
          </w:rPr>
          <w:t xml:space="preserve">Статья </w:t>
        </w:r>
        <w:r w:rsidR="00BD2D09" w:rsidRPr="00FC424F">
          <w:rPr>
            <w:rStyle w:val="afe"/>
            <w:noProof/>
            <w:color w:val="auto"/>
          </w:rPr>
          <w:t>41</w:t>
        </w:r>
        <w:r w:rsidR="00870785" w:rsidRPr="00FC424F">
          <w:rPr>
            <w:rStyle w:val="afe"/>
            <w:noProof/>
            <w:color w:val="auto"/>
          </w:rPr>
          <w:t xml:space="preserve">. </w:t>
        </w:r>
        <w:r w:rsidR="00400832" w:rsidRPr="00FC424F">
          <w:rPr>
            <w:rStyle w:val="afe"/>
            <w:noProof/>
            <w:color w:val="auto"/>
          </w:rPr>
          <w:t xml:space="preserve">Ограничения использования земельных участков и объектов капитального строительства на территории </w:t>
        </w:r>
        <w:r w:rsidR="00BD2D09" w:rsidRPr="00FC424F">
          <w:rPr>
            <w:rStyle w:val="afe"/>
            <w:noProof/>
            <w:color w:val="auto"/>
          </w:rPr>
          <w:t>водоохранных зон и прибрежных защитных полос…</w:t>
        </w:r>
        <w:r w:rsidR="00400832" w:rsidRPr="00FC424F">
          <w:rPr>
            <w:noProof/>
            <w:webHidden/>
          </w:rPr>
          <w:t>…………</w:t>
        </w:r>
        <w:r w:rsidR="00635AAB" w:rsidRPr="00FC424F">
          <w:rPr>
            <w:noProof/>
            <w:webHidden/>
          </w:rPr>
          <w:t>…………………………………………………………..</w:t>
        </w:r>
        <w:r w:rsidR="00870785" w:rsidRPr="00FC424F">
          <w:rPr>
            <w:noProof/>
            <w:webHidden/>
          </w:rPr>
          <w:t>.</w:t>
        </w:r>
        <w:r w:rsidR="00635AAB" w:rsidRPr="00FC424F">
          <w:rPr>
            <w:noProof/>
            <w:webHidden/>
          </w:rPr>
          <w:t>60</w:t>
        </w:r>
      </w:hyperlink>
    </w:p>
    <w:p w:rsidR="007E1E1D" w:rsidRPr="00FC424F" w:rsidRDefault="002B0968" w:rsidP="004759A3">
      <w:pPr>
        <w:pStyle w:val="41"/>
        <w:tabs>
          <w:tab w:val="right" w:leader="dot" w:pos="9344"/>
        </w:tabs>
        <w:jc w:val="both"/>
        <w:rPr>
          <w:rStyle w:val="afe"/>
          <w:noProof/>
          <w:color w:val="auto"/>
        </w:rPr>
      </w:pPr>
      <w:r w:rsidRPr="00FC424F">
        <w:fldChar w:fldCharType="begin"/>
      </w:r>
      <w:r w:rsidR="000158C9" w:rsidRPr="00FC424F">
        <w:instrText xml:space="preserve"> HYPERLINK \l "_Toc473104683" </w:instrText>
      </w:r>
      <w:r w:rsidRPr="00FC424F">
        <w:fldChar w:fldCharType="separate"/>
      </w:r>
      <w:r w:rsidR="00870785" w:rsidRPr="00FC424F">
        <w:rPr>
          <w:rStyle w:val="afe"/>
          <w:noProof/>
          <w:color w:val="auto"/>
        </w:rPr>
        <w:t xml:space="preserve">Статья </w:t>
      </w:r>
      <w:r w:rsidR="007E1E1D" w:rsidRPr="00FC424F">
        <w:rPr>
          <w:rStyle w:val="afe"/>
          <w:noProof/>
          <w:color w:val="auto"/>
        </w:rPr>
        <w:t>42</w:t>
      </w:r>
      <w:r w:rsidR="00400832" w:rsidRPr="00FC424F">
        <w:rPr>
          <w:rStyle w:val="afe"/>
          <w:noProof/>
          <w:color w:val="auto"/>
        </w:rPr>
        <w:t xml:space="preserve">. </w:t>
      </w:r>
      <w:r w:rsidR="00BD2D09" w:rsidRPr="00FC424F">
        <w:rPr>
          <w:rStyle w:val="afe"/>
          <w:noProof/>
          <w:color w:val="auto"/>
        </w:rPr>
        <w:t xml:space="preserve">Ограничения использования земельных участков </w:t>
      </w:r>
      <w:r w:rsidR="007E1E1D" w:rsidRPr="00FC424F">
        <w:rPr>
          <w:rStyle w:val="afe"/>
          <w:noProof/>
          <w:color w:val="auto"/>
        </w:rPr>
        <w:t>на территории зон санитарной охраны источников питьевого водоснабжения……</w:t>
      </w:r>
      <w:r w:rsidR="00635AAB" w:rsidRPr="00FC424F">
        <w:rPr>
          <w:rStyle w:val="afe"/>
          <w:noProof/>
          <w:color w:val="auto"/>
        </w:rPr>
        <w:t>……………………61</w:t>
      </w:r>
    </w:p>
    <w:p w:rsidR="00870785" w:rsidRPr="00FC424F" w:rsidRDefault="007E1E1D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r w:rsidRPr="00FC424F">
        <w:rPr>
          <w:rStyle w:val="afe"/>
          <w:noProof/>
          <w:color w:val="auto"/>
        </w:rPr>
        <w:t>Статья 43.</w:t>
      </w:r>
      <w:r w:rsidR="00400832" w:rsidRPr="00FC424F">
        <w:rPr>
          <w:rStyle w:val="afe"/>
          <w:noProof/>
          <w:color w:val="auto"/>
        </w:rPr>
        <w:t xml:space="preserve">Ограничения использования земельных участков в границах </w:t>
      </w:r>
      <w:r w:rsidRPr="00FC424F">
        <w:rPr>
          <w:rStyle w:val="afe"/>
          <w:noProof/>
          <w:color w:val="auto"/>
        </w:rPr>
        <w:t xml:space="preserve">придорожной полосы </w:t>
      </w:r>
      <w:r w:rsidR="00400832" w:rsidRPr="00FC424F">
        <w:rPr>
          <w:rStyle w:val="afe"/>
          <w:noProof/>
          <w:color w:val="auto"/>
        </w:rPr>
        <w:t>автомобильной дороги…………….</w:t>
      </w:r>
      <w:r w:rsidR="00870785" w:rsidRPr="00FC424F">
        <w:rPr>
          <w:noProof/>
          <w:webHidden/>
        </w:rPr>
        <w:t>……………...</w:t>
      </w:r>
      <w:r w:rsidR="00635AAB" w:rsidRPr="00FC424F">
        <w:rPr>
          <w:noProof/>
          <w:webHidden/>
        </w:rPr>
        <w:t>..................63</w:t>
      </w:r>
      <w:r w:rsidR="002B0968" w:rsidRPr="00FC424F">
        <w:rPr>
          <w:noProof/>
        </w:rPr>
        <w:fldChar w:fldCharType="end"/>
      </w:r>
    </w:p>
    <w:p w:rsidR="00400832" w:rsidRPr="00FC424F" w:rsidRDefault="002B0968" w:rsidP="004759A3">
      <w:pPr>
        <w:pStyle w:val="4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73104683" w:history="1">
        <w:r w:rsidR="00400832" w:rsidRPr="00FC424F">
          <w:rPr>
            <w:rStyle w:val="afe"/>
            <w:noProof/>
            <w:color w:val="auto"/>
          </w:rPr>
          <w:t xml:space="preserve">Статья </w:t>
        </w:r>
        <w:r w:rsidR="007E1E1D" w:rsidRPr="00FC424F">
          <w:rPr>
            <w:rStyle w:val="afe"/>
            <w:noProof/>
            <w:color w:val="auto"/>
          </w:rPr>
          <w:t>44</w:t>
        </w:r>
        <w:r w:rsidR="00400832" w:rsidRPr="00FC424F">
          <w:rPr>
            <w:rStyle w:val="afe"/>
            <w:noProof/>
            <w:color w:val="auto"/>
          </w:rPr>
          <w:t>. Огран</w:t>
        </w:r>
        <w:r w:rsidR="007E1E1D" w:rsidRPr="00FC424F">
          <w:rPr>
            <w:rStyle w:val="afe"/>
            <w:noProof/>
            <w:color w:val="auto"/>
          </w:rPr>
          <w:t>ичения использования земельных на территории объектов культурного наследия</w:t>
        </w:r>
        <w:r w:rsidR="00400832" w:rsidRPr="00FC424F">
          <w:rPr>
            <w:noProof/>
            <w:webHidden/>
          </w:rPr>
          <w:t>………………………………………………………………...</w:t>
        </w:r>
        <w:r w:rsidR="00635AAB" w:rsidRPr="00FC424F">
          <w:rPr>
            <w:noProof/>
            <w:webHidden/>
          </w:rPr>
          <w:t>...64</w:t>
        </w:r>
      </w:hyperlink>
    </w:p>
    <w:p w:rsidR="00F72A2A" w:rsidRPr="00FC424F" w:rsidRDefault="002B0968" w:rsidP="008D5CD9">
      <w:pPr>
        <w:spacing w:after="0" w:line="240" w:lineRule="auto"/>
        <w:ind w:firstLine="567"/>
        <w:jc w:val="both"/>
        <w:rPr>
          <w:b/>
        </w:rPr>
      </w:pPr>
      <w:r w:rsidRPr="00FC424F">
        <w:rPr>
          <w:rFonts w:eastAsia="Times New Roman" w:cs="Times New Roman"/>
          <w:szCs w:val="20"/>
          <w:lang w:eastAsia="ar-SA"/>
        </w:rPr>
        <w:lastRenderedPageBreak/>
        <w:fldChar w:fldCharType="end"/>
      </w:r>
      <w:bookmarkStart w:id="4" w:name="_Toc473104637"/>
      <w:r w:rsidRPr="00FC424F">
        <w:rPr>
          <w:b/>
          <w:noProof/>
          <w:lang w:eastAsia="ru-RU"/>
        </w:rPr>
        <w:pict>
          <v:shape id="Поле 48" o:spid="_x0000_s1049" type="#_x0000_t202" style="position:absolute;left:0;text-align:left;margin-left:-70.15pt;margin-top:339.1pt;width:36.85pt;height:411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" filled="f" stroked="f" strokeweight="2.25pt">
            <v:textbox style="mso-next-textbox:#Поле 48" inset="0,0,0,0">
              <w:txbxContent>
                <w:tbl>
                  <w:tblPr>
                    <w:tblW w:w="0" w:type="auto"/>
                    <w:jc w:val="center"/>
                    <w:tblBorders>
                      <w:insideH w:val="single" w:sz="18" w:space="0" w:color="auto"/>
                      <w:insideV w:val="single" w:sz="18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69"/>
                  </w:tblGrid>
                  <w:tr w:rsidR="00B23627">
                    <w:trPr>
                      <w:cantSplit/>
                      <w:trHeight w:hRule="exact" w:val="1418"/>
                      <w:jc w:val="center"/>
                    </w:trPr>
                    <w:tc>
                      <w:tcPr>
                        <w:tcW w:w="369" w:type="dxa"/>
                        <w:textDirection w:val="btLr"/>
                        <w:vAlign w:val="center"/>
                      </w:tcPr>
                      <w:p w:rsidR="00B23627" w:rsidRDefault="00B23627">
                        <w:pPr>
                          <w:pStyle w:val="afff1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B23627" w:rsidRDefault="00B23627" w:rsidP="005A1EFE"/>
              </w:txbxContent>
            </v:textbox>
          </v:shape>
        </w:pict>
      </w:r>
      <w:r w:rsidRPr="00FC424F">
        <w:rPr>
          <w:b/>
          <w:noProof/>
          <w:lang w:eastAsia="ru-RU"/>
        </w:rPr>
        <w:pict>
          <v:shape id="Поле 40" o:spid="_x0000_s1050" type="#_x0000_t202" style="position:absolute;left:0;text-align:left;margin-left:-70.15pt;margin-top:339.1pt;width:36.85pt;height:411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" filled="f" stroked="f" strokeweight="2.25pt">
            <v:textbox style="mso-next-textbox:#Поле 40" inset="0,0,0,0">
              <w:txbxContent>
                <w:tbl>
                  <w:tblPr>
                    <w:tblW w:w="0" w:type="auto"/>
                    <w:jc w:val="center"/>
                    <w:tblBorders>
                      <w:insideH w:val="single" w:sz="18" w:space="0" w:color="auto"/>
                      <w:insideV w:val="single" w:sz="18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69"/>
                  </w:tblGrid>
                  <w:tr w:rsidR="00B23627">
                    <w:trPr>
                      <w:cantSplit/>
                      <w:trHeight w:hRule="exact" w:val="1418"/>
                      <w:jc w:val="center"/>
                    </w:trPr>
                    <w:tc>
                      <w:tcPr>
                        <w:tcW w:w="369" w:type="dxa"/>
                        <w:textDirection w:val="btLr"/>
                        <w:vAlign w:val="center"/>
                      </w:tcPr>
                      <w:p w:rsidR="00B23627" w:rsidRDefault="00B23627">
                        <w:pPr>
                          <w:pStyle w:val="afff1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B23627" w:rsidRDefault="00B23627" w:rsidP="005A1EFE"/>
              </w:txbxContent>
            </v:textbox>
          </v:shape>
        </w:pict>
      </w:r>
      <w:bookmarkStart w:id="5" w:name="_Toc472432393"/>
      <w:bookmarkStart w:id="6" w:name="_Toc473104638"/>
      <w:bookmarkEnd w:id="1"/>
      <w:bookmarkEnd w:id="4"/>
      <w:r w:rsidR="006E06CC" w:rsidRPr="00FC424F">
        <w:rPr>
          <w:b/>
        </w:rPr>
        <w:t xml:space="preserve">РАЗДЕЛ I. </w:t>
      </w:r>
      <w:r w:rsidR="006A0D3D" w:rsidRPr="00FC424F">
        <w:rPr>
          <w:b/>
        </w:rPr>
        <w:t xml:space="preserve">ПОРЯДОК  ПРИМЕНЕНИЯ ПРАВИЛ </w:t>
      </w:r>
      <w:r w:rsidR="00F72A2A" w:rsidRPr="00FC424F">
        <w:rPr>
          <w:b/>
        </w:rPr>
        <w:t>ЗЕМЛЕПОЛЬЗОВАНИЯ И ЗАСТРОЙКИ МО «</w:t>
      </w:r>
      <w:r w:rsidR="0036086B" w:rsidRPr="00FC424F">
        <w:rPr>
          <w:b/>
        </w:rPr>
        <w:t>ТАТАРОБАШМАКОВСКИЙ</w:t>
      </w:r>
      <w:r w:rsidR="00F72A2A" w:rsidRPr="00FC424F">
        <w:rPr>
          <w:b/>
        </w:rPr>
        <w:t xml:space="preserve">СЕЛЬСОВЕТ» </w:t>
      </w:r>
      <w:r w:rsidR="0036086B" w:rsidRPr="00FC424F">
        <w:rPr>
          <w:b/>
        </w:rPr>
        <w:t>ПРИВОЛЖСКОГО</w:t>
      </w:r>
      <w:r w:rsidR="00F72A2A" w:rsidRPr="00FC424F">
        <w:rPr>
          <w:b/>
        </w:rPr>
        <w:t>РАЙОНА АСТРАХАНСКОЙ ОБЛАСТИ</w:t>
      </w:r>
      <w:bookmarkEnd w:id="5"/>
      <w:bookmarkEnd w:id="6"/>
    </w:p>
    <w:p w:rsidR="00F72A2A" w:rsidRPr="00FC424F" w:rsidRDefault="00F72A2A" w:rsidP="004759A3">
      <w:pPr>
        <w:pStyle w:val="2"/>
        <w:jc w:val="both"/>
        <w:rPr>
          <w:lang w:val="ru-RU"/>
        </w:rPr>
      </w:pPr>
      <w:bookmarkStart w:id="7" w:name="_Toc472432394"/>
      <w:bookmarkStart w:id="8" w:name="_Toc473104639"/>
      <w:r w:rsidRPr="00FC424F">
        <w:rPr>
          <w:lang w:val="ru-RU"/>
        </w:rPr>
        <w:t>Глава 1. Положение о регулировании землепользования и застройки органами местного самоуправления МО «</w:t>
      </w:r>
      <w:r w:rsidR="0036086B" w:rsidRPr="00FC424F">
        <w:rPr>
          <w:lang w:val="ru-RU"/>
        </w:rPr>
        <w:t>Татаробашмаковский</w:t>
      </w:r>
      <w:r w:rsidR="000A612A" w:rsidRPr="00FC424F">
        <w:rPr>
          <w:lang w:val="ru-RU"/>
        </w:rPr>
        <w:t xml:space="preserve"> </w:t>
      </w:r>
      <w:r w:rsidRPr="00FC424F">
        <w:rPr>
          <w:lang w:val="ru-RU"/>
        </w:rPr>
        <w:t xml:space="preserve">сельсовет» </w:t>
      </w:r>
      <w:r w:rsidR="0036086B" w:rsidRPr="00FC424F">
        <w:rPr>
          <w:lang w:val="ru-RU"/>
        </w:rPr>
        <w:t>Приволжского</w:t>
      </w:r>
      <w:r w:rsidR="000A612A" w:rsidRPr="00FC424F">
        <w:rPr>
          <w:lang w:val="ru-RU"/>
        </w:rPr>
        <w:t xml:space="preserve"> </w:t>
      </w:r>
      <w:r w:rsidRPr="00FC424F">
        <w:rPr>
          <w:lang w:val="ru-RU"/>
        </w:rPr>
        <w:t>района Астраханской области.</w:t>
      </w:r>
      <w:bookmarkEnd w:id="2"/>
      <w:bookmarkEnd w:id="3"/>
      <w:bookmarkEnd w:id="7"/>
      <w:bookmarkEnd w:id="8"/>
    </w:p>
    <w:p w:rsidR="00F72A2A" w:rsidRPr="00FC424F" w:rsidRDefault="00F72A2A" w:rsidP="004759A3">
      <w:pPr>
        <w:pStyle w:val="4"/>
        <w:jc w:val="both"/>
      </w:pPr>
      <w:bookmarkStart w:id="9" w:name="_toc178"/>
      <w:bookmarkStart w:id="10" w:name="_Toc157247870"/>
      <w:bookmarkStart w:id="11" w:name="_Toc176362855"/>
      <w:bookmarkStart w:id="12" w:name="_Toc198878380"/>
      <w:bookmarkStart w:id="13" w:name="_Toc472432395"/>
      <w:bookmarkStart w:id="14" w:name="_Toc473104640"/>
      <w:bookmarkEnd w:id="9"/>
      <w:r w:rsidRPr="00FC424F">
        <w:t>Статья 1. Назначение Правил землепользования и застройки  МО «</w:t>
      </w:r>
      <w:r w:rsidR="0036086B" w:rsidRPr="00FC424F">
        <w:t>Татаробашмаковский</w:t>
      </w:r>
      <w:r w:rsidR="000A612A" w:rsidRPr="00FC424F">
        <w:t xml:space="preserve"> </w:t>
      </w:r>
      <w:r w:rsidRPr="00FC424F">
        <w:t xml:space="preserve">сельсовет» </w:t>
      </w:r>
      <w:r w:rsidR="0036086B" w:rsidRPr="00FC424F">
        <w:t>Приволжского</w:t>
      </w:r>
      <w:r w:rsidR="000A612A" w:rsidRPr="00FC424F">
        <w:t xml:space="preserve"> </w:t>
      </w:r>
      <w:r w:rsidRPr="00FC424F">
        <w:t>района Астраханской области.</w:t>
      </w:r>
      <w:bookmarkEnd w:id="10"/>
      <w:bookmarkEnd w:id="11"/>
      <w:bookmarkEnd w:id="12"/>
      <w:bookmarkEnd w:id="13"/>
      <w:bookmarkEnd w:id="14"/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1. Правила землепользования и застройки муниципального образования «</w:t>
      </w:r>
      <w:r w:rsidR="0036086B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t xml:space="preserve">сельсовет» </w:t>
      </w:r>
      <w:r w:rsidR="0036086B" w:rsidRPr="00FC424F">
        <w:t>Приволжского</w:t>
      </w:r>
      <w:r w:rsidR="000A612A" w:rsidRPr="00FC424F">
        <w:t xml:space="preserve"> </w:t>
      </w:r>
      <w:r w:rsidRPr="00FC424F">
        <w:t>района Астраханской области (далее – Правила) являются документом градостроительного зонирования МО «</w:t>
      </w:r>
      <w:r w:rsidR="0036086B" w:rsidRPr="00FC424F">
        <w:t>Татаробашмаковский</w:t>
      </w:r>
      <w:r w:rsidR="000A612A" w:rsidRPr="00FC424F">
        <w:t xml:space="preserve"> </w:t>
      </w:r>
      <w:r w:rsidRPr="00FC424F">
        <w:t>сельсовет», принятым в соответствии с Градостроительным кодексом Российской Фед</w:t>
      </w:r>
      <w:r w:rsidR="00F612E2" w:rsidRPr="00FC424F">
        <w:t>ерации (от 29.12.2004</w:t>
      </w:r>
      <w:r w:rsidRPr="00FC424F">
        <w:t xml:space="preserve"> № ФЗ-190), Земельным кодексом Российской Федерации (от 25.10.2001 № ФЗ-136),</w:t>
      </w:r>
      <w:r w:rsidR="00F34CA0" w:rsidRPr="00FC424F">
        <w:rPr>
          <w:rFonts w:eastAsia="Times New Roman" w:cs="Times New Roman"/>
          <w:szCs w:val="24"/>
          <w:lang w:eastAsia="ru-RU"/>
        </w:rPr>
        <w:t>Водным Кодексом Российской Федерации (</w:t>
      </w:r>
      <w:r w:rsidR="0036086B" w:rsidRPr="00FC424F">
        <w:rPr>
          <w:rFonts w:eastAsia="Times New Roman" w:cs="Times New Roman"/>
          <w:szCs w:val="24"/>
          <w:lang w:eastAsia="ru-RU"/>
        </w:rPr>
        <w:t>от</w:t>
      </w:r>
      <w:r w:rsidR="00F612E2" w:rsidRPr="00FC424F">
        <w:rPr>
          <w:rFonts w:eastAsia="Times New Roman" w:cs="Times New Roman"/>
          <w:szCs w:val="24"/>
          <w:lang w:eastAsia="ru-RU"/>
        </w:rPr>
        <w:t xml:space="preserve"> 03.06.</w:t>
      </w:r>
      <w:r w:rsidR="00F34CA0" w:rsidRPr="00FC424F">
        <w:rPr>
          <w:rFonts w:eastAsia="Times New Roman" w:cs="Times New Roman"/>
          <w:szCs w:val="24"/>
          <w:lang w:eastAsia="ru-RU"/>
        </w:rPr>
        <w:t>2006 №74-ФЗ(ред. от 31.10.2016));</w:t>
      </w:r>
      <w:r w:rsidRPr="00FC424F">
        <w:t xml:space="preserve"> Федеральным законом «Об общих принципах организации местного самоуправления в Россий</w:t>
      </w:r>
      <w:r w:rsidR="00F612E2" w:rsidRPr="00FC424F">
        <w:t>ской Федерации» (от 06.10.2003</w:t>
      </w:r>
      <w:r w:rsidRPr="00FC424F">
        <w:t xml:space="preserve"> № ФЗ-131),</w:t>
      </w:r>
      <w:r w:rsidR="00F34CA0" w:rsidRPr="00FC424F">
        <w:rPr>
          <w:rFonts w:eastAsia="Times New Roman" w:cs="Times New Roman"/>
          <w:szCs w:val="24"/>
          <w:lang w:eastAsia="ru-RU"/>
        </w:rPr>
        <w:t>Федеральным законом от 08.11.2007 №257-ФЗ (ред. от 07.02.2017)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 Законом Астраханской области от 06.08.2004 №43/2004-ОЗ «Об установлении границ муниципальных образований и наделении их статусом сельского, городского поселения, городского округа, муниципального района»; Законом Астраханской области от 12.11.2007 №66/2007-ОЗ «Об отдельных вопросах правового регулирования градостроительной деятельности в Астраханской области»;</w:t>
      </w:r>
      <w:r w:rsidR="00F13AED" w:rsidRPr="00FC424F">
        <w:rPr>
          <w:rFonts w:eastAsia="Times New Roman" w:cs="Times New Roman"/>
          <w:szCs w:val="24"/>
          <w:lang w:eastAsia="ru-RU"/>
        </w:rPr>
        <w:t xml:space="preserve"> Законом Астраханской области от 04.03.2008 №7/2008-ОЗ «Об отдельных вопросах правового регулирования земельных отношений в Астраханской области»;</w:t>
      </w:r>
      <w:r w:rsidR="00F34CA0" w:rsidRPr="00FC424F">
        <w:rPr>
          <w:rFonts w:eastAsia="Times New Roman" w:cs="Times New Roman"/>
          <w:szCs w:val="24"/>
          <w:lang w:eastAsia="ru-RU"/>
        </w:rPr>
        <w:t>Приказом Министерства регионального развития Российской Федерации от 30.01.2012 №19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значения»; Приказом Министерства экономического развития Российской Федерации от 1 сентября 2014 г. №540 «Об утверждении классификатора видов разрешенного использования земельных участков»; Санитарно-эпидемиологическими правилами и нормами (СанПиН 2.2.1/2.1.1.984-00);Инструкцией «О порядке разработки, согласования, утверждения градостроительной документации» № 4207 от 12.02.2003 г.; СП 42.13330.2011 «Градостроительство. Планировка и застройка городских и сельских поселений». Актуализирова</w:t>
      </w:r>
      <w:r w:rsidR="0036086B" w:rsidRPr="00FC424F">
        <w:rPr>
          <w:rFonts w:eastAsia="Times New Roman" w:cs="Times New Roman"/>
          <w:szCs w:val="24"/>
          <w:lang w:eastAsia="ru-RU"/>
        </w:rPr>
        <w:t>нная редакция СНиП 2.07.01-89* и</w:t>
      </w:r>
      <w:r w:rsidRPr="00FC424F">
        <w:t xml:space="preserve"> иными нормативными правовыми актами Российской Федерации, Астраханской области, </w:t>
      </w:r>
      <w:r w:rsidR="0036086B" w:rsidRPr="00FC424F">
        <w:t>Приволжского</w:t>
      </w:r>
      <w:r w:rsidR="000A612A" w:rsidRPr="00FC424F">
        <w:t xml:space="preserve"> </w:t>
      </w:r>
      <w:r w:rsidRPr="00FC424F">
        <w:t>района и муниципального</w:t>
      </w:r>
      <w:r w:rsidRPr="00FC424F">
        <w:rPr>
          <w:rFonts w:eastAsia="Times New Roman" w:cs="Times New Roman"/>
          <w:szCs w:val="24"/>
          <w:lang w:eastAsia="ar-SA"/>
        </w:rPr>
        <w:t xml:space="preserve"> образования «</w:t>
      </w:r>
      <w:r w:rsidR="0036086B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сельсовет», генеральным планом МО «</w:t>
      </w:r>
      <w:r w:rsidR="0036086B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сельсовет», а также с учетом положений иных актов и документов в целях:</w:t>
      </w:r>
    </w:p>
    <w:p w:rsidR="00F72A2A" w:rsidRPr="00FC424F" w:rsidRDefault="00F72A2A" w:rsidP="004759A3">
      <w:pPr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создания условий для устойчивого развития территории населенного пункта, сохранения окружающей среды и объектов культурного наследия;</w:t>
      </w:r>
    </w:p>
    <w:p w:rsidR="00F72A2A" w:rsidRPr="00FC424F" w:rsidRDefault="00F72A2A" w:rsidP="004759A3">
      <w:pPr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создания условий для планировки территории населенного пункта;</w:t>
      </w:r>
    </w:p>
    <w:p w:rsidR="00F72A2A" w:rsidRPr="00FC424F" w:rsidRDefault="00F72A2A" w:rsidP="004759A3">
      <w:pPr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F72A2A" w:rsidRPr="00FC424F" w:rsidRDefault="00F72A2A" w:rsidP="004759A3">
      <w:pPr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создания условий для привлечения инвестиций, в том числе путём предоставления возможности выбора наиболее эффективных видов </w:t>
      </w:r>
      <w:r w:rsidRPr="00FC424F">
        <w:rPr>
          <w:rFonts w:eastAsia="Times New Roman" w:cs="Times New Roman"/>
          <w:szCs w:val="24"/>
          <w:lang w:eastAsia="ar-SA"/>
        </w:rPr>
        <w:lastRenderedPageBreak/>
        <w:t>разрешённого использования земельных участков и объектов капитального строительства.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2. Предметом регулирования Правил являются отношения по вопросам землепользования и застройки на территории муниципального образования «</w:t>
      </w:r>
      <w:r w:rsidR="00F612E2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сельсовет», установление границ территориальных зон, градостроительных регламентов.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3. Система регулирования землепользования и застройки, основанная на градостроительном зонировании, вводится в целях:</w:t>
      </w:r>
    </w:p>
    <w:p w:rsidR="00F72A2A" w:rsidRPr="00FC424F" w:rsidRDefault="00F72A2A" w:rsidP="004759A3">
      <w:pPr>
        <w:numPr>
          <w:ilvl w:val="0"/>
          <w:numId w:val="5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обеспечения условий для реализации планов и программ развития городской территории, систем инженерного, транспортного обеспечения и социального обслуживания, сохранения природной среды;</w:t>
      </w:r>
    </w:p>
    <w:p w:rsidR="00F72A2A" w:rsidRPr="00FC424F" w:rsidRDefault="00F72A2A" w:rsidP="004759A3">
      <w:pPr>
        <w:numPr>
          <w:ilvl w:val="0"/>
          <w:numId w:val="5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установления правовых гарантий по использованию и строительному изменению недвижимости для владельцев и лиц, желающих приобрести права на земельные участки, иные объекты недвижимости;</w:t>
      </w:r>
    </w:p>
    <w:p w:rsidR="00F72A2A" w:rsidRPr="00FC424F" w:rsidRDefault="00F72A2A" w:rsidP="004759A3">
      <w:pPr>
        <w:numPr>
          <w:ilvl w:val="0"/>
          <w:numId w:val="5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обеспечения свободного доступа граждан к информации и их участия в принятии решений по вопросам землепользования и застройки посредством проведения публичных слушаний;</w:t>
      </w:r>
    </w:p>
    <w:p w:rsidR="00F72A2A" w:rsidRPr="00FC424F" w:rsidRDefault="00F72A2A" w:rsidP="004759A3">
      <w:pPr>
        <w:numPr>
          <w:ilvl w:val="0"/>
          <w:numId w:val="5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обеспечения учёта при осуществлении градостроительной деятельности особенностей режима закрытого административно-территориального образования, установленных действующим законодательством. 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4. Настоящие Правила обязательны для органов государственной власти, органов местного самоуправления, физических и юридических лиц, должностных лиц, осуществляющих и контролирующих градостроительную </w:t>
      </w:r>
      <w:r w:rsidR="00F926EE" w:rsidRPr="00FC424F">
        <w:rPr>
          <w:rFonts w:eastAsia="Times New Roman" w:cs="Times New Roman"/>
          <w:szCs w:val="24"/>
          <w:lang w:eastAsia="ar-SA"/>
        </w:rPr>
        <w:t>деятельность на те</w:t>
      </w:r>
      <w:r w:rsidR="00F612E2" w:rsidRPr="00FC424F">
        <w:rPr>
          <w:rFonts w:eastAsia="Times New Roman" w:cs="Times New Roman"/>
          <w:szCs w:val="24"/>
          <w:lang w:eastAsia="ar-SA"/>
        </w:rPr>
        <w:t>рритории МО «Татаробашмаковский</w:t>
      </w:r>
      <w:r w:rsidRPr="00FC424F">
        <w:rPr>
          <w:rFonts w:eastAsia="Times New Roman" w:cs="Times New Roman"/>
          <w:szCs w:val="24"/>
          <w:lang w:eastAsia="ar-SA"/>
        </w:rPr>
        <w:t xml:space="preserve"> сельсовет», а также судебных органов - как основание для разрешения споров по вопросам землепользования и застройки в части вопросов, отнесённых к ведению Правил.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Вступление в силу настоящих Правил и их применение не отменяет положения действующих технических регламентов, в том числе СНиПов, СанПиНов и иных норм, регулирующих вопросы безопасности строительства, эксплуатации зданий и сооружений, вопросы санитарии и т.п.</w:t>
      </w:r>
    </w:p>
    <w:p w:rsidR="00F72A2A" w:rsidRPr="00FC424F" w:rsidRDefault="00F72A2A" w:rsidP="004759A3">
      <w:pPr>
        <w:pStyle w:val="4"/>
        <w:jc w:val="both"/>
      </w:pPr>
      <w:bookmarkStart w:id="15" w:name="_toc182"/>
      <w:bookmarkStart w:id="16" w:name="_toc187"/>
      <w:bookmarkStart w:id="17" w:name="_Toc157247872"/>
      <w:bookmarkStart w:id="18" w:name="_Toc176362857"/>
      <w:bookmarkStart w:id="19" w:name="_Toc198878381"/>
      <w:bookmarkStart w:id="20" w:name="_Toc472432396"/>
      <w:bookmarkStart w:id="21" w:name="_Toc473104641"/>
      <w:bookmarkEnd w:id="15"/>
      <w:bookmarkEnd w:id="16"/>
      <w:r w:rsidRPr="00FC424F">
        <w:t>Статья 2. Структура Правил землепользования и застройки МО «</w:t>
      </w:r>
      <w:r w:rsidR="00F612E2" w:rsidRPr="00FC424F">
        <w:t>Татаробашмаковский</w:t>
      </w:r>
      <w:r w:rsidR="000A612A" w:rsidRPr="00FC424F">
        <w:t xml:space="preserve"> </w:t>
      </w:r>
      <w:r w:rsidRPr="00FC424F">
        <w:t>сельсовет»</w:t>
      </w:r>
      <w:bookmarkEnd w:id="17"/>
      <w:bookmarkEnd w:id="18"/>
      <w:bookmarkEnd w:id="19"/>
      <w:bookmarkEnd w:id="20"/>
      <w:bookmarkEnd w:id="21"/>
      <w:r w:rsidR="00F612E2" w:rsidRPr="00FC424F">
        <w:t xml:space="preserve"> Приволжского</w:t>
      </w:r>
      <w:r w:rsidR="00CC1762" w:rsidRPr="00FC424F">
        <w:t xml:space="preserve"> района Астраханской области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1. Настоящие Правила состоят из основной части и приложений.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В основную часть включены:</w:t>
      </w:r>
    </w:p>
    <w:p w:rsidR="00F72A2A" w:rsidRPr="00FC424F" w:rsidRDefault="00F72A2A" w:rsidP="00CB1AD4">
      <w:pPr>
        <w:numPr>
          <w:ilvl w:val="0"/>
          <w:numId w:val="19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текстовая часть, предусматривающая порядок применения Правил и порядок внесения в них изменений, а также градостроительные регламенты;</w:t>
      </w:r>
    </w:p>
    <w:p w:rsidR="00F72A2A" w:rsidRPr="00FC424F" w:rsidRDefault="00F72A2A" w:rsidP="00CB1AD4">
      <w:pPr>
        <w:numPr>
          <w:ilvl w:val="0"/>
          <w:numId w:val="19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графическая часть, состоящая из карты градостроительного зонирования, на которой установлены границы территориальных зон, и карты зон ограничений градостроительной деятельности, на которой отображены границы зон с особыми условиями использования территорий.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В приложениях содержатся копии протоколов публичных слушаний, предшествующих принятию Правил, проведённые в порядке, установленном действующим законодательством.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2. Порядок применения Правил предусматривает положения:</w:t>
      </w:r>
    </w:p>
    <w:p w:rsidR="00F72A2A" w:rsidRPr="00FC424F" w:rsidRDefault="00F72A2A" w:rsidP="00CB1AD4">
      <w:pPr>
        <w:numPr>
          <w:ilvl w:val="0"/>
          <w:numId w:val="20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lastRenderedPageBreak/>
        <w:t>о регулировании землепользования и застройки органа</w:t>
      </w:r>
      <w:r w:rsidR="00CC1762" w:rsidRPr="00FC424F">
        <w:rPr>
          <w:rFonts w:eastAsia="Times New Roman" w:cs="Times New Roman"/>
          <w:szCs w:val="24"/>
          <w:lang w:eastAsia="ar-SA"/>
        </w:rPr>
        <w:t>ми местного самоуп</w:t>
      </w:r>
      <w:r w:rsidR="00F612E2" w:rsidRPr="00FC424F">
        <w:rPr>
          <w:rFonts w:eastAsia="Times New Roman" w:cs="Times New Roman"/>
          <w:szCs w:val="24"/>
          <w:lang w:eastAsia="ar-SA"/>
        </w:rPr>
        <w:t>равления МО «Татаробашмаковский</w:t>
      </w:r>
      <w:r w:rsidRPr="00FC424F">
        <w:rPr>
          <w:rFonts w:eastAsia="Times New Roman" w:cs="Times New Roman"/>
          <w:szCs w:val="24"/>
          <w:lang w:eastAsia="ar-SA"/>
        </w:rPr>
        <w:t xml:space="preserve"> сельсовет»;</w:t>
      </w:r>
    </w:p>
    <w:p w:rsidR="00F72A2A" w:rsidRPr="00FC424F" w:rsidRDefault="00F72A2A" w:rsidP="00CB1AD4">
      <w:pPr>
        <w:numPr>
          <w:ilvl w:val="0"/>
          <w:numId w:val="20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F72A2A" w:rsidRPr="00FC424F" w:rsidRDefault="00F72A2A" w:rsidP="00CB1AD4">
      <w:pPr>
        <w:numPr>
          <w:ilvl w:val="0"/>
          <w:numId w:val="20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о подготовке документации по планировке территории органа</w:t>
      </w:r>
      <w:r w:rsidR="00CC1762" w:rsidRPr="00FC424F">
        <w:rPr>
          <w:rFonts w:eastAsia="Times New Roman" w:cs="Times New Roman"/>
          <w:szCs w:val="24"/>
          <w:lang w:eastAsia="ar-SA"/>
        </w:rPr>
        <w:t>ми местного самоуп</w:t>
      </w:r>
      <w:r w:rsidR="00F612E2" w:rsidRPr="00FC424F">
        <w:rPr>
          <w:rFonts w:eastAsia="Times New Roman" w:cs="Times New Roman"/>
          <w:szCs w:val="24"/>
          <w:lang w:eastAsia="ar-SA"/>
        </w:rPr>
        <w:t>равления МО «Татаробашмаковский</w:t>
      </w:r>
      <w:r w:rsidRPr="00FC424F">
        <w:rPr>
          <w:rFonts w:eastAsia="Times New Roman" w:cs="Times New Roman"/>
          <w:szCs w:val="24"/>
          <w:lang w:eastAsia="ar-SA"/>
        </w:rPr>
        <w:t xml:space="preserve"> сельсовет»;</w:t>
      </w:r>
    </w:p>
    <w:p w:rsidR="00F72A2A" w:rsidRPr="00FC424F" w:rsidRDefault="00F72A2A" w:rsidP="00CB1AD4">
      <w:pPr>
        <w:numPr>
          <w:ilvl w:val="0"/>
          <w:numId w:val="20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о проведении публичных слушаний по вопросам землепользования и застройки;</w:t>
      </w:r>
    </w:p>
    <w:p w:rsidR="00F72A2A" w:rsidRPr="00FC424F" w:rsidRDefault="00F72A2A" w:rsidP="00CB1AD4">
      <w:pPr>
        <w:numPr>
          <w:ilvl w:val="0"/>
          <w:numId w:val="20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о внесении изменений в Правила землепользования и застройки МО «</w:t>
      </w:r>
      <w:r w:rsidR="00F612E2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сельсовет»;</w:t>
      </w:r>
    </w:p>
    <w:p w:rsidR="00F72A2A" w:rsidRPr="00FC424F" w:rsidRDefault="00F72A2A" w:rsidP="00CB1AD4">
      <w:pPr>
        <w:numPr>
          <w:ilvl w:val="0"/>
          <w:numId w:val="20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о регулировании иных вопросов землепользования и застройки.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3. В градостроительных регламентах в отношении земельных участков и объектов капительного строительства, расположенных в пределах существующей территориальной зоны, указываются:</w:t>
      </w:r>
    </w:p>
    <w:p w:rsidR="00F72A2A" w:rsidRPr="00FC424F" w:rsidRDefault="00F72A2A" w:rsidP="00CB1AD4">
      <w:pPr>
        <w:numPr>
          <w:ilvl w:val="0"/>
          <w:numId w:val="39"/>
        </w:numPr>
        <w:tabs>
          <w:tab w:val="left" w:pos="709"/>
        </w:tabs>
        <w:spacing w:before="120" w:after="0" w:line="240" w:lineRule="auto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виды разрешенного использования земельных участков и объектов капитального строительства;</w:t>
      </w:r>
    </w:p>
    <w:p w:rsidR="00F72A2A" w:rsidRPr="00FC424F" w:rsidRDefault="00F72A2A" w:rsidP="00CB1AD4">
      <w:pPr>
        <w:numPr>
          <w:ilvl w:val="0"/>
          <w:numId w:val="39"/>
        </w:numPr>
        <w:tabs>
          <w:tab w:val="left" w:pos="709"/>
        </w:tabs>
        <w:spacing w:before="120" w:after="0" w:line="240" w:lineRule="auto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F72A2A" w:rsidRPr="00FC424F" w:rsidRDefault="00F72A2A" w:rsidP="00CB1AD4">
      <w:pPr>
        <w:numPr>
          <w:ilvl w:val="0"/>
          <w:numId w:val="39"/>
        </w:numPr>
        <w:tabs>
          <w:tab w:val="left" w:pos="709"/>
        </w:tabs>
        <w:spacing w:before="120" w:after="0" w:line="240" w:lineRule="auto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F72A2A" w:rsidRPr="00FC424F" w:rsidRDefault="00F72A2A" w:rsidP="004759A3">
      <w:pPr>
        <w:pStyle w:val="4"/>
        <w:jc w:val="both"/>
      </w:pPr>
      <w:bookmarkStart w:id="22" w:name="_Toc472432397"/>
      <w:bookmarkStart w:id="23" w:name="_Toc473104642"/>
      <w:r w:rsidRPr="00FC424F">
        <w:t>Статья 3. Полномочия Совета МО «</w:t>
      </w:r>
      <w:r w:rsidR="00F612E2" w:rsidRPr="00FC424F">
        <w:t>Татаробашмаковский</w:t>
      </w:r>
      <w:r w:rsidR="000A612A" w:rsidRPr="00FC424F">
        <w:t xml:space="preserve"> </w:t>
      </w:r>
      <w:r w:rsidRPr="00FC424F">
        <w:t xml:space="preserve">сельсовет» </w:t>
      </w:r>
      <w:r w:rsidR="00F612E2" w:rsidRPr="00FC424F">
        <w:t>Приволжского</w:t>
      </w:r>
      <w:r w:rsidRPr="00FC424F">
        <w:t xml:space="preserve"> района Астраханской области в области регулирования отношений по вопросам землепользования и застройки.</w:t>
      </w:r>
      <w:bookmarkEnd w:id="22"/>
      <w:bookmarkEnd w:id="23"/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К полномочиям Совета МО «</w:t>
      </w:r>
      <w:r w:rsidR="00F612E2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 в области регулирования отношений по вопросам землепользования и застройки относятся:</w:t>
      </w:r>
    </w:p>
    <w:p w:rsidR="0034736B" w:rsidRPr="00FC424F" w:rsidRDefault="00F72A2A" w:rsidP="004759A3">
      <w:pPr>
        <w:numPr>
          <w:ilvl w:val="0"/>
          <w:numId w:val="6"/>
        </w:numPr>
        <w:tabs>
          <w:tab w:val="num" w:pos="0"/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установление порядка организации и проведения публичных слушаний, в том числе назначение публичных слушаний, проводимых по собственной инициативе или инициативе заинтересованных физических</w:t>
      </w:r>
      <w:r w:rsidR="00F612E2" w:rsidRPr="00FC424F">
        <w:rPr>
          <w:rFonts w:eastAsia="Times New Roman" w:cs="Times New Roman"/>
          <w:szCs w:val="24"/>
          <w:lang w:eastAsia="ar-SA"/>
        </w:rPr>
        <w:t xml:space="preserve"> или юридических лиц, по проектам</w:t>
      </w:r>
      <w:r w:rsidRPr="00FC424F">
        <w:rPr>
          <w:rFonts w:eastAsia="Times New Roman" w:cs="Times New Roman"/>
          <w:szCs w:val="24"/>
          <w:lang w:eastAsia="ar-SA"/>
        </w:rPr>
        <w:t xml:space="preserve"> Генерального плана МО «</w:t>
      </w:r>
      <w:r w:rsidR="00F612E2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="00F612E2" w:rsidRPr="00FC424F">
        <w:rPr>
          <w:rFonts w:eastAsia="Times New Roman" w:cs="Times New Roman"/>
          <w:szCs w:val="24"/>
          <w:lang w:eastAsia="ar-SA"/>
        </w:rPr>
        <w:t>сельсовет», проектам</w:t>
      </w:r>
      <w:r w:rsidRPr="00FC424F">
        <w:rPr>
          <w:rFonts w:eastAsia="Times New Roman" w:cs="Times New Roman"/>
          <w:szCs w:val="24"/>
          <w:lang w:eastAsia="ar-SA"/>
        </w:rPr>
        <w:t xml:space="preserve"> Правил землепользования и застройки МО «</w:t>
      </w:r>
      <w:r w:rsidR="00F612E2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 и проектам внесения изменений в Правила, проектам планировки территорий и проектам межевания территорий, за исключением случаев, предусмотренных Градостроительным кодексом Российской Федерации, проектам Правил благоустройства территорий МО «</w:t>
      </w:r>
      <w:r w:rsidR="00F612E2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сельсовет», а также по вопросам предоставления разрешений на условно разрешенный вид использования земельных участков и объектов капитального строительства, вопросам отклонения от предельных параметров разрешенного строительства, реконструкции объектов капитального строительства;</w:t>
      </w:r>
    </w:p>
    <w:p w:rsidR="0034736B" w:rsidRPr="00FC424F" w:rsidRDefault="00F72A2A" w:rsidP="004759A3">
      <w:pPr>
        <w:numPr>
          <w:ilvl w:val="0"/>
          <w:numId w:val="6"/>
        </w:numPr>
        <w:tabs>
          <w:tab w:val="num" w:pos="0"/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утверждение Генерального плана МО «</w:t>
      </w:r>
      <w:r w:rsidR="00F612E2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сельсовет», Правил землепользования и застройки МО «</w:t>
      </w:r>
      <w:r w:rsidR="00F612E2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сельсовет», местных нормативов градост</w:t>
      </w:r>
      <w:r w:rsidR="00CC1762" w:rsidRPr="00FC424F">
        <w:rPr>
          <w:rFonts w:eastAsia="Times New Roman" w:cs="Times New Roman"/>
          <w:szCs w:val="24"/>
          <w:lang w:eastAsia="ar-SA"/>
        </w:rPr>
        <w:t>роительного проект</w:t>
      </w:r>
      <w:r w:rsidR="00F612E2" w:rsidRPr="00FC424F">
        <w:rPr>
          <w:rFonts w:eastAsia="Times New Roman" w:cs="Times New Roman"/>
          <w:szCs w:val="24"/>
          <w:lang w:eastAsia="ar-SA"/>
        </w:rPr>
        <w:t>ирования МО «Татаробашмаковский</w:t>
      </w:r>
      <w:r w:rsidRPr="00FC424F">
        <w:rPr>
          <w:rFonts w:eastAsia="Times New Roman" w:cs="Times New Roman"/>
          <w:szCs w:val="24"/>
          <w:lang w:eastAsia="ar-SA"/>
        </w:rPr>
        <w:t xml:space="preserve"> сельсовет», Порядка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</w:t>
      </w:r>
      <w:r w:rsidRPr="00FC424F">
        <w:rPr>
          <w:rFonts w:eastAsia="Times New Roman" w:cs="Times New Roman"/>
          <w:szCs w:val="24"/>
          <w:lang w:eastAsia="ar-SA"/>
        </w:rPr>
        <w:lastRenderedPageBreak/>
        <w:t>другим характеристикам надежности и безопасности объектов, требованиями проектной документации указанных объектов.</w:t>
      </w:r>
      <w:bookmarkStart w:id="24" w:name="_toc194"/>
      <w:bookmarkStart w:id="25" w:name="_toc207"/>
      <w:bookmarkStart w:id="26" w:name="_toc215"/>
      <w:bookmarkStart w:id="27" w:name="_Toc472432398"/>
      <w:bookmarkStart w:id="28" w:name="_Toc157247875"/>
      <w:bookmarkStart w:id="29" w:name="_Toc176362860"/>
      <w:bookmarkStart w:id="30" w:name="_Toc198878382"/>
      <w:bookmarkEnd w:id="24"/>
      <w:bookmarkEnd w:id="25"/>
      <w:bookmarkEnd w:id="26"/>
    </w:p>
    <w:p w:rsidR="00F72A2A" w:rsidRPr="00FC424F" w:rsidRDefault="00F72A2A" w:rsidP="004759A3">
      <w:pPr>
        <w:pStyle w:val="4"/>
        <w:jc w:val="both"/>
      </w:pPr>
      <w:bookmarkStart w:id="31" w:name="_Toc473104643"/>
      <w:r w:rsidRPr="00FC424F">
        <w:t>Статья 4. Полномочия Администрации МО «</w:t>
      </w:r>
      <w:r w:rsidR="00F612E2" w:rsidRPr="00FC424F">
        <w:t>Татаробашмаковский</w:t>
      </w:r>
      <w:r w:rsidR="000A612A" w:rsidRPr="00FC424F">
        <w:t xml:space="preserve"> </w:t>
      </w:r>
      <w:r w:rsidRPr="00FC424F">
        <w:t xml:space="preserve">сельсовет» </w:t>
      </w:r>
      <w:r w:rsidR="00F612E2" w:rsidRPr="00FC424F">
        <w:t>Приволжского</w:t>
      </w:r>
      <w:r w:rsidRPr="00FC424F">
        <w:t>района Астраханской области в области регулирования отношений по вопросам землепользования и застройки.</w:t>
      </w:r>
      <w:bookmarkEnd w:id="27"/>
      <w:bookmarkEnd w:id="31"/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К полномочиям Администрации МО «</w:t>
      </w:r>
      <w:r w:rsidR="006642A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 в области регулирования отношений по вопросам землепользования и застройки относятся:</w:t>
      </w:r>
    </w:p>
    <w:p w:rsidR="00F72A2A" w:rsidRPr="00FC424F" w:rsidRDefault="00F72A2A" w:rsidP="004759A3">
      <w:pPr>
        <w:numPr>
          <w:ilvl w:val="0"/>
          <w:numId w:val="7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принятие решения о подготовке проекта Генерального плана МО «</w:t>
      </w:r>
      <w:r w:rsidR="006642A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сельсовет», а также решения о подготовке предложений о внесении в Генеральный план МО «</w:t>
      </w:r>
      <w:r w:rsidR="006642A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 изменений, обеспечение разработки, рассмотрения и согла</w:t>
      </w:r>
      <w:r w:rsidR="00CC1762" w:rsidRPr="00FC424F">
        <w:rPr>
          <w:rFonts w:eastAsia="Times New Roman" w:cs="Times New Roman"/>
          <w:szCs w:val="24"/>
          <w:lang w:eastAsia="ar-SA"/>
        </w:rPr>
        <w:t>сования Генерально</w:t>
      </w:r>
      <w:r w:rsidR="006642A7" w:rsidRPr="00FC424F">
        <w:rPr>
          <w:rFonts w:eastAsia="Times New Roman" w:cs="Times New Roman"/>
          <w:szCs w:val="24"/>
          <w:lang w:eastAsia="ar-SA"/>
        </w:rPr>
        <w:t>го плана МО «Татаробашмаковский</w:t>
      </w:r>
      <w:r w:rsidRPr="00FC424F">
        <w:rPr>
          <w:rFonts w:eastAsia="Times New Roman" w:cs="Times New Roman"/>
          <w:szCs w:val="24"/>
          <w:lang w:eastAsia="ar-SA"/>
        </w:rPr>
        <w:t xml:space="preserve"> сельсовет»;</w:t>
      </w:r>
    </w:p>
    <w:p w:rsidR="00F72A2A" w:rsidRPr="00FC424F" w:rsidRDefault="00F72A2A" w:rsidP="004759A3">
      <w:pPr>
        <w:numPr>
          <w:ilvl w:val="0"/>
          <w:numId w:val="7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обеспечение разработки местных нормативов градостроительного проектирования МО «</w:t>
      </w:r>
      <w:r w:rsidR="006642A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сельсовет»;</w:t>
      </w:r>
    </w:p>
    <w:p w:rsidR="00F72A2A" w:rsidRPr="00FC424F" w:rsidRDefault="00F72A2A" w:rsidP="004759A3">
      <w:pPr>
        <w:numPr>
          <w:ilvl w:val="0"/>
          <w:numId w:val="7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принятие решения о подготовке проекта Правил землепользования и застройки МО «</w:t>
      </w:r>
      <w:r w:rsidR="006642A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сельсовет», а также решения о подготовке предложений о внесении изменений в Правила землепользования и застройки МО «</w:t>
      </w:r>
      <w:r w:rsidR="006642A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сельсовет», обеспечение разработки и рассмотрения проекта Правил;</w:t>
      </w:r>
    </w:p>
    <w:p w:rsidR="00F72A2A" w:rsidRPr="00FC424F" w:rsidRDefault="00F72A2A" w:rsidP="004759A3">
      <w:pPr>
        <w:numPr>
          <w:ilvl w:val="0"/>
          <w:numId w:val="7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принятие решений об изменении одного вида разрешенного использования земельных участков и объектов капитального строительства на другой вид такого использования;</w:t>
      </w:r>
    </w:p>
    <w:p w:rsidR="00F72A2A" w:rsidRPr="00FC424F" w:rsidRDefault="00F72A2A" w:rsidP="004759A3">
      <w:pPr>
        <w:numPr>
          <w:ilvl w:val="0"/>
          <w:numId w:val="7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принятие решений о предоставлении разрешений на условно разрешенный вид использования земельного участка или объекта капитального строительства;</w:t>
      </w:r>
    </w:p>
    <w:p w:rsidR="00F72A2A" w:rsidRPr="00FC424F" w:rsidRDefault="00F72A2A" w:rsidP="004759A3">
      <w:pPr>
        <w:numPr>
          <w:ilvl w:val="0"/>
          <w:numId w:val="7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принятие решений о предоставлении разрешения на отклонение от предельных параметров разрешённого строительства, реконструкции объектов капитального строительства и земельных участков;</w:t>
      </w:r>
    </w:p>
    <w:p w:rsidR="00F72A2A" w:rsidRPr="00FC424F" w:rsidRDefault="00F72A2A" w:rsidP="004759A3">
      <w:pPr>
        <w:numPr>
          <w:ilvl w:val="0"/>
          <w:numId w:val="7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принятие решений о подготовке документации по планировке территорий и утверждение такой документации, за исключением случаев, предусмотренных действующим законодательством Российской Федерации;</w:t>
      </w:r>
    </w:p>
    <w:p w:rsidR="00F72A2A" w:rsidRPr="00FC424F" w:rsidRDefault="00F72A2A" w:rsidP="004759A3">
      <w:pPr>
        <w:numPr>
          <w:ilvl w:val="0"/>
          <w:numId w:val="7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выдача разрешений на строительство (реконструкцию) объектов капитального строительства, за исключением случаев, предусмотренных Градостроительным кодексом Российской Федерации и иными федеральными законами, разрешений на ввод объектов в эксплуатацию при осуществлении строительства, реконструкции объектов капитального строительства, реконструкции объектов капитального строительства, р</w:t>
      </w:r>
      <w:r w:rsidR="00CC1762" w:rsidRPr="00FC424F">
        <w:rPr>
          <w:rFonts w:eastAsia="Times New Roman" w:cs="Times New Roman"/>
          <w:szCs w:val="24"/>
          <w:lang w:eastAsia="ar-SA"/>
        </w:rPr>
        <w:t>асполож</w:t>
      </w:r>
      <w:r w:rsidR="006642A7" w:rsidRPr="00FC424F">
        <w:rPr>
          <w:rFonts w:eastAsia="Times New Roman" w:cs="Times New Roman"/>
          <w:szCs w:val="24"/>
          <w:lang w:eastAsia="ar-SA"/>
        </w:rPr>
        <w:t>енных на территории МО «Татаробашмаковский</w:t>
      </w:r>
      <w:r w:rsidRPr="00FC424F">
        <w:rPr>
          <w:rFonts w:eastAsia="Times New Roman" w:cs="Times New Roman"/>
          <w:szCs w:val="24"/>
          <w:lang w:eastAsia="ar-SA"/>
        </w:rPr>
        <w:t xml:space="preserve"> сельсовет»;</w:t>
      </w:r>
    </w:p>
    <w:p w:rsidR="00F72A2A" w:rsidRPr="00FC424F" w:rsidRDefault="00F72A2A" w:rsidP="004759A3">
      <w:pPr>
        <w:numPr>
          <w:ilvl w:val="0"/>
          <w:numId w:val="7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ведение информационной системы обеспечения градостроительной деятельности, осуществляемой на территории МО «</w:t>
      </w:r>
      <w:r w:rsidR="006642A7" w:rsidRPr="00FC424F">
        <w:rPr>
          <w:rFonts w:eastAsia="Times New Roman" w:cs="Times New Roman"/>
          <w:szCs w:val="24"/>
          <w:lang w:eastAsia="ar-SA"/>
        </w:rPr>
        <w:t xml:space="preserve">Татаробашмаковский </w:t>
      </w:r>
      <w:r w:rsidRPr="00FC424F">
        <w:rPr>
          <w:rFonts w:eastAsia="Times New Roman" w:cs="Times New Roman"/>
          <w:szCs w:val="24"/>
          <w:lang w:eastAsia="ar-SA"/>
        </w:rPr>
        <w:t>сельсовет»;</w:t>
      </w:r>
    </w:p>
    <w:p w:rsidR="00F72A2A" w:rsidRPr="00FC424F" w:rsidRDefault="00F72A2A" w:rsidP="004759A3">
      <w:pPr>
        <w:numPr>
          <w:ilvl w:val="0"/>
          <w:numId w:val="7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принятие решений о развитии незастроенных территорий;</w:t>
      </w:r>
    </w:p>
    <w:p w:rsidR="00F72A2A" w:rsidRPr="00FC424F" w:rsidRDefault="00F72A2A" w:rsidP="004759A3">
      <w:pPr>
        <w:numPr>
          <w:ilvl w:val="0"/>
          <w:numId w:val="7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проведение осмотра зданий, сооружений в целях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</w:t>
      </w:r>
      <w:r w:rsidRPr="00FC424F">
        <w:rPr>
          <w:rFonts w:eastAsia="Times New Roman" w:cs="Times New Roman"/>
          <w:szCs w:val="24"/>
          <w:lang w:eastAsia="ar-SA"/>
        </w:rPr>
        <w:lastRenderedPageBreak/>
        <w:t>проектной документации указанных объектов, выдача рекомендаций о мерах по устранению выявленных нарушений в случаях, предусмотренных действующим законодательством Российской Федерации;</w:t>
      </w:r>
    </w:p>
    <w:p w:rsidR="00F72A2A" w:rsidRPr="00FC424F" w:rsidRDefault="00F72A2A" w:rsidP="004759A3">
      <w:pPr>
        <w:numPr>
          <w:ilvl w:val="0"/>
          <w:numId w:val="7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разработка и утверждение программы комплексного развития систем коммунальной инфраструктуры МО «</w:t>
      </w:r>
      <w:r w:rsidR="006642A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сельсовет», программы комплексного развития транспортной инфраструктуры МО «</w:t>
      </w:r>
      <w:r w:rsidR="006642A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сельсовет»,  программы комплексного развития социальной инфраструктуры МО «</w:t>
      </w:r>
      <w:r w:rsidR="006642A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сельсовет»;</w:t>
      </w:r>
    </w:p>
    <w:p w:rsidR="00F72A2A" w:rsidRPr="00FC424F" w:rsidRDefault="00F72A2A" w:rsidP="004759A3">
      <w:pPr>
        <w:numPr>
          <w:ilvl w:val="0"/>
          <w:numId w:val="7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управление и распоряжение земельными участками, находящимися в муниципальной собственности, а также земельными участками, государственная собственность на которые не разграничена.</w:t>
      </w:r>
    </w:p>
    <w:p w:rsidR="00F72A2A" w:rsidRPr="00FC424F" w:rsidRDefault="00F72A2A" w:rsidP="004759A3">
      <w:pPr>
        <w:pStyle w:val="4"/>
        <w:jc w:val="both"/>
      </w:pPr>
      <w:bookmarkStart w:id="32" w:name="_Toc472432399"/>
      <w:bookmarkStart w:id="33" w:name="_Toc473104644"/>
      <w:bookmarkEnd w:id="28"/>
      <w:bookmarkEnd w:id="29"/>
      <w:bookmarkEnd w:id="30"/>
      <w:r w:rsidRPr="00FC424F">
        <w:t>Статья 5. Комиссия по подготовке проекта Правил землепользования и застройки МО «</w:t>
      </w:r>
      <w:r w:rsidR="006642A7" w:rsidRPr="00FC424F">
        <w:t>Татаробашмаковский</w:t>
      </w:r>
      <w:r w:rsidR="000A612A" w:rsidRPr="00FC424F">
        <w:t xml:space="preserve"> </w:t>
      </w:r>
      <w:r w:rsidRPr="00FC424F">
        <w:t xml:space="preserve">сельсовет» </w:t>
      </w:r>
      <w:r w:rsidR="006642A7" w:rsidRPr="00FC424F">
        <w:t>Приволжского</w:t>
      </w:r>
      <w:r w:rsidR="000A612A" w:rsidRPr="00FC424F">
        <w:t xml:space="preserve"> </w:t>
      </w:r>
      <w:r w:rsidRPr="00FC424F">
        <w:t>района Астраханской области.</w:t>
      </w:r>
      <w:bookmarkEnd w:id="32"/>
      <w:bookmarkEnd w:id="33"/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1. Комиссия по подготовке проекта Правил землепользования и застройки МО «</w:t>
      </w:r>
      <w:r w:rsidR="006642A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 (далее – Комиссия) является постоянно действующим органом при администрации МО «</w:t>
      </w:r>
      <w:r w:rsidR="006642A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 и в своей деятельности подчинена и подотчетна главе администрации МО «</w:t>
      </w:r>
      <w:r w:rsidR="006642A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 xml:space="preserve">сельсовет». 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Состав и порядок деятельности Комиссии утверждаются постановлением администрации МО «</w:t>
      </w:r>
      <w:r w:rsidR="006642A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 одновременно с принятием решения о подготовке проекта Правил землепользования и застройки МО «</w:t>
      </w:r>
      <w:r w:rsidR="006642A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2. В своей деятельности Комиссия руководствуется Конституцией Российской Федерации, законодательством Российской Федерации, Астраханской области, Уставом муниципального образования «</w:t>
      </w:r>
      <w:r w:rsidR="006642A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 xml:space="preserve">сельсовет» </w:t>
      </w:r>
      <w:r w:rsidR="006642A7" w:rsidRPr="00FC424F">
        <w:rPr>
          <w:rFonts w:eastAsia="Times New Roman" w:cs="Times New Roman"/>
          <w:szCs w:val="24"/>
          <w:lang w:eastAsia="ar-SA"/>
        </w:rPr>
        <w:t>Приволжского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района Астраханской области, Порядком деятельности комиссии, утвержденным постановлением администрации МО «</w:t>
      </w:r>
      <w:r w:rsidR="006642A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сельсовет», настоящими Правилами.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2. К обязанностям Комиссии относится:</w:t>
      </w:r>
    </w:p>
    <w:p w:rsidR="00F72A2A" w:rsidRPr="00FC424F" w:rsidRDefault="00F72A2A" w:rsidP="00CB1AD4">
      <w:pPr>
        <w:numPr>
          <w:ilvl w:val="0"/>
          <w:numId w:val="21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проведение работы по подготовке проекта Правил;</w:t>
      </w:r>
    </w:p>
    <w:p w:rsidR="00F72A2A" w:rsidRPr="00FC424F" w:rsidRDefault="00F72A2A" w:rsidP="00CB1AD4">
      <w:pPr>
        <w:numPr>
          <w:ilvl w:val="0"/>
          <w:numId w:val="21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доработка проекта Правил в случае обнаружения его несоответствия требованиям технических регламентов, Генеральному плану  МО «</w:t>
      </w:r>
      <w:r w:rsidR="006642A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сельсовет», схеме территориального планирования Астраханской области и схемам территориального планирования Российской Федерации;</w:t>
      </w:r>
    </w:p>
    <w:p w:rsidR="00F72A2A" w:rsidRPr="00FC424F" w:rsidRDefault="00F72A2A" w:rsidP="00CB1AD4">
      <w:pPr>
        <w:numPr>
          <w:ilvl w:val="0"/>
          <w:numId w:val="21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рассмотрение вопросов предоставления разрешений на условно разрешенный вид использования земельных участков и объектов капитального строительства и разрешений на отклонение от предельных параметров разрешенного строительства, реконструкции объектов капитального строительства;</w:t>
      </w:r>
    </w:p>
    <w:p w:rsidR="00F72A2A" w:rsidRPr="00FC424F" w:rsidRDefault="00F72A2A" w:rsidP="00CB1AD4">
      <w:pPr>
        <w:numPr>
          <w:ilvl w:val="0"/>
          <w:numId w:val="21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организация и проведение публичных слушаний, в том числе ведение протокола публичных слушаний и подготовка заключений о результатах публичных слушаний, по проекту Правил, по внесению в них изменений, по вопросам предоставления разрешений на условно разрешенный вид использования земельных участков и объектов капитального строительства и разрешений на отклонение от предельных параметров разрешенного строительства, реконструкции объектов капитального строительства; </w:t>
      </w:r>
    </w:p>
    <w:p w:rsidR="00F72A2A" w:rsidRPr="00FC424F" w:rsidRDefault="00F72A2A" w:rsidP="00CB1AD4">
      <w:pPr>
        <w:numPr>
          <w:ilvl w:val="0"/>
          <w:numId w:val="21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lastRenderedPageBreak/>
        <w:t xml:space="preserve">рассмотрение предложений о внесении изменений в Правила; </w:t>
      </w:r>
    </w:p>
    <w:p w:rsidR="00F72A2A" w:rsidRPr="00FC424F" w:rsidRDefault="00F72A2A" w:rsidP="00CB1AD4">
      <w:pPr>
        <w:numPr>
          <w:ilvl w:val="0"/>
          <w:numId w:val="21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решение иных вопросов в области градостроительного регулирования в соответствии с порядком деятельности Комиссии, утвержденным постановлением администрации МО «</w:t>
      </w:r>
      <w:r w:rsidR="006642A7" w:rsidRPr="00FC424F">
        <w:rPr>
          <w:rFonts w:eastAsia="Times New Roman" w:cs="Times New Roman"/>
          <w:szCs w:val="24"/>
          <w:lang w:eastAsia="ar-SA"/>
        </w:rPr>
        <w:t>Татаро</w:t>
      </w:r>
      <w:r w:rsidR="00EC6769" w:rsidRPr="00FC424F">
        <w:rPr>
          <w:rFonts w:eastAsia="Times New Roman" w:cs="Times New Roman"/>
          <w:szCs w:val="24"/>
          <w:lang w:eastAsia="ar-SA"/>
        </w:rPr>
        <w:t>б</w:t>
      </w:r>
      <w:r w:rsidR="006642A7" w:rsidRPr="00FC424F">
        <w:rPr>
          <w:rFonts w:eastAsia="Times New Roman" w:cs="Times New Roman"/>
          <w:szCs w:val="24"/>
          <w:lang w:eastAsia="ar-SA"/>
        </w:rPr>
        <w:t>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сельсовет».</w:t>
      </w:r>
    </w:p>
    <w:p w:rsidR="00F72A2A" w:rsidRPr="00FC424F" w:rsidRDefault="00F72A2A" w:rsidP="004759A3">
      <w:pPr>
        <w:pStyle w:val="4"/>
        <w:jc w:val="both"/>
      </w:pPr>
      <w:bookmarkStart w:id="34" w:name="_toc304"/>
      <w:bookmarkStart w:id="35" w:name="_toc355"/>
      <w:bookmarkStart w:id="36" w:name="_Toc157247882"/>
      <w:bookmarkStart w:id="37" w:name="_Toc176362866"/>
      <w:bookmarkStart w:id="38" w:name="_Toc198878387"/>
      <w:bookmarkStart w:id="39" w:name="_Toc472432400"/>
      <w:bookmarkStart w:id="40" w:name="_Toc473104645"/>
      <w:bookmarkEnd w:id="34"/>
      <w:bookmarkEnd w:id="35"/>
      <w:r w:rsidRPr="00FC424F">
        <w:t>Статья 6. Открытость и доступность информации о землепользовании и застройке</w:t>
      </w:r>
      <w:bookmarkEnd w:id="36"/>
      <w:bookmarkEnd w:id="37"/>
      <w:bookmarkEnd w:id="38"/>
      <w:r w:rsidRPr="00FC424F">
        <w:t>.</w:t>
      </w:r>
      <w:bookmarkEnd w:id="39"/>
      <w:bookmarkEnd w:id="40"/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1. Настоящие Правила, включая все входящие в их состав картографические и иные документы, являются открытыми для всех физических и юридических лиц, а также должностных лиц.</w:t>
      </w:r>
    </w:p>
    <w:p w:rsidR="00F72A2A" w:rsidRPr="00FC424F" w:rsidRDefault="00EC6769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2. С целью ознакомления </w:t>
      </w:r>
      <w:r w:rsidR="00F72A2A" w:rsidRPr="00FC424F">
        <w:rPr>
          <w:rFonts w:eastAsia="Times New Roman" w:cs="Times New Roman"/>
          <w:szCs w:val="24"/>
          <w:lang w:eastAsia="ar-SA"/>
        </w:rPr>
        <w:t>заинтересованных лиц с проектом Правил, а также утверждёнными Правилами, администрация МО «</w:t>
      </w:r>
      <w:r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="00F72A2A" w:rsidRPr="00FC424F">
        <w:rPr>
          <w:rFonts w:eastAsia="Times New Roman" w:cs="Times New Roman"/>
          <w:szCs w:val="24"/>
          <w:lang w:eastAsia="ar-SA"/>
        </w:rPr>
        <w:t xml:space="preserve">сельсовет»: </w:t>
      </w:r>
    </w:p>
    <w:p w:rsidR="00F72A2A" w:rsidRPr="00FC424F" w:rsidRDefault="00F72A2A" w:rsidP="00CB1AD4">
      <w:pPr>
        <w:numPr>
          <w:ilvl w:val="0"/>
          <w:numId w:val="22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публикует сообщение о принятии решения о подготовке проекта Правил, а также решения о подготовке проекта о внесении изменения в Правила в порядке, установленном для официального опубликования муниципальных правовых актов, иной официальной информации, и размещает указанное сообщение на официальном сайте МО «</w:t>
      </w:r>
      <w:r w:rsidR="00EC6769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 в сети «Интернет». Сообщение о принятии такого решения также может быть распространено по радио и телевидению;</w:t>
      </w:r>
    </w:p>
    <w:p w:rsidR="00F72A2A" w:rsidRPr="00FC424F" w:rsidRDefault="00F72A2A" w:rsidP="00CB1AD4">
      <w:pPr>
        <w:numPr>
          <w:ilvl w:val="0"/>
          <w:numId w:val="22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публикует Правила в порядке, установленном для официального опубликования муниципальных правовых актов, иной официальной информации, и размещает указанное сообщение на официальном сайте МО «</w:t>
      </w:r>
      <w:r w:rsidR="00EC6769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 в сети «Интернет», информационной системе обеспечения градостроительной деятельности и Федеральной государственной информационной системе территориального планирования</w:t>
      </w:r>
    </w:p>
    <w:p w:rsidR="00F72A2A" w:rsidRPr="00FC424F" w:rsidRDefault="00F72A2A" w:rsidP="00CB1AD4">
      <w:pPr>
        <w:numPr>
          <w:ilvl w:val="0"/>
          <w:numId w:val="22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создаёт условия для ознакомления заинтересованных лиц с Правилами;</w:t>
      </w:r>
    </w:p>
    <w:p w:rsidR="00F72A2A" w:rsidRPr="00FC424F" w:rsidRDefault="00F72A2A" w:rsidP="00CB1AD4">
      <w:pPr>
        <w:numPr>
          <w:ilvl w:val="0"/>
          <w:numId w:val="22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предоставляет физическим и юридическим лицам выписки из настоящих Правил по соответствующим запросам.</w:t>
      </w:r>
    </w:p>
    <w:p w:rsidR="00F72A2A" w:rsidRPr="00FC424F" w:rsidRDefault="00F72A2A" w:rsidP="004759A3">
      <w:pPr>
        <w:pStyle w:val="2"/>
        <w:jc w:val="both"/>
        <w:rPr>
          <w:lang w:val="ru-RU"/>
        </w:rPr>
      </w:pPr>
      <w:bookmarkStart w:id="41" w:name="_toc363"/>
      <w:bookmarkStart w:id="42" w:name="_toc858"/>
      <w:bookmarkStart w:id="43" w:name="_toc891"/>
      <w:bookmarkStart w:id="44" w:name="_toc907"/>
      <w:bookmarkStart w:id="45" w:name="_Toc472432401"/>
      <w:bookmarkStart w:id="46" w:name="_Toc473104646"/>
      <w:bookmarkStart w:id="47" w:name="_Toc198878388"/>
      <w:bookmarkEnd w:id="41"/>
      <w:bookmarkEnd w:id="42"/>
      <w:bookmarkEnd w:id="43"/>
      <w:bookmarkEnd w:id="44"/>
      <w:r w:rsidRPr="00FC424F">
        <w:rPr>
          <w:lang w:val="ru-RU"/>
        </w:rPr>
        <w:t>Глава 2. Положение об изменении видов разрешенного использования земельных участков и объектов капитального строительства  физическими и юридическими лицами.</w:t>
      </w:r>
      <w:bookmarkEnd w:id="45"/>
      <w:bookmarkEnd w:id="46"/>
    </w:p>
    <w:p w:rsidR="00F72A2A" w:rsidRPr="00FC424F" w:rsidRDefault="00F72A2A" w:rsidP="004759A3">
      <w:pPr>
        <w:pStyle w:val="4"/>
        <w:jc w:val="both"/>
      </w:pPr>
      <w:bookmarkStart w:id="48" w:name="_Toc472432402"/>
      <w:bookmarkStart w:id="49" w:name="_Toc473104647"/>
      <w:r w:rsidRPr="00FC424F">
        <w:t>Статья 7. Виды разрешенного использования земельных участков и объектов капитального строительства.</w:t>
      </w:r>
      <w:bookmarkEnd w:id="48"/>
      <w:bookmarkEnd w:id="49"/>
    </w:p>
    <w:p w:rsidR="00F72A2A" w:rsidRPr="00FC424F" w:rsidRDefault="00F72A2A" w:rsidP="004759A3">
      <w:pPr>
        <w:autoSpaceDE w:val="0"/>
        <w:spacing w:after="0" w:line="240" w:lineRule="auto"/>
        <w:ind w:firstLine="567"/>
        <w:jc w:val="both"/>
        <w:rPr>
          <w:rFonts w:ascii="Times New Roman CYR" w:eastAsia="Times New Roman CYR" w:hAnsi="Times New Roman CYR" w:cs="Times New Roman CYR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1. </w:t>
      </w:r>
      <w:r w:rsidRPr="00FC424F">
        <w:rPr>
          <w:rFonts w:ascii="Times New Roman CYR" w:eastAsia="Times New Roman CYR" w:hAnsi="Times New Roman CYR" w:cs="Times New Roman CYR"/>
          <w:szCs w:val="24"/>
          <w:lang w:eastAsia="ar-SA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:rsidR="00F72A2A" w:rsidRPr="00FC424F" w:rsidRDefault="00F72A2A" w:rsidP="00CB1AD4">
      <w:pPr>
        <w:numPr>
          <w:ilvl w:val="0"/>
          <w:numId w:val="23"/>
        </w:numPr>
        <w:autoSpaceDE w:val="0"/>
        <w:spacing w:after="0" w:line="240" w:lineRule="auto"/>
        <w:ind w:left="1134"/>
        <w:jc w:val="both"/>
        <w:rPr>
          <w:rFonts w:ascii="Times New Roman CYR" w:eastAsia="Times New Roman CYR" w:hAnsi="Times New Roman CYR" w:cs="Times New Roman CYR"/>
          <w:szCs w:val="24"/>
          <w:lang w:eastAsia="ar-SA"/>
        </w:rPr>
      </w:pPr>
      <w:r w:rsidRPr="00FC424F">
        <w:rPr>
          <w:rFonts w:ascii="Times New Roman CYR" w:eastAsia="Times New Roman CYR" w:hAnsi="Times New Roman CYR" w:cs="Times New Roman CYR"/>
          <w:szCs w:val="24"/>
          <w:lang w:eastAsia="ar-SA"/>
        </w:rPr>
        <w:t>основные виды разрешенного использования;</w:t>
      </w:r>
    </w:p>
    <w:p w:rsidR="00F72A2A" w:rsidRPr="00FC424F" w:rsidRDefault="00F72A2A" w:rsidP="00CB1AD4">
      <w:pPr>
        <w:numPr>
          <w:ilvl w:val="0"/>
          <w:numId w:val="23"/>
        </w:numPr>
        <w:autoSpaceDE w:val="0"/>
        <w:spacing w:after="0" w:line="240" w:lineRule="auto"/>
        <w:ind w:left="1134"/>
        <w:jc w:val="both"/>
        <w:rPr>
          <w:rFonts w:ascii="Times New Roman CYR" w:eastAsia="Times New Roman CYR" w:hAnsi="Times New Roman CYR" w:cs="Times New Roman CYR"/>
          <w:szCs w:val="24"/>
          <w:lang w:eastAsia="ar-SA"/>
        </w:rPr>
      </w:pPr>
      <w:r w:rsidRPr="00FC424F">
        <w:rPr>
          <w:rFonts w:ascii="Times New Roman CYR" w:eastAsia="Times New Roman CYR" w:hAnsi="Times New Roman CYR" w:cs="Times New Roman CYR"/>
          <w:szCs w:val="24"/>
          <w:lang w:eastAsia="ar-SA"/>
        </w:rPr>
        <w:t>условно разрешенные виды использования;</w:t>
      </w:r>
    </w:p>
    <w:p w:rsidR="00F72A2A" w:rsidRPr="00FC424F" w:rsidRDefault="00F72A2A" w:rsidP="00CB1AD4">
      <w:pPr>
        <w:numPr>
          <w:ilvl w:val="0"/>
          <w:numId w:val="23"/>
        </w:numPr>
        <w:autoSpaceDE w:val="0"/>
        <w:spacing w:after="0" w:line="240" w:lineRule="auto"/>
        <w:ind w:left="1134"/>
        <w:jc w:val="both"/>
        <w:rPr>
          <w:rFonts w:ascii="Times New Roman CYR" w:eastAsia="Times New Roman CYR" w:hAnsi="Times New Roman CYR" w:cs="Times New Roman CYR"/>
          <w:szCs w:val="24"/>
          <w:lang w:eastAsia="ar-SA"/>
        </w:rPr>
      </w:pPr>
      <w:r w:rsidRPr="00FC424F">
        <w:rPr>
          <w:rFonts w:ascii="Times New Roman CYR" w:eastAsia="Times New Roman CYR" w:hAnsi="Times New Roman CYR" w:cs="Times New Roman CYR"/>
          <w:szCs w:val="24"/>
          <w:lang w:eastAsia="ar-SA"/>
        </w:rPr>
        <w:t>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F72A2A" w:rsidRPr="00FC424F" w:rsidRDefault="00F72A2A" w:rsidP="004759A3">
      <w:pPr>
        <w:autoSpaceDE w:val="0"/>
        <w:spacing w:after="0" w:line="240" w:lineRule="auto"/>
        <w:ind w:firstLine="567"/>
        <w:jc w:val="both"/>
        <w:rPr>
          <w:rFonts w:ascii="Times New Roman CYR" w:eastAsia="Times New Roman CYR" w:hAnsi="Times New Roman CYR" w:cs="Times New Roman CYR"/>
          <w:szCs w:val="24"/>
          <w:lang w:eastAsia="ar-SA"/>
        </w:rPr>
      </w:pPr>
      <w:r w:rsidRPr="00FC424F">
        <w:rPr>
          <w:rFonts w:ascii="Times New Roman CYR" w:eastAsia="Times New Roman CYR" w:hAnsi="Times New Roman CYR" w:cs="Times New Roman CYR"/>
          <w:szCs w:val="24"/>
          <w:lang w:eastAsia="ar-SA"/>
        </w:rPr>
        <w:t>На карте градостроительного зонирования, включенной в состав настоящих Правил, устанавливаются границы территориальных зон.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:rsidR="00F72A2A" w:rsidRPr="00FC424F" w:rsidRDefault="00F72A2A" w:rsidP="004759A3">
      <w:pPr>
        <w:autoSpaceDE w:val="0"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lastRenderedPageBreak/>
        <w:t>2. Землепользование и застройка земель</w:t>
      </w:r>
      <w:r w:rsidR="002671AB" w:rsidRPr="00FC424F">
        <w:rPr>
          <w:rFonts w:eastAsia="Times New Roman" w:cs="Times New Roman"/>
          <w:szCs w:val="24"/>
          <w:lang w:eastAsia="ar-SA"/>
        </w:rPr>
        <w:t>ных участков на те</w:t>
      </w:r>
      <w:r w:rsidR="004371EF" w:rsidRPr="00FC424F">
        <w:rPr>
          <w:rFonts w:eastAsia="Times New Roman" w:cs="Times New Roman"/>
          <w:szCs w:val="24"/>
          <w:lang w:eastAsia="ar-SA"/>
        </w:rPr>
        <w:t>рритории МО «Татаробашмаковский</w:t>
      </w:r>
      <w:r w:rsidRPr="00FC424F">
        <w:rPr>
          <w:rFonts w:eastAsia="Times New Roman" w:cs="Times New Roman"/>
          <w:szCs w:val="24"/>
          <w:lang w:eastAsia="ar-SA"/>
        </w:rPr>
        <w:t xml:space="preserve"> сельсовет», на которые распространяется действие градостроительных регламентов, могут осуществляться правообладателями земельных участков, объектов капитального строительства с соблюдением разрешенного использования таких земельных участков и объектов капитального строительства. </w:t>
      </w:r>
    </w:p>
    <w:p w:rsidR="00F72A2A" w:rsidRPr="00FC424F" w:rsidRDefault="00F72A2A" w:rsidP="004759A3">
      <w:pPr>
        <w:autoSpaceDE w:val="0"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Разрешенным для земельных участков, объектов капитального строительства, на которые распространяется действие градостроительных регламентов, является такое использование, которое осуществляется в соответствии с указанными в градостроительном регламенте:</w:t>
      </w:r>
    </w:p>
    <w:p w:rsidR="00F72A2A" w:rsidRPr="00FC424F" w:rsidRDefault="00F72A2A" w:rsidP="00CB1AD4">
      <w:pPr>
        <w:numPr>
          <w:ilvl w:val="0"/>
          <w:numId w:val="24"/>
        </w:numPr>
        <w:autoSpaceDE w:val="0"/>
        <w:spacing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видами разрешенного использования земельных участков и объектов капитального строительства;</w:t>
      </w:r>
    </w:p>
    <w:p w:rsidR="00F72A2A" w:rsidRPr="00FC424F" w:rsidRDefault="00F72A2A" w:rsidP="00CB1AD4">
      <w:pPr>
        <w:numPr>
          <w:ilvl w:val="0"/>
          <w:numId w:val="24"/>
        </w:numPr>
        <w:autoSpaceDE w:val="0"/>
        <w:spacing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предельными (минимальными и (или) максимальными) размерами земельных участков и предельными параметрами разрешенного строительства¸ реконструкции объектов капитального строительства;</w:t>
      </w:r>
    </w:p>
    <w:p w:rsidR="00F72A2A" w:rsidRPr="00FC424F" w:rsidRDefault="00F72A2A" w:rsidP="00CB1AD4">
      <w:pPr>
        <w:numPr>
          <w:ilvl w:val="0"/>
          <w:numId w:val="24"/>
        </w:numPr>
        <w:autoSpaceDE w:val="0"/>
        <w:spacing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ограничениями использования земельных участков и объектов капитального строительства, установленными в соответствии с законодательством Российской Федерации.</w:t>
      </w:r>
    </w:p>
    <w:p w:rsidR="00F72A2A" w:rsidRPr="00FC424F" w:rsidRDefault="002671AB" w:rsidP="004759A3">
      <w:pPr>
        <w:autoSpaceDE w:val="0"/>
        <w:spacing w:after="0" w:line="240" w:lineRule="auto"/>
        <w:ind w:firstLine="567"/>
        <w:jc w:val="both"/>
        <w:rPr>
          <w:rFonts w:ascii="Times New Roman CYR" w:eastAsia="Times New Roman CYR" w:hAnsi="Times New Roman CYR" w:cs="Times New Roman CYR"/>
          <w:szCs w:val="24"/>
          <w:lang w:eastAsia="ar-SA"/>
        </w:rPr>
      </w:pPr>
      <w:r w:rsidRPr="00FC424F">
        <w:rPr>
          <w:rFonts w:ascii="Times New Roman CYR" w:eastAsia="Times New Roman CYR" w:hAnsi="Times New Roman CYR" w:cs="Times New Roman CYR"/>
          <w:szCs w:val="24"/>
          <w:lang w:eastAsia="ar-SA"/>
        </w:rPr>
        <w:t>3. При использовании и застройке</w:t>
      </w:r>
      <w:r w:rsidR="00F72A2A" w:rsidRPr="00FC424F">
        <w:rPr>
          <w:rFonts w:ascii="Times New Roman CYR" w:eastAsia="Times New Roman CYR" w:hAnsi="Times New Roman CYR" w:cs="Times New Roman CYR"/>
          <w:szCs w:val="24"/>
          <w:lang w:eastAsia="ar-SA"/>
        </w:rPr>
        <w:t xml:space="preserve"> земельных участков положения и требования градостроительных регламентов, содержащиеся в настоящих Правилах, обязательны для соблюдения наряду с техническими регламентами, региональными и местными нормативами градостроительного проектирования, иными нормативно-техническими документами и обязательными требованиями, установленными в соответствии с действующим законодательством Российской Федерации.</w:t>
      </w:r>
    </w:p>
    <w:p w:rsidR="00F72A2A" w:rsidRPr="00FC424F" w:rsidRDefault="00F72A2A" w:rsidP="004759A3">
      <w:pPr>
        <w:pStyle w:val="4"/>
        <w:jc w:val="both"/>
      </w:pPr>
      <w:bookmarkStart w:id="50" w:name="_Toc472432403"/>
      <w:bookmarkStart w:id="51" w:name="_Toc473104648"/>
      <w:r w:rsidRPr="00FC424F">
        <w:t>Статья 8. Изменение видов разрешенного использования земельных участков и объектов капитального строительства физическими и юридическими лицами.</w:t>
      </w:r>
      <w:bookmarkEnd w:id="50"/>
      <w:bookmarkEnd w:id="51"/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1.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градостроительным, земельным законодательством, настоящими Правилами, иными нормативными правовыми актами.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Изменение видов разрешенного использования земельных участков и объектов капитального строительства на территории МО «</w:t>
      </w:r>
      <w:r w:rsidR="004371EF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 физическими и юридическими лицами осуществляется в соответствии с перечнем видов разрешенного использования, установленным градостроительным регламентом для соответствующей территориальной зоны.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2. Правом на изменение одного вида на другой вид разрешенного использования земельных участков и объектов капитального строительства обладают:</w:t>
      </w:r>
    </w:p>
    <w:p w:rsidR="00F72A2A" w:rsidRPr="00FC424F" w:rsidRDefault="00F72A2A" w:rsidP="00CB1AD4">
      <w:pPr>
        <w:numPr>
          <w:ilvl w:val="0"/>
          <w:numId w:val="25"/>
        </w:numPr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собственники зданий, строений, сооружений и (или) лица, которым эти объекты предоставлены на праве хозяйственного ведения или на праве оперативного управления;</w:t>
      </w:r>
    </w:p>
    <w:p w:rsidR="00F72A2A" w:rsidRPr="00FC424F" w:rsidRDefault="00F72A2A" w:rsidP="00CB1AD4">
      <w:pPr>
        <w:numPr>
          <w:ilvl w:val="0"/>
          <w:numId w:val="25"/>
        </w:numPr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правообладатели земельных участков, на которых расположены здания, строения, сооружения, находящиеся в собственности указанных лиц,  на праве хозяйственного ведения или на праве оперативного управления;</w:t>
      </w:r>
    </w:p>
    <w:p w:rsidR="00F72A2A" w:rsidRPr="00FC424F" w:rsidRDefault="00F72A2A" w:rsidP="00CB1AD4">
      <w:pPr>
        <w:numPr>
          <w:ilvl w:val="0"/>
          <w:numId w:val="25"/>
        </w:numPr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собственники жилых помещений в многоквартирных домах – в случаях, когда одновременно имеются следующие условия и соблюдаются следующие требования:</w:t>
      </w:r>
    </w:p>
    <w:p w:rsidR="00F72A2A" w:rsidRPr="00FC424F" w:rsidRDefault="00F72A2A" w:rsidP="004759A3">
      <w:pPr>
        <w:numPr>
          <w:ilvl w:val="0"/>
          <w:numId w:val="8"/>
        </w:numPr>
        <w:spacing w:before="120" w:after="0" w:line="240" w:lineRule="auto"/>
        <w:ind w:left="1134" w:firstLine="0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многоквартирные дома, расположенные в территориальных зонах, где настоящими Правилами предусмотрена возможность изменения помещений </w:t>
      </w:r>
      <w:r w:rsidRPr="00FC424F">
        <w:rPr>
          <w:rFonts w:eastAsia="Times New Roman" w:cs="Times New Roman"/>
          <w:szCs w:val="24"/>
          <w:lang w:eastAsia="ar-SA"/>
        </w:rPr>
        <w:lastRenderedPageBreak/>
        <w:t>жилого назначения, расположенных на первых этажах многоквартирных домов, на помещения нежилого назначения в соответствии с видами разрешенного использования объектов капитального строительства, установленными градостроительным регламентом;</w:t>
      </w:r>
    </w:p>
    <w:p w:rsidR="00F72A2A" w:rsidRPr="00FC424F" w:rsidRDefault="00F72A2A" w:rsidP="004759A3">
      <w:pPr>
        <w:numPr>
          <w:ilvl w:val="0"/>
          <w:numId w:val="8"/>
        </w:numPr>
        <w:spacing w:before="120" w:after="0" w:line="240" w:lineRule="auto"/>
        <w:ind w:left="1134" w:firstLine="0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обеспечиваются требования о наличии изолированного входа в такие помещения, минуя помещения общего пользования многоквартирных домов;</w:t>
      </w:r>
    </w:p>
    <w:p w:rsidR="00F72A2A" w:rsidRPr="00FC424F" w:rsidRDefault="00F72A2A" w:rsidP="004759A3">
      <w:pPr>
        <w:numPr>
          <w:ilvl w:val="0"/>
          <w:numId w:val="8"/>
        </w:numPr>
        <w:spacing w:before="120" w:after="0" w:line="240" w:lineRule="auto"/>
        <w:ind w:left="1134" w:firstLine="0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соблюдаются требования технических регламентов безопасности.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3. Изменение одного вида на другой вид разрешенного использования земельных участков и объектов капитального строительства на другой вид такого использования осуществляется при условии получения лицом, обладающим правом, указанным в пункте 2 настоящей статьи, разрешения на условно разрешенный вид использования земельных участков и объектов капитального строительства - в случаях, когда:</w:t>
      </w:r>
    </w:p>
    <w:p w:rsidR="00F72A2A" w:rsidRPr="00FC424F" w:rsidRDefault="00F72A2A" w:rsidP="004759A3">
      <w:pPr>
        <w:numPr>
          <w:ilvl w:val="0"/>
          <w:numId w:val="9"/>
        </w:numPr>
        <w:spacing w:before="120" w:after="0" w:line="240" w:lineRule="auto"/>
        <w:ind w:left="1134" w:firstLine="0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испрашиваемый вид разрешенного использования земельных участков и объектов капитального строительства является условно разрешенным; </w:t>
      </w:r>
    </w:p>
    <w:p w:rsidR="00F72A2A" w:rsidRPr="00FC424F" w:rsidRDefault="00F72A2A" w:rsidP="004759A3">
      <w:pPr>
        <w:numPr>
          <w:ilvl w:val="0"/>
          <w:numId w:val="9"/>
        </w:numPr>
        <w:spacing w:before="120" w:after="0" w:line="240" w:lineRule="auto"/>
        <w:ind w:left="1134" w:firstLine="0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при изменении вида разрешенного использования объекта капитального строительства требуется проведение реконструкции такого объекта, в результате которой превышаются предельные параметры разрешенного строительства, реконструкции, установленные градостроительным регламентом территориальной зоны.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порядке, предусмотренном статьей 39 Градостроительного кодекса Российской Федерации.</w:t>
      </w:r>
    </w:p>
    <w:p w:rsidR="00F72A2A" w:rsidRPr="00FC424F" w:rsidRDefault="00F72A2A" w:rsidP="004759A3">
      <w:pPr>
        <w:autoSpaceDE w:val="0"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4. В случае если изменения объектов капитального строительства и (или) их частей затрагивают конструктивные и другие характеристики их надежности и безопасности и (или) превышают предельные параметры разрешенного строительства, реконструкции, установленные градостроительным регламентом соответствующей территориальной зоны, необходимо получение разрешения на строительство объекта капитального строительства, предусматривающего реконструкцию такого объекта в соответствии со статьей 51 Градостроительного кодекса Российской Федерации.</w:t>
      </w:r>
    </w:p>
    <w:p w:rsidR="00F72A2A" w:rsidRPr="00FC424F" w:rsidRDefault="00F72A2A" w:rsidP="004759A3">
      <w:pPr>
        <w:tabs>
          <w:tab w:val="num" w:pos="158"/>
        </w:tabs>
        <w:autoSpaceDE w:val="0"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В случае необходимости получения разрешения на строительство объекта капитального строительства, предусматривающего реконструкцию такого объекта, и разрешения на условно разрешенный вид использования объекта капитального строительства, разрешение на строительство предоставляется после получения разрешения на условно разрешенный вид использования.</w:t>
      </w:r>
      <w:bookmarkStart w:id="52" w:name="_Toc472432404"/>
    </w:p>
    <w:p w:rsidR="00F72A2A" w:rsidRPr="00FC424F" w:rsidRDefault="00F72A2A" w:rsidP="004759A3">
      <w:pPr>
        <w:tabs>
          <w:tab w:val="num" w:pos="158"/>
        </w:tabs>
        <w:autoSpaceDE w:val="0"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</w:p>
    <w:p w:rsidR="004371EF" w:rsidRPr="00FC424F" w:rsidRDefault="004371EF" w:rsidP="00F76CA5">
      <w:pPr>
        <w:pStyle w:val="2"/>
        <w:numPr>
          <w:ilvl w:val="0"/>
          <w:numId w:val="0"/>
        </w:numPr>
        <w:ind w:left="567"/>
        <w:jc w:val="both"/>
        <w:rPr>
          <w:lang w:val="ru-RU"/>
        </w:rPr>
      </w:pPr>
      <w:bookmarkStart w:id="53" w:name="_Toc473104649"/>
    </w:p>
    <w:p w:rsidR="00F72A2A" w:rsidRPr="00FC424F" w:rsidRDefault="00F72A2A" w:rsidP="00F76CA5">
      <w:pPr>
        <w:pStyle w:val="2"/>
        <w:numPr>
          <w:ilvl w:val="0"/>
          <w:numId w:val="0"/>
        </w:numPr>
        <w:ind w:left="567"/>
        <w:jc w:val="both"/>
        <w:rPr>
          <w:lang w:val="ru-RU"/>
        </w:rPr>
      </w:pPr>
      <w:r w:rsidRPr="00FC424F">
        <w:rPr>
          <w:lang w:val="ru-RU"/>
        </w:rPr>
        <w:t>Глава 3. Положение о подготовке документации по планировке территории органами местного самоуправления МО «</w:t>
      </w:r>
      <w:r w:rsidR="004371EF" w:rsidRPr="00FC424F">
        <w:rPr>
          <w:lang w:val="ru-RU"/>
        </w:rPr>
        <w:t>Татаробашмаковски</w:t>
      </w:r>
      <w:r w:rsidR="000A612A" w:rsidRPr="00FC424F">
        <w:rPr>
          <w:lang w:val="ru-RU"/>
        </w:rPr>
        <w:t xml:space="preserve">й </w:t>
      </w:r>
      <w:r w:rsidRPr="00FC424F">
        <w:rPr>
          <w:lang w:val="ru-RU"/>
        </w:rPr>
        <w:t xml:space="preserve">сельсовет» </w:t>
      </w:r>
      <w:r w:rsidR="004371EF" w:rsidRPr="00FC424F">
        <w:rPr>
          <w:lang w:val="ru-RU"/>
        </w:rPr>
        <w:t>Приволжского</w:t>
      </w:r>
      <w:r w:rsidR="000A612A" w:rsidRPr="00FC424F">
        <w:rPr>
          <w:lang w:val="ru-RU"/>
        </w:rPr>
        <w:t xml:space="preserve"> </w:t>
      </w:r>
      <w:r w:rsidRPr="00FC424F">
        <w:rPr>
          <w:lang w:val="ru-RU"/>
        </w:rPr>
        <w:t>района Астраханской области.</w:t>
      </w:r>
      <w:bookmarkEnd w:id="52"/>
      <w:bookmarkEnd w:id="53"/>
    </w:p>
    <w:p w:rsidR="00F72A2A" w:rsidRPr="00FC424F" w:rsidRDefault="00F72A2A" w:rsidP="004759A3">
      <w:pPr>
        <w:pStyle w:val="4"/>
        <w:jc w:val="both"/>
      </w:pPr>
      <w:bookmarkStart w:id="54" w:name="_Toc472432405"/>
      <w:bookmarkStart w:id="55" w:name="_Toc473104650"/>
      <w:r w:rsidRPr="00FC424F">
        <w:t>Статья 9. Общие положения о планировке территории.</w:t>
      </w:r>
      <w:bookmarkEnd w:id="54"/>
      <w:bookmarkEnd w:id="55"/>
    </w:p>
    <w:bookmarkEnd w:id="47"/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1. Планировка территории осуществляется посредством разработки документации по планировке территории. Общие требования, порядок подготовки и утверждения документации по планировке территории определяется Градостроительным кодексом Российской Федерации, законодательством Астраханской области, настоящими Правилами.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lastRenderedPageBreak/>
        <w:t>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планируемого размещения объектов капитального строительства.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2. Видами документации по планировке территории являются:</w:t>
      </w:r>
    </w:p>
    <w:p w:rsidR="00F72A2A" w:rsidRPr="00FC424F" w:rsidRDefault="00F72A2A" w:rsidP="00CB1AD4">
      <w:pPr>
        <w:numPr>
          <w:ilvl w:val="0"/>
          <w:numId w:val="26"/>
        </w:numPr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проект планировки территории;</w:t>
      </w:r>
    </w:p>
    <w:p w:rsidR="00F72A2A" w:rsidRPr="00FC424F" w:rsidRDefault="00F72A2A" w:rsidP="00CB1AD4">
      <w:pPr>
        <w:numPr>
          <w:ilvl w:val="0"/>
          <w:numId w:val="26"/>
        </w:numPr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проект межевания территории.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3. Картой функциональных зон МО «</w:t>
      </w:r>
      <w:r w:rsidR="00DC572E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сельсовет», включенной в состав Генерального плана МО «</w:t>
      </w:r>
      <w:r w:rsidR="00DC572E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сельсовет», а также картой градостроительного зонирования, включенной в состав настоящих Правил, установлены границы функциональных и территориальных зон соответственно.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указанных функциональных и (или)  территориальных зон. Для территорий одной функциональной и (или) территориальной зоны может быть подготовлен только один проект планировки территории и (или) проект межевания территории.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Проект планировки территории является основой для подготовки проекта межевания территории. Случаи, при которых подготовка документации по планировке территории не требуется, а также при которых допускается подготовка проекта межевания территории без подготовки проекта планировки территории, установлены статьей 41 Градостроительного кодекса Российской Федерации.</w:t>
      </w:r>
    </w:p>
    <w:p w:rsidR="00F72A2A" w:rsidRPr="00FC424F" w:rsidRDefault="00F72A2A" w:rsidP="004759A3">
      <w:pPr>
        <w:pStyle w:val="4"/>
        <w:jc w:val="both"/>
      </w:pPr>
      <w:bookmarkStart w:id="56" w:name="_Toc472432406"/>
      <w:bookmarkStart w:id="57" w:name="_Toc473104651"/>
      <w:r w:rsidRPr="00FC424F">
        <w:t>Статья 10. Порядок подготовки документации по планировке территории органами местного самоуправления МО «</w:t>
      </w:r>
      <w:r w:rsidR="00DC572E" w:rsidRPr="00FC424F">
        <w:t>Татаробашмаковский</w:t>
      </w:r>
      <w:r w:rsidR="000A612A" w:rsidRPr="00FC424F">
        <w:t xml:space="preserve"> </w:t>
      </w:r>
      <w:r w:rsidRPr="00FC424F">
        <w:t>сельсовет»</w:t>
      </w:r>
      <w:bookmarkEnd w:id="56"/>
      <w:bookmarkEnd w:id="57"/>
      <w:r w:rsidR="00DC572E" w:rsidRPr="00FC424F">
        <w:t xml:space="preserve"> Приволжского</w:t>
      </w:r>
      <w:r w:rsidR="002671AB" w:rsidRPr="00FC424F">
        <w:t xml:space="preserve"> района Астраханской области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1. 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2. Подготовка проекта межевания территории осуществляется для: </w:t>
      </w:r>
    </w:p>
    <w:p w:rsidR="00F72A2A" w:rsidRPr="00FC424F" w:rsidRDefault="00F72A2A" w:rsidP="00CB1AD4">
      <w:pPr>
        <w:numPr>
          <w:ilvl w:val="1"/>
          <w:numId w:val="27"/>
        </w:numPr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определения местоположения границ образуемых и изменяемых земельных участков;</w:t>
      </w:r>
    </w:p>
    <w:p w:rsidR="00F72A2A" w:rsidRPr="00FC424F" w:rsidRDefault="00F72A2A" w:rsidP="00CB1AD4">
      <w:pPr>
        <w:numPr>
          <w:ilvl w:val="1"/>
          <w:numId w:val="27"/>
        </w:numPr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 влекут за собой исключительно изменение границ территории общего пользования.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3. Решения о подготовке документации по планировке территории принимаются администрацией МО «</w:t>
      </w:r>
      <w:r w:rsidR="00DC572E" w:rsidRPr="00FC424F">
        <w:rPr>
          <w:rFonts w:eastAsia="Times New Roman" w:cs="Times New Roman"/>
          <w:szCs w:val="24"/>
          <w:lang w:eastAsia="ar-SA"/>
        </w:rPr>
        <w:t>Приволжский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район» в форме постановления администрации, за исключением случаев, указанных в статье 45 Градостроительного кодекса Российской Федерации.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Решение о подготовке документации по планировке территории </w:t>
      </w:r>
      <w:r w:rsidR="002671AB" w:rsidRPr="00FC424F">
        <w:rPr>
          <w:rFonts w:eastAsia="Times New Roman" w:cs="Times New Roman"/>
          <w:szCs w:val="24"/>
          <w:lang w:eastAsia="ar-SA"/>
        </w:rPr>
        <w:t>применительно к те</w:t>
      </w:r>
      <w:r w:rsidR="00DC572E" w:rsidRPr="00FC424F">
        <w:rPr>
          <w:rFonts w:eastAsia="Times New Roman" w:cs="Times New Roman"/>
          <w:szCs w:val="24"/>
          <w:lang w:eastAsia="ar-SA"/>
        </w:rPr>
        <w:t>рритории МО «Татаробашмаковский</w:t>
      </w:r>
      <w:r w:rsidRPr="00FC424F">
        <w:rPr>
          <w:rFonts w:eastAsia="Times New Roman" w:cs="Times New Roman"/>
          <w:szCs w:val="24"/>
          <w:lang w:eastAsia="ar-SA"/>
        </w:rPr>
        <w:t xml:space="preserve"> сельсовет», за исключением случаев, указанных в </w:t>
      </w:r>
      <w:r w:rsidRPr="00FC424F">
        <w:rPr>
          <w:rFonts w:eastAsia="Times New Roman" w:cs="Times New Roman"/>
          <w:szCs w:val="24"/>
          <w:lang w:eastAsia="ar-SA"/>
        </w:rPr>
        <w:lastRenderedPageBreak/>
        <w:t>частях 2-4.2 и 5.2 статьи 45 Градостроительного кодекса Российской Федерации, принимается администрацией МО «</w:t>
      </w:r>
      <w:r w:rsidR="00DC572E" w:rsidRPr="00FC424F">
        <w:rPr>
          <w:rFonts w:eastAsia="Times New Roman" w:cs="Times New Roman"/>
          <w:szCs w:val="24"/>
          <w:lang w:eastAsia="ar-SA"/>
        </w:rPr>
        <w:t>Приволжский</w:t>
      </w:r>
      <w:r w:rsidR="00911551" w:rsidRPr="00FC424F">
        <w:rPr>
          <w:rFonts w:eastAsia="Times New Roman" w:cs="Times New Roman"/>
          <w:szCs w:val="24"/>
          <w:lang w:eastAsia="ar-SA"/>
        </w:rPr>
        <w:t xml:space="preserve"> р</w:t>
      </w:r>
      <w:r w:rsidRPr="00FC424F">
        <w:rPr>
          <w:rFonts w:eastAsia="Times New Roman" w:cs="Times New Roman"/>
          <w:szCs w:val="24"/>
          <w:lang w:eastAsia="ar-SA"/>
        </w:rPr>
        <w:t>айон» в форме постановления администрации по инициативе администрации МО «</w:t>
      </w:r>
      <w:r w:rsidR="00DC572E" w:rsidRPr="00FC424F">
        <w:rPr>
          <w:rFonts w:eastAsia="Times New Roman" w:cs="Times New Roman"/>
          <w:szCs w:val="24"/>
          <w:lang w:eastAsia="ar-SA"/>
        </w:rPr>
        <w:t>Приволжский</w:t>
      </w:r>
      <w:r w:rsidR="00911551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район» либо на основании предложений физических или юридических лиц о подготовке документации по планировке территории. В случае подготовки документации по планировке территории заинтересованными лицами, указанными в части 1.1 статьи 45 Градостроительного кодекса Российской Федерации, принятие администрацией МО «</w:t>
      </w:r>
      <w:r w:rsidR="00DC572E" w:rsidRPr="00FC424F">
        <w:rPr>
          <w:rFonts w:eastAsia="Times New Roman" w:cs="Times New Roman"/>
          <w:szCs w:val="24"/>
          <w:lang w:eastAsia="ar-SA"/>
        </w:rPr>
        <w:t>Приволжский</w:t>
      </w:r>
      <w:r w:rsidR="00911551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район» решения о подготовке документации по планировке территории не требуется.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4. Подготовка документации по планировке территории осуществляется администрацией МО «</w:t>
      </w:r>
      <w:r w:rsidR="00DC572E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911551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 самостоятельно, подведомственными администрации МО «</w:t>
      </w:r>
      <w:r w:rsidR="00DC572E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911551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 муниципальными (бюджетными или автономными) учреждениями либо привлекаемыми ими на основании муниципального контракта, заключенного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иными лицами, а также может осуществляться физическими лицами за счет их средств.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5. Указанное в части 3 настоящей статьи решение подлежит опубликованию в порядке, установленном для официального опубликования муниципальных правовых актов, иной официальной информации, в течение трех дней со дня принятия такого решения и размещается на официальном сайте муниципального образования в сети "Интернет".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Со дня опубликования решения о подготовке документации по планировке территории физические или юридические лица вправе пр</w:t>
      </w:r>
      <w:r w:rsidR="002671AB" w:rsidRPr="00FC424F">
        <w:rPr>
          <w:rFonts w:eastAsia="Times New Roman" w:cs="Times New Roman"/>
          <w:szCs w:val="24"/>
          <w:lang w:eastAsia="ar-SA"/>
        </w:rPr>
        <w:t>едставить в  админ</w:t>
      </w:r>
      <w:r w:rsidR="00DC572E" w:rsidRPr="00FC424F">
        <w:rPr>
          <w:rFonts w:eastAsia="Times New Roman" w:cs="Times New Roman"/>
          <w:szCs w:val="24"/>
          <w:lang w:eastAsia="ar-SA"/>
        </w:rPr>
        <w:t>истрацию МО «Татаробашмаковский</w:t>
      </w:r>
      <w:r w:rsidRPr="00FC424F">
        <w:rPr>
          <w:rFonts w:eastAsia="Times New Roman" w:cs="Times New Roman"/>
          <w:szCs w:val="24"/>
          <w:lang w:eastAsia="ar-SA"/>
        </w:rPr>
        <w:t xml:space="preserve"> сельсовет» свои предложения о порядке, сроках подготовки и содержании документации по планировке территории.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6. Проекты планировки территории и проекты межевания территории, решение об утверждении </w:t>
      </w:r>
      <w:r w:rsidR="002671AB" w:rsidRPr="00FC424F">
        <w:rPr>
          <w:rFonts w:eastAsia="Times New Roman" w:cs="Times New Roman"/>
          <w:szCs w:val="24"/>
          <w:lang w:eastAsia="ar-SA"/>
        </w:rPr>
        <w:t xml:space="preserve">принимается </w:t>
      </w:r>
      <w:r w:rsidR="00DC572E" w:rsidRPr="00FC424F">
        <w:rPr>
          <w:rFonts w:eastAsia="Times New Roman" w:cs="Times New Roman"/>
          <w:szCs w:val="24"/>
          <w:lang w:eastAsia="ar-SA"/>
        </w:rPr>
        <w:t>администрацией МО «Приволжский</w:t>
      </w:r>
      <w:r w:rsidRPr="00FC424F">
        <w:rPr>
          <w:rFonts w:eastAsia="Times New Roman" w:cs="Times New Roman"/>
          <w:szCs w:val="24"/>
          <w:lang w:eastAsia="ar-SA"/>
        </w:rPr>
        <w:t xml:space="preserve"> район», до их утверждения подлежат обязательному рассмотрению на публичных слушаниях.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Публичные слушания по проектам планировки территории и проектам межевания территории проводятся в соответствии со статьей 46 Градостроительного кодекса Российской Федерации, Уставом МО «</w:t>
      </w:r>
      <w:r w:rsidR="00DC572E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сельсовет», Порядком организации и проведения публичных слушаний на территории МО «</w:t>
      </w:r>
      <w:r w:rsidR="00DC572E" w:rsidRPr="00FC424F">
        <w:rPr>
          <w:rFonts w:eastAsia="Times New Roman" w:cs="Times New Roman"/>
          <w:szCs w:val="24"/>
          <w:lang w:eastAsia="ar-SA"/>
        </w:rPr>
        <w:t xml:space="preserve">Татаробашмаковский </w:t>
      </w:r>
      <w:r w:rsidRPr="00FC424F">
        <w:rPr>
          <w:rFonts w:eastAsia="Times New Roman" w:cs="Times New Roman"/>
          <w:szCs w:val="24"/>
          <w:lang w:eastAsia="ar-SA"/>
        </w:rPr>
        <w:t>сельсовет», утвержденных решением Совета МО «</w:t>
      </w:r>
      <w:r w:rsidR="00DC572E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сельсовет», главой 4 настоящих Правил.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Случаи, при которых публичные слушания не проводятся по указанным вопросам, установлены статьей 46 Градостроительного кодекса Российской Федерации.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7. Подготовленная документация по планировке территории, протокол публичных слушаний по проекту планировки территории и проекту межевания территории и заключение о результатах публичных слушаний направ</w:t>
      </w:r>
      <w:r w:rsidR="002671AB" w:rsidRPr="00FC424F">
        <w:rPr>
          <w:rFonts w:eastAsia="Times New Roman" w:cs="Times New Roman"/>
          <w:szCs w:val="24"/>
          <w:lang w:eastAsia="ar-SA"/>
        </w:rPr>
        <w:t>ляется главе</w:t>
      </w:r>
      <w:r w:rsidR="00DC572E" w:rsidRPr="00FC424F">
        <w:rPr>
          <w:rFonts w:eastAsia="Times New Roman" w:cs="Times New Roman"/>
          <w:szCs w:val="24"/>
          <w:lang w:eastAsia="ar-SA"/>
        </w:rPr>
        <w:t xml:space="preserve"> администрации МО «Приволжский</w:t>
      </w:r>
      <w:r w:rsidRPr="00FC424F">
        <w:rPr>
          <w:rFonts w:eastAsia="Times New Roman" w:cs="Times New Roman"/>
          <w:szCs w:val="24"/>
          <w:lang w:eastAsia="ar-SA"/>
        </w:rPr>
        <w:t xml:space="preserve"> район» не позднее</w:t>
      </w:r>
      <w:r w:rsidR="00DC572E" w:rsidRPr="00FC424F">
        <w:rPr>
          <w:rFonts w:eastAsia="Times New Roman" w:cs="Times New Roman"/>
          <w:szCs w:val="24"/>
          <w:lang w:eastAsia="ar-SA"/>
        </w:rPr>
        <w:t>,</w:t>
      </w:r>
      <w:r w:rsidRPr="00FC424F">
        <w:rPr>
          <w:rFonts w:eastAsia="Times New Roman" w:cs="Times New Roman"/>
          <w:szCs w:val="24"/>
          <w:lang w:eastAsia="ar-SA"/>
        </w:rPr>
        <w:t xml:space="preserve"> чем через пятнадцать дней со дня проведения публичных слушаний.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Глава администрации МО «</w:t>
      </w:r>
      <w:r w:rsidR="00DC572E" w:rsidRPr="00FC424F">
        <w:rPr>
          <w:rFonts w:eastAsia="Times New Roman" w:cs="Times New Roman"/>
          <w:szCs w:val="24"/>
          <w:lang w:eastAsia="ar-SA"/>
        </w:rPr>
        <w:t>Приволжский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 xml:space="preserve">район», с учётом протокола публичных слушаний по проекту планировки территории и проекту межевания территории и заключения о результатах публичных слушаний в течение 30 календарных дней со дня получения документов принимает решение об утверждении документации по планировке или об отклонении такой документации и о направлении ее на доработку с учётом </w:t>
      </w:r>
      <w:r w:rsidRPr="00FC424F">
        <w:rPr>
          <w:rFonts w:eastAsia="Times New Roman" w:cs="Times New Roman"/>
          <w:szCs w:val="24"/>
          <w:lang w:eastAsia="ar-SA"/>
        </w:rPr>
        <w:lastRenderedPageBreak/>
        <w:t>указанных протокола и заключения. Соответствующее решение подготавливается в форме постановления администрации МО «</w:t>
      </w:r>
      <w:r w:rsidR="00DC572E" w:rsidRPr="00FC424F">
        <w:rPr>
          <w:rFonts w:eastAsia="Times New Roman" w:cs="Times New Roman"/>
          <w:szCs w:val="24"/>
          <w:lang w:eastAsia="ar-SA"/>
        </w:rPr>
        <w:t>Приволжский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район».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8. Утверждённая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 и размещается на официальной сайте МО «</w:t>
      </w:r>
      <w:r w:rsidR="00DC572E" w:rsidRPr="00FC424F">
        <w:rPr>
          <w:rFonts w:eastAsia="Times New Roman" w:cs="Times New Roman"/>
          <w:szCs w:val="24"/>
          <w:lang w:eastAsia="ar-SA"/>
        </w:rPr>
        <w:t xml:space="preserve">Татаробашмаковский </w:t>
      </w:r>
      <w:r w:rsidR="00113A40" w:rsidRPr="00FC424F">
        <w:rPr>
          <w:rFonts w:eastAsia="Times New Roman" w:cs="Times New Roman"/>
          <w:szCs w:val="24"/>
          <w:lang w:eastAsia="ar-SA"/>
        </w:rPr>
        <w:t>сельсовет» в сети «Интернет».</w:t>
      </w:r>
    </w:p>
    <w:p w:rsidR="00F72A2A" w:rsidRPr="00FC424F" w:rsidRDefault="00F72A2A" w:rsidP="005807C5">
      <w:pPr>
        <w:pStyle w:val="2"/>
        <w:numPr>
          <w:ilvl w:val="0"/>
          <w:numId w:val="0"/>
        </w:numPr>
        <w:ind w:left="567"/>
        <w:jc w:val="both"/>
        <w:rPr>
          <w:lang w:val="ru-RU"/>
        </w:rPr>
      </w:pPr>
      <w:bookmarkStart w:id="58" w:name="_Toc472432407"/>
      <w:bookmarkStart w:id="59" w:name="_Toc473104652"/>
      <w:r w:rsidRPr="00FC424F">
        <w:rPr>
          <w:lang w:val="ru-RU"/>
        </w:rPr>
        <w:t>Глава 4. Положение о проведении публичных слушаний по вопросам землепользования и застройки на территории МО «</w:t>
      </w:r>
      <w:r w:rsidR="00B838FE" w:rsidRPr="00FC424F">
        <w:rPr>
          <w:lang w:val="ru-RU"/>
        </w:rPr>
        <w:t>Татаробашмаковский</w:t>
      </w:r>
      <w:r w:rsidR="000A612A" w:rsidRPr="00FC424F">
        <w:rPr>
          <w:lang w:val="ru-RU"/>
        </w:rPr>
        <w:t xml:space="preserve"> </w:t>
      </w:r>
      <w:r w:rsidRPr="00FC424F">
        <w:rPr>
          <w:lang w:val="ru-RU"/>
        </w:rPr>
        <w:t xml:space="preserve">сельсовет» </w:t>
      </w:r>
      <w:r w:rsidR="00B838FE" w:rsidRPr="00FC424F">
        <w:rPr>
          <w:lang w:val="ru-RU"/>
        </w:rPr>
        <w:t>Приволжского</w:t>
      </w:r>
      <w:r w:rsidR="000A612A" w:rsidRPr="00FC424F">
        <w:rPr>
          <w:lang w:val="ru-RU"/>
        </w:rPr>
        <w:t xml:space="preserve"> </w:t>
      </w:r>
      <w:r w:rsidRPr="00FC424F">
        <w:rPr>
          <w:lang w:val="ru-RU"/>
        </w:rPr>
        <w:t>района Астраханской области.</w:t>
      </w:r>
      <w:bookmarkEnd w:id="58"/>
      <w:bookmarkEnd w:id="59"/>
    </w:p>
    <w:p w:rsidR="00F72A2A" w:rsidRPr="00FC424F" w:rsidRDefault="00F72A2A" w:rsidP="004759A3">
      <w:pPr>
        <w:pStyle w:val="4"/>
        <w:jc w:val="both"/>
      </w:pPr>
      <w:bookmarkStart w:id="60" w:name="_Toc472432408"/>
      <w:bookmarkStart w:id="61" w:name="_Toc473104653"/>
      <w:r w:rsidRPr="00FC424F">
        <w:t>Статья 11. Общие положения о публичных слушаниях на территории МО «</w:t>
      </w:r>
      <w:r w:rsidR="00B838FE" w:rsidRPr="00FC424F">
        <w:t>Татаробашмаковский</w:t>
      </w:r>
      <w:r w:rsidR="000A612A" w:rsidRPr="00FC424F">
        <w:t xml:space="preserve"> </w:t>
      </w:r>
      <w:r w:rsidRPr="00FC424F">
        <w:t>сельсовет».</w:t>
      </w:r>
      <w:bookmarkEnd w:id="60"/>
      <w:bookmarkEnd w:id="61"/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1. Публичные слушания по вопросам землепользования</w:t>
      </w:r>
      <w:r w:rsidR="00BA1A8F" w:rsidRPr="00FC424F">
        <w:rPr>
          <w:rFonts w:eastAsia="Times New Roman" w:cs="Times New Roman"/>
          <w:szCs w:val="24"/>
          <w:lang w:eastAsia="ar-SA"/>
        </w:rPr>
        <w:t xml:space="preserve"> и застройки на те</w:t>
      </w:r>
      <w:r w:rsidR="00B838FE" w:rsidRPr="00FC424F">
        <w:rPr>
          <w:rFonts w:eastAsia="Times New Roman" w:cs="Times New Roman"/>
          <w:szCs w:val="24"/>
          <w:lang w:eastAsia="ar-SA"/>
        </w:rPr>
        <w:t>рритории МО «Татаробашмаковский</w:t>
      </w:r>
      <w:r w:rsidRPr="00FC424F">
        <w:rPr>
          <w:rFonts w:eastAsia="Times New Roman" w:cs="Times New Roman"/>
          <w:szCs w:val="24"/>
          <w:lang w:eastAsia="ar-SA"/>
        </w:rPr>
        <w:t xml:space="preserve"> сельсовет»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2. В обязательном порядке на публичные слушания выносятся следующие вопросы по землепользованию и застройке:</w:t>
      </w:r>
    </w:p>
    <w:p w:rsidR="00F72A2A" w:rsidRPr="00FC424F" w:rsidRDefault="00F72A2A" w:rsidP="00CB1AD4">
      <w:pPr>
        <w:numPr>
          <w:ilvl w:val="0"/>
          <w:numId w:val="40"/>
        </w:numPr>
        <w:spacing w:before="120" w:after="0" w:line="240" w:lineRule="auto"/>
        <w:ind w:left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проекты </w:t>
      </w:r>
      <w:r w:rsidR="00BA1A8F" w:rsidRPr="00FC424F">
        <w:rPr>
          <w:rFonts w:eastAsia="Times New Roman" w:cs="Times New Roman"/>
          <w:szCs w:val="24"/>
          <w:lang w:eastAsia="ar-SA"/>
        </w:rPr>
        <w:t xml:space="preserve">планов и программ </w:t>
      </w:r>
      <w:r w:rsidR="00B838FE" w:rsidRPr="00FC424F">
        <w:rPr>
          <w:rFonts w:eastAsia="Times New Roman" w:cs="Times New Roman"/>
          <w:szCs w:val="24"/>
          <w:lang w:eastAsia="ar-SA"/>
        </w:rPr>
        <w:t>развития МО «Татаробашмаковский</w:t>
      </w:r>
      <w:r w:rsidRPr="00FC424F">
        <w:rPr>
          <w:rFonts w:eastAsia="Times New Roman" w:cs="Times New Roman"/>
          <w:szCs w:val="24"/>
          <w:lang w:eastAsia="ar-SA"/>
        </w:rPr>
        <w:t xml:space="preserve"> сельсовет»;</w:t>
      </w:r>
    </w:p>
    <w:p w:rsidR="00F72A2A" w:rsidRPr="00FC424F" w:rsidRDefault="00F72A2A" w:rsidP="00CB1AD4">
      <w:pPr>
        <w:numPr>
          <w:ilvl w:val="0"/>
          <w:numId w:val="40"/>
        </w:numPr>
        <w:tabs>
          <w:tab w:val="left" w:pos="567"/>
        </w:tabs>
        <w:spacing w:before="120" w:after="0" w:line="240" w:lineRule="auto"/>
        <w:ind w:left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проект Генерального плана МО «</w:t>
      </w:r>
      <w:r w:rsidR="00B838FE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сельсовет»;</w:t>
      </w:r>
    </w:p>
    <w:p w:rsidR="00F72A2A" w:rsidRPr="00FC424F" w:rsidRDefault="00F72A2A" w:rsidP="00CB1AD4">
      <w:pPr>
        <w:numPr>
          <w:ilvl w:val="0"/>
          <w:numId w:val="40"/>
        </w:numPr>
        <w:tabs>
          <w:tab w:val="left" w:pos="567"/>
        </w:tabs>
        <w:spacing w:before="120" w:after="0" w:line="240" w:lineRule="auto"/>
        <w:ind w:left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проекты правил зе</w:t>
      </w:r>
      <w:r w:rsidR="00BA1A8F" w:rsidRPr="00FC424F">
        <w:rPr>
          <w:rFonts w:eastAsia="Times New Roman" w:cs="Times New Roman"/>
          <w:szCs w:val="24"/>
          <w:lang w:eastAsia="ar-SA"/>
        </w:rPr>
        <w:t>млепользования и з</w:t>
      </w:r>
      <w:r w:rsidR="00B838FE" w:rsidRPr="00FC424F">
        <w:rPr>
          <w:rFonts w:eastAsia="Times New Roman" w:cs="Times New Roman"/>
          <w:szCs w:val="24"/>
          <w:lang w:eastAsia="ar-SA"/>
        </w:rPr>
        <w:t xml:space="preserve">астройки МО «Татаробашмаковский </w:t>
      </w:r>
      <w:r w:rsidRPr="00FC424F">
        <w:rPr>
          <w:rFonts w:eastAsia="Times New Roman" w:cs="Times New Roman"/>
          <w:szCs w:val="24"/>
          <w:lang w:eastAsia="ar-SA"/>
        </w:rPr>
        <w:t>сельсовет»;</w:t>
      </w:r>
    </w:p>
    <w:p w:rsidR="00F72A2A" w:rsidRPr="00FC424F" w:rsidRDefault="00F72A2A" w:rsidP="00CB1AD4">
      <w:pPr>
        <w:numPr>
          <w:ilvl w:val="0"/>
          <w:numId w:val="40"/>
        </w:numPr>
        <w:tabs>
          <w:tab w:val="left" w:pos="567"/>
        </w:tabs>
        <w:spacing w:before="120" w:after="0" w:line="240" w:lineRule="auto"/>
        <w:ind w:left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Федерации;</w:t>
      </w:r>
    </w:p>
    <w:p w:rsidR="00F72A2A" w:rsidRPr="00FC424F" w:rsidRDefault="00F72A2A" w:rsidP="00CB1AD4">
      <w:pPr>
        <w:numPr>
          <w:ilvl w:val="0"/>
          <w:numId w:val="40"/>
        </w:numPr>
        <w:tabs>
          <w:tab w:val="left" w:pos="567"/>
        </w:tabs>
        <w:spacing w:before="120" w:after="0" w:line="240" w:lineRule="auto"/>
        <w:ind w:left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проекты правил </w:t>
      </w:r>
      <w:r w:rsidR="00BA1A8F" w:rsidRPr="00FC424F">
        <w:rPr>
          <w:rFonts w:eastAsia="Times New Roman" w:cs="Times New Roman"/>
          <w:szCs w:val="24"/>
          <w:lang w:eastAsia="ar-SA"/>
        </w:rPr>
        <w:t>благоустройс</w:t>
      </w:r>
      <w:r w:rsidR="00B838FE" w:rsidRPr="00FC424F">
        <w:rPr>
          <w:rFonts w:eastAsia="Times New Roman" w:cs="Times New Roman"/>
          <w:szCs w:val="24"/>
          <w:lang w:eastAsia="ar-SA"/>
        </w:rPr>
        <w:t>тва территорий МО «Татаробашмаковский</w:t>
      </w:r>
      <w:r w:rsidRPr="00FC424F">
        <w:rPr>
          <w:rFonts w:eastAsia="Times New Roman" w:cs="Times New Roman"/>
          <w:szCs w:val="24"/>
          <w:lang w:eastAsia="ar-SA"/>
        </w:rPr>
        <w:t xml:space="preserve"> сельсовет»;</w:t>
      </w:r>
    </w:p>
    <w:p w:rsidR="00F72A2A" w:rsidRPr="00FC424F" w:rsidRDefault="00F72A2A" w:rsidP="00CB1AD4">
      <w:pPr>
        <w:numPr>
          <w:ilvl w:val="0"/>
          <w:numId w:val="40"/>
        </w:numPr>
        <w:tabs>
          <w:tab w:val="left" w:pos="567"/>
        </w:tabs>
        <w:spacing w:before="120" w:after="0" w:line="240" w:lineRule="auto"/>
        <w:ind w:left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вопросы предоставления разрешения на условно разрешенный вид использования земельных участков и объектов капитального строительства;</w:t>
      </w:r>
    </w:p>
    <w:p w:rsidR="00F72A2A" w:rsidRPr="00FC424F" w:rsidRDefault="00F72A2A" w:rsidP="00CB1AD4">
      <w:pPr>
        <w:numPr>
          <w:ilvl w:val="0"/>
          <w:numId w:val="40"/>
        </w:numPr>
        <w:tabs>
          <w:tab w:val="left" w:pos="567"/>
        </w:tabs>
        <w:spacing w:before="120" w:after="0" w:line="240" w:lineRule="auto"/>
        <w:ind w:left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вопросы отклонения от предельных параметров разрешенного строительства, реконструкции объектов капитального строительства.</w:t>
      </w:r>
    </w:p>
    <w:p w:rsidR="00F72A2A" w:rsidRPr="00FC424F" w:rsidRDefault="00F72A2A" w:rsidP="004759A3">
      <w:pPr>
        <w:pStyle w:val="4"/>
        <w:jc w:val="both"/>
      </w:pPr>
      <w:bookmarkStart w:id="62" w:name="_Toc472432409"/>
      <w:bookmarkStart w:id="63" w:name="_Toc473104654"/>
      <w:r w:rsidRPr="00FC424F">
        <w:t>Статья 12. Порядок организации и проведения публичных слушаний по вопросам</w:t>
      </w:r>
      <w:r w:rsidR="000A612A" w:rsidRPr="00FC424F">
        <w:t xml:space="preserve"> </w:t>
      </w:r>
      <w:r w:rsidRPr="00FC424F">
        <w:t>землепользования и застройки на территории МО «</w:t>
      </w:r>
      <w:r w:rsidR="00B838FE" w:rsidRPr="00FC424F">
        <w:t>Татаробашмаковский</w:t>
      </w:r>
      <w:r w:rsidR="000A612A" w:rsidRPr="00FC424F">
        <w:t xml:space="preserve"> </w:t>
      </w:r>
      <w:r w:rsidRPr="00FC424F">
        <w:t>сельсовет»</w:t>
      </w:r>
      <w:bookmarkEnd w:id="62"/>
      <w:bookmarkEnd w:id="63"/>
      <w:r w:rsidR="00B838FE" w:rsidRPr="00FC424F">
        <w:t xml:space="preserve"> Приволжского</w:t>
      </w:r>
      <w:r w:rsidR="00BA1A8F" w:rsidRPr="00FC424F">
        <w:t xml:space="preserve"> района Астраханской области.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1. Порядок организации и проведения публич</w:t>
      </w:r>
      <w:r w:rsidR="00BA1A8F" w:rsidRPr="00FC424F">
        <w:rPr>
          <w:rFonts w:eastAsia="Times New Roman" w:cs="Times New Roman"/>
          <w:szCs w:val="24"/>
          <w:lang w:eastAsia="ar-SA"/>
        </w:rPr>
        <w:t>ных слушаний на те</w:t>
      </w:r>
      <w:r w:rsidR="00B838FE" w:rsidRPr="00FC424F">
        <w:rPr>
          <w:rFonts w:eastAsia="Times New Roman" w:cs="Times New Roman"/>
          <w:szCs w:val="24"/>
          <w:lang w:eastAsia="ar-SA"/>
        </w:rPr>
        <w:t>рритории МО «Татаробашмаковский</w:t>
      </w:r>
      <w:r w:rsidRPr="00FC424F">
        <w:rPr>
          <w:rFonts w:eastAsia="Times New Roman" w:cs="Times New Roman"/>
          <w:szCs w:val="24"/>
          <w:lang w:eastAsia="ar-SA"/>
        </w:rPr>
        <w:t xml:space="preserve"> сельсовет», в том числе по вопросам землепользования и застройки, утвержден решением Совета МО «</w:t>
      </w:r>
      <w:r w:rsidR="00B838FE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 на основании статьи 28 Федерального закона от 6.10.2003 г. № 131-ФЗ «Об общих принципах организации местного самоуправления в Российской Федерации», статьей 28, 31-32, 39-40, 45-46 Градостроительного кодекса Российской Федерации, статьи 39 Устава МО «</w:t>
      </w:r>
      <w:r w:rsidR="00B838FE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 инаправлен на реализацию права граждан на осуществление местного самоуправления посредством участия в публичных слушаниях.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2. Решение о назначении публичных слушаний по вопросам землепользования</w:t>
      </w:r>
      <w:r w:rsidR="00BA1A8F" w:rsidRPr="00FC424F">
        <w:rPr>
          <w:rFonts w:eastAsia="Times New Roman" w:cs="Times New Roman"/>
          <w:szCs w:val="24"/>
          <w:lang w:eastAsia="ar-SA"/>
        </w:rPr>
        <w:t xml:space="preserve"> и застройки на те</w:t>
      </w:r>
      <w:r w:rsidR="00B838FE" w:rsidRPr="00FC424F">
        <w:rPr>
          <w:rFonts w:eastAsia="Times New Roman" w:cs="Times New Roman"/>
          <w:szCs w:val="24"/>
          <w:lang w:eastAsia="ar-SA"/>
        </w:rPr>
        <w:t>рритории МО «Тататробашмаковский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="00BA1A8F" w:rsidRPr="00FC424F">
        <w:rPr>
          <w:rFonts w:eastAsia="Times New Roman" w:cs="Times New Roman"/>
          <w:szCs w:val="24"/>
          <w:lang w:eastAsia="ar-SA"/>
        </w:rPr>
        <w:t>сельсовет» принима</w:t>
      </w:r>
      <w:r w:rsidR="00B838FE" w:rsidRPr="00FC424F">
        <w:rPr>
          <w:rFonts w:eastAsia="Times New Roman" w:cs="Times New Roman"/>
          <w:szCs w:val="24"/>
          <w:lang w:eastAsia="ar-SA"/>
        </w:rPr>
        <w:t>ет глава МО «Татаробашмаковский</w:t>
      </w:r>
      <w:r w:rsidRPr="00FC424F">
        <w:rPr>
          <w:rFonts w:eastAsia="Times New Roman" w:cs="Times New Roman"/>
          <w:szCs w:val="24"/>
          <w:lang w:eastAsia="ar-SA"/>
        </w:rPr>
        <w:t xml:space="preserve"> сельсовет» в форме постановления главы.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lastRenderedPageBreak/>
        <w:t>Решение о назначении публичных слушаний в обязательном порядке содержит информацию о вопросе, выносимом на публичные слушания, дате, времени и месте их проведения. Сроки проведения публичных слушаний по вопросам, указанным в подпунктах 2, 4, 6, 7 пункта 2 статьи 11 настоящих Правил, исчисляются со дня опубликования решения о назначении публичных слушаний. Сроки проведения публичных слушаний по иным вопросам землепользования и застройки исчисляются со дня опубликования проекта муниципального правого акта, выносимого на публичные слушания.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3. Подготовка и проведение публичных слушаний по вопросам, указанным в подпунктах 3, 6, 7 пункта 2 статьи 11 настоящих Правил, осуществляются комиссией по подготовке проекта правил землепользования и застройки</w:t>
      </w:r>
      <w:r w:rsidR="00B838FE" w:rsidRPr="00FC424F">
        <w:rPr>
          <w:rFonts w:eastAsia="Times New Roman" w:cs="Times New Roman"/>
          <w:szCs w:val="24"/>
          <w:lang w:eastAsia="ar-SA"/>
        </w:rPr>
        <w:t xml:space="preserve"> МО «Татаробашмаковский </w:t>
      </w:r>
      <w:r w:rsidR="00BA1A8F" w:rsidRPr="00FC424F">
        <w:rPr>
          <w:rFonts w:eastAsia="Times New Roman" w:cs="Times New Roman"/>
          <w:szCs w:val="24"/>
          <w:lang w:eastAsia="ar-SA"/>
        </w:rPr>
        <w:t xml:space="preserve">сельсовет». </w:t>
      </w:r>
      <w:r w:rsidRPr="00FC424F">
        <w:rPr>
          <w:rFonts w:eastAsia="Times New Roman" w:cs="Times New Roman"/>
          <w:szCs w:val="24"/>
          <w:lang w:eastAsia="ar-SA"/>
        </w:rPr>
        <w:t>Подготовка и проведение публичных слушаний по иным вопросам землепользования и застройки возлагается на комиссию Совета МО «</w:t>
      </w:r>
      <w:r w:rsidR="00B838FE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сельсовет».</w:t>
      </w:r>
      <w:bookmarkStart w:id="64" w:name="_Toc472432410"/>
    </w:p>
    <w:p w:rsidR="00F72A2A" w:rsidRPr="00FC424F" w:rsidRDefault="00F72A2A" w:rsidP="005807C5">
      <w:pPr>
        <w:pStyle w:val="2"/>
        <w:numPr>
          <w:ilvl w:val="0"/>
          <w:numId w:val="0"/>
        </w:numPr>
        <w:ind w:left="567"/>
        <w:jc w:val="both"/>
        <w:rPr>
          <w:lang w:val="ru-RU"/>
        </w:rPr>
      </w:pPr>
      <w:bookmarkStart w:id="65" w:name="_Toc473104655"/>
      <w:r w:rsidRPr="00FC424F">
        <w:rPr>
          <w:lang w:val="ru-RU"/>
        </w:rPr>
        <w:t>Глава 5. Положение о внесении изменений в Правила землепользования и застройки МО «</w:t>
      </w:r>
      <w:r w:rsidR="00B838FE" w:rsidRPr="00FC424F">
        <w:rPr>
          <w:lang w:val="ru-RU"/>
        </w:rPr>
        <w:t>Татаробашмаковский сельсовет» Приволжского</w:t>
      </w:r>
      <w:r w:rsidR="00BA1A8F" w:rsidRPr="00FC424F">
        <w:rPr>
          <w:lang w:val="ru-RU"/>
        </w:rPr>
        <w:t xml:space="preserve"> района</w:t>
      </w:r>
      <w:r w:rsidRPr="00FC424F">
        <w:rPr>
          <w:lang w:val="ru-RU"/>
        </w:rPr>
        <w:t xml:space="preserve"> Астраханской области</w:t>
      </w:r>
      <w:bookmarkEnd w:id="64"/>
      <w:bookmarkEnd w:id="65"/>
    </w:p>
    <w:p w:rsidR="00F72A2A" w:rsidRPr="00FC424F" w:rsidRDefault="00F72A2A" w:rsidP="004759A3">
      <w:pPr>
        <w:pStyle w:val="4"/>
        <w:jc w:val="both"/>
      </w:pPr>
      <w:bookmarkStart w:id="66" w:name="_Toc472432411"/>
      <w:bookmarkStart w:id="67" w:name="_Toc473104656"/>
      <w:r w:rsidRPr="00FC424F">
        <w:t>Статья 13. Действие Правил землепользования и застройки МО «</w:t>
      </w:r>
      <w:r w:rsidR="00B838FE" w:rsidRPr="00FC424F">
        <w:t>Татаробашмаковский</w:t>
      </w:r>
      <w:r w:rsidR="000A612A" w:rsidRPr="00FC424F">
        <w:t xml:space="preserve"> </w:t>
      </w:r>
      <w:r w:rsidRPr="00FC424F">
        <w:t>сельсовет» по отношению к Генеральному плану МО «</w:t>
      </w:r>
      <w:r w:rsidR="00B838FE" w:rsidRPr="00FC424F">
        <w:t>Татаробашмаковский</w:t>
      </w:r>
      <w:r w:rsidR="000A612A" w:rsidRPr="00FC424F">
        <w:t xml:space="preserve"> </w:t>
      </w:r>
      <w:r w:rsidRPr="00FC424F">
        <w:t>сельсовет».</w:t>
      </w:r>
      <w:bookmarkEnd w:id="66"/>
      <w:bookmarkEnd w:id="67"/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1. Настоящие Правила должны соответствовать действующему Генеральному плану МО «</w:t>
      </w:r>
      <w:r w:rsidR="00B838FE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сельсовет». После утверждения нового Генерального плана либо внесения в действующий Генеральный план, в Правила должны вноситься изменения в части их приведения в соответствие с действующим Генеральным планом. В этом случае Правила продолжают действовать до момента внесения в них соответствующих изменений.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2. В случае, установленном в части 1 настоящей статьи, внесение изменений в Правила происходит в общем порядке, определенном статьями 31-33 Градостроительного кодекса Российской Федерации, настоящей главой.</w:t>
      </w:r>
    </w:p>
    <w:p w:rsidR="00F72A2A" w:rsidRPr="00FC424F" w:rsidRDefault="00F72A2A" w:rsidP="004759A3">
      <w:pPr>
        <w:pStyle w:val="4"/>
        <w:jc w:val="both"/>
      </w:pPr>
      <w:bookmarkStart w:id="68" w:name="_Toc472432412"/>
      <w:bookmarkStart w:id="69" w:name="_Toc473104657"/>
      <w:r w:rsidRPr="00FC424F">
        <w:t>Статья 14. Действие Правил землепользования и застройки МО «</w:t>
      </w:r>
      <w:r w:rsidR="00B838FE" w:rsidRPr="00FC424F">
        <w:t>Татаробашмаковский</w:t>
      </w:r>
      <w:r w:rsidR="000A612A" w:rsidRPr="00FC424F">
        <w:t xml:space="preserve"> </w:t>
      </w:r>
      <w:r w:rsidRPr="00FC424F">
        <w:t>сельсовет» по отношению к правам, возникшим до их введения.</w:t>
      </w:r>
      <w:bookmarkEnd w:id="68"/>
      <w:bookmarkEnd w:id="69"/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1. Принятые до введения в действие настоящих Правил муниципальные правовые акты МО «</w:t>
      </w:r>
      <w:r w:rsidR="003E7D5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 по вопросам землепользования и застройки применяются в части, не противоречащей настоящим Правилам, за исключением случаев, указанных в пунктах 2-4 настоящей статьи.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2. Правоотношения, связанные с осуществлением строительства (реконструкции) объектов капитального с</w:t>
      </w:r>
      <w:r w:rsidR="00BA1A8F" w:rsidRPr="00FC424F">
        <w:rPr>
          <w:rFonts w:eastAsia="Times New Roman" w:cs="Times New Roman"/>
          <w:szCs w:val="24"/>
          <w:lang w:eastAsia="ar-SA"/>
        </w:rPr>
        <w:t>троительства на те</w:t>
      </w:r>
      <w:r w:rsidR="003E7D57" w:rsidRPr="00FC424F">
        <w:rPr>
          <w:rFonts w:eastAsia="Times New Roman" w:cs="Times New Roman"/>
          <w:szCs w:val="24"/>
          <w:lang w:eastAsia="ar-SA"/>
        </w:rPr>
        <w:t xml:space="preserve">рритории МО «Татаробашмаковский </w:t>
      </w:r>
      <w:r w:rsidRPr="00FC424F">
        <w:rPr>
          <w:rFonts w:eastAsia="Times New Roman" w:cs="Times New Roman"/>
          <w:szCs w:val="24"/>
          <w:lang w:eastAsia="ar-SA"/>
        </w:rPr>
        <w:t>сельсовет», эксплуатацией таких объектов, возникшие до дня вступления в силу настоящих Правил, являются действующими в пределах сроков действия муниципальных правовых актов, регулирующих такие правоотношения.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3. Требования к видам разрешенного использования земельных участков и объектов капитального строительства, предельным (минимальным и (или) максимальным) размерам земельных участков, предельным параметрам разрешенного строительства, реконструкции объектов капитального строительства, ограничениями использования земельных участков и объектов капитального строительства, установленные в градостроительных планах земельных участков на кадастровом плане территории МО «</w:t>
      </w:r>
      <w:r w:rsidR="003E7D5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lastRenderedPageBreak/>
        <w:t>сельсовет», утверждённых до вступления в силу настоящих Правил, являются действующими в пределах сроков действия таких документов.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4. В случае если со дня вступления в силу настоящих Правил по результатам проверки представленной документации по планировке территории на соответствие требованиям, установленным частью 10 статьи 45 Градостроительного кодекса Российской Федерации, главой администрации МО «</w:t>
      </w:r>
      <w:r w:rsidR="003E7D5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 принято решение о направлении документации по планировке территории главе МО «</w:t>
      </w:r>
      <w:r w:rsidR="003E7D5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 xml:space="preserve">сельсовет» в соответствии с частью 4 статьи 46 Градостроительного кодекса Российской Федерации, такое решение является действующим. 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5.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градостроительным регламентам, включенным в состав настоящих Правил, могут использоваться без установления срока приведения их в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соответствие с такими градостроительными регламентами,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6. Реконструкция указанных в пункте 5 настоящей статьи объектов капитального строительства может осуществляться только путем  приведения таких объектов в соответствие с градостроительными регламентами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градостроительными регламентами.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7. В случае если использование указанных в пункте 5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в соответствии с федеральными законами может быть наложен запрет на использование таких земельных участков и объектов.</w:t>
      </w:r>
    </w:p>
    <w:p w:rsidR="00F72A2A" w:rsidRPr="00FC424F" w:rsidRDefault="00F72A2A" w:rsidP="004759A3">
      <w:pPr>
        <w:pStyle w:val="4"/>
        <w:jc w:val="both"/>
      </w:pPr>
      <w:bookmarkStart w:id="70" w:name="_Toc472432413"/>
      <w:bookmarkStart w:id="71" w:name="_Toc473104658"/>
      <w:r w:rsidRPr="00FC424F">
        <w:t>Статья 15. Основание и право инициативы внесения изменений в  Правила землепользования и застройки МО «</w:t>
      </w:r>
      <w:r w:rsidR="003E7D57" w:rsidRPr="00FC424F">
        <w:t>Татаробашмаковский</w:t>
      </w:r>
      <w:r w:rsidR="000A612A" w:rsidRPr="00FC424F">
        <w:t xml:space="preserve"> </w:t>
      </w:r>
      <w:r w:rsidRPr="00FC424F">
        <w:t>сельсовет».</w:t>
      </w:r>
      <w:bookmarkEnd w:id="70"/>
      <w:bookmarkEnd w:id="71"/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1. Порядок внесения изменений в Правила землепользования и застройки МО «</w:t>
      </w:r>
      <w:r w:rsidR="003E7D5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 осуществляется в порядке, предусмотренном статьями 31-33 Градостроительного кодекса Российской Федерации.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2. Основаниями для рассмотрения главой администрации МО «</w:t>
      </w:r>
      <w:r w:rsidR="003E7D57" w:rsidRPr="00FC424F">
        <w:rPr>
          <w:rFonts w:eastAsia="Times New Roman" w:cs="Times New Roman"/>
          <w:szCs w:val="24"/>
          <w:lang w:eastAsia="ar-SA"/>
        </w:rPr>
        <w:t xml:space="preserve">Татаробашмаковский </w:t>
      </w:r>
      <w:r w:rsidRPr="00FC424F">
        <w:rPr>
          <w:rFonts w:eastAsia="Times New Roman" w:cs="Times New Roman"/>
          <w:szCs w:val="24"/>
          <w:lang w:eastAsia="ar-SA"/>
        </w:rPr>
        <w:t>сельсовет» вопроса о внесении изменений в Правила являются: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1) несоответствие Правил Генеральному плану МО «</w:t>
      </w:r>
      <w:r w:rsidR="003E7D57" w:rsidRPr="00FC424F">
        <w:rPr>
          <w:rFonts w:eastAsia="Times New Roman" w:cs="Times New Roman"/>
          <w:szCs w:val="24"/>
          <w:lang w:eastAsia="ar-SA"/>
        </w:rPr>
        <w:t xml:space="preserve">Татаробашмаковский </w:t>
      </w:r>
      <w:r w:rsidRPr="00FC424F">
        <w:rPr>
          <w:rFonts w:eastAsia="Times New Roman" w:cs="Times New Roman"/>
          <w:szCs w:val="24"/>
          <w:lang w:eastAsia="ar-SA"/>
        </w:rPr>
        <w:t>сельсовет», возникшее в результате внесения в него изменений, либо в случае утверждения нового Генерального плана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МО «</w:t>
      </w:r>
      <w:r w:rsidR="003E7D5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сельсовет»;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2) поступление предложений об изменении границ территориальных зон, изменении градостроительных регламентов.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3. Предложения о внесении изменений в Правила направляются в комиссию по подготовке проекта Правил землепользования и застройки МО «</w:t>
      </w:r>
      <w:r w:rsidR="003E7D5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 (далее – Комиссия):</w:t>
      </w:r>
    </w:p>
    <w:p w:rsidR="00F72A2A" w:rsidRPr="00FC424F" w:rsidRDefault="00F72A2A" w:rsidP="004759A3">
      <w:pPr>
        <w:numPr>
          <w:ilvl w:val="0"/>
          <w:numId w:val="10"/>
        </w:numPr>
        <w:spacing w:before="120" w:after="0" w:line="240" w:lineRule="auto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федеральными органами исполнительной власти в случаях, если Правила могут воспрепятствовать функционированию, размещению объектов капитального строительства федерального значения;</w:t>
      </w:r>
    </w:p>
    <w:p w:rsidR="00F72A2A" w:rsidRPr="00FC424F" w:rsidRDefault="00F72A2A" w:rsidP="004759A3">
      <w:pPr>
        <w:numPr>
          <w:ilvl w:val="0"/>
          <w:numId w:val="10"/>
        </w:numPr>
        <w:spacing w:before="120" w:after="0" w:line="240" w:lineRule="auto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lastRenderedPageBreak/>
        <w:t>органами исполнительной власти Астраханской области в случаях, если Правила могут воспрепятствовать функционированию, размещению объектов капитального строительства регионального значения;</w:t>
      </w:r>
    </w:p>
    <w:p w:rsidR="00F72A2A" w:rsidRPr="00FC424F" w:rsidRDefault="00F72A2A" w:rsidP="004759A3">
      <w:pPr>
        <w:numPr>
          <w:ilvl w:val="0"/>
          <w:numId w:val="10"/>
        </w:numPr>
        <w:spacing w:before="120" w:after="0" w:line="240" w:lineRule="auto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органами местного самоуправления МО «</w:t>
      </w:r>
      <w:r w:rsidR="003E7D5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 в случаях, если необходимо совершенствовать порядок регулирования землепользования и застройки на территории МО «</w:t>
      </w:r>
      <w:r w:rsidR="003E7D57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сельсовет»;</w:t>
      </w:r>
    </w:p>
    <w:p w:rsidR="00F72A2A" w:rsidRPr="00FC424F" w:rsidRDefault="00F72A2A" w:rsidP="004759A3">
      <w:pPr>
        <w:numPr>
          <w:ilvl w:val="0"/>
          <w:numId w:val="10"/>
        </w:numPr>
        <w:spacing w:before="120" w:after="0" w:line="240" w:lineRule="auto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физическими или юридическими лицами в инициативном порядке либо в случаях, если в результате применения Правил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объединений.</w:t>
      </w:r>
    </w:p>
    <w:p w:rsidR="00F72A2A" w:rsidRPr="00FC424F" w:rsidRDefault="00F72A2A" w:rsidP="004759A3">
      <w:pPr>
        <w:pStyle w:val="4"/>
        <w:jc w:val="both"/>
        <w:rPr>
          <w:szCs w:val="24"/>
        </w:rPr>
      </w:pPr>
      <w:bookmarkStart w:id="72" w:name="_Toc472432414"/>
      <w:bookmarkStart w:id="73" w:name="_Toc473104659"/>
      <w:r w:rsidRPr="00FC424F">
        <w:t>Статья 16. Внесения изменений в  Правила землепользования и застройки МО «</w:t>
      </w:r>
      <w:r w:rsidR="00466979" w:rsidRPr="00FC424F">
        <w:t>Татаробашмаковский</w:t>
      </w:r>
      <w:r w:rsidR="000A612A" w:rsidRPr="00FC424F">
        <w:t xml:space="preserve"> </w:t>
      </w:r>
      <w:r w:rsidRPr="00FC424F">
        <w:t>сельсовет».</w:t>
      </w:r>
      <w:bookmarkEnd w:id="72"/>
      <w:bookmarkEnd w:id="73"/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1. Комиссия в течение тридцати дней со дня поступления предложения о внесении изменений в Правила осуществляет подготовку заключения,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отклонения, и направляет это заключение главе МО «</w:t>
      </w:r>
      <w:r w:rsidR="00466979" w:rsidRPr="00FC424F">
        <w:rPr>
          <w:rFonts w:eastAsia="Times New Roman" w:cs="Times New Roman"/>
          <w:szCs w:val="24"/>
          <w:lang w:eastAsia="ar-SA"/>
        </w:rPr>
        <w:t>Приволжский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район».</w:t>
      </w:r>
    </w:p>
    <w:p w:rsidR="00F72A2A" w:rsidRPr="00FC424F" w:rsidRDefault="00466979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2. Глава МО «Приволжский</w:t>
      </w:r>
      <w:r w:rsidR="00F72A2A" w:rsidRPr="00FC424F">
        <w:rPr>
          <w:rFonts w:eastAsia="Times New Roman" w:cs="Times New Roman"/>
          <w:szCs w:val="24"/>
          <w:lang w:eastAsia="ar-SA"/>
        </w:rPr>
        <w:t xml:space="preserve"> район» с учетом рекомендаций, содержащихся в заключении комиссии, в течение тридцати дней принимает решение о подготовке проекта о внесении изменения в Правила землепользования и застройки МО «</w:t>
      </w:r>
      <w:r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="00F72A2A" w:rsidRPr="00FC424F">
        <w:rPr>
          <w:rFonts w:eastAsia="Times New Roman" w:cs="Times New Roman"/>
          <w:szCs w:val="24"/>
          <w:lang w:eastAsia="ar-SA"/>
        </w:rPr>
        <w:t>сельсовет» или об отклонении предложения о внесении изменения в данные правила с указанием причин отклонения и направляет копию такого решения заявителям.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3. Глава администрации МО «</w:t>
      </w:r>
      <w:r w:rsidR="00466979" w:rsidRPr="00FC424F">
        <w:rPr>
          <w:rFonts w:eastAsia="Times New Roman" w:cs="Times New Roman"/>
          <w:szCs w:val="24"/>
          <w:lang w:eastAsia="ar-SA"/>
        </w:rPr>
        <w:t>Приволжский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район» не позднее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чем по истечении десяти дней с даты принятия решения о подготовке проекта о внесении изменения в Правила обеспечивает опубликование сообщения о принятии такого решения в порядке, установленном для официального опубликования муниципальных правовых актов, иной официальной информации, и размещение указанного сообщения на официальном сайте МО «</w:t>
      </w:r>
      <w:r w:rsidR="00466979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 в сети «Интернет». Сообщение о принятии такого решения также может быть распространено по радио и телевидению.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4. После получения проекта о внесении изменения в Правила, представленного комиссией, при условии соответствия такого проекта требованиям технических регламентов, Генеральному плану МО «</w:t>
      </w:r>
      <w:r w:rsidR="00466979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сельсовет», схеме территориального планирования Астраханской области, схемам территориального планирования Российской Федерации, глава администрации МО «</w:t>
      </w:r>
      <w:r w:rsidR="00466979" w:rsidRPr="00FC424F">
        <w:rPr>
          <w:rFonts w:eastAsia="Times New Roman" w:cs="Times New Roman"/>
          <w:szCs w:val="24"/>
          <w:lang w:eastAsia="ar-SA"/>
        </w:rPr>
        <w:t>Приволжский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район» в течение 15 календарных дней направляет данный проект главе МО «</w:t>
      </w:r>
      <w:r w:rsidR="00466979" w:rsidRPr="00FC424F">
        <w:rPr>
          <w:rFonts w:eastAsia="Times New Roman" w:cs="Times New Roman"/>
          <w:szCs w:val="24"/>
          <w:lang w:eastAsia="ar-SA"/>
        </w:rPr>
        <w:t>Приволжский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район».</w:t>
      </w:r>
    </w:p>
    <w:p w:rsidR="00F72A2A" w:rsidRPr="00FC424F" w:rsidRDefault="00466979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Глава МО «Приволжский</w:t>
      </w:r>
      <w:r w:rsidR="00F72A2A" w:rsidRPr="00FC424F">
        <w:rPr>
          <w:rFonts w:eastAsia="Times New Roman" w:cs="Times New Roman"/>
          <w:szCs w:val="24"/>
          <w:lang w:eastAsia="ar-SA"/>
        </w:rPr>
        <w:t xml:space="preserve"> район» при получении проекта изменений в Правила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проекта. Решение о проведении публичных слушаний передаётся в Комиссию.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5. Публичные слушания по проекту Правил проводятся комиссией в порядке, определяемом решением Совета МО «</w:t>
      </w:r>
      <w:r w:rsidR="00466979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Pr="00FC424F">
        <w:rPr>
          <w:rFonts w:eastAsia="Times New Roman" w:cs="Times New Roman"/>
          <w:szCs w:val="24"/>
          <w:lang w:eastAsia="ar-SA"/>
        </w:rPr>
        <w:t xml:space="preserve"> сельсовет» «О публичн</w:t>
      </w:r>
      <w:r w:rsidR="00BA1A8F" w:rsidRPr="00FC424F">
        <w:rPr>
          <w:rFonts w:eastAsia="Times New Roman" w:cs="Times New Roman"/>
          <w:szCs w:val="24"/>
          <w:lang w:eastAsia="ar-SA"/>
        </w:rPr>
        <w:t>ых слушаниях на те</w:t>
      </w:r>
      <w:r w:rsidR="00466979" w:rsidRPr="00FC424F">
        <w:rPr>
          <w:rFonts w:eastAsia="Times New Roman" w:cs="Times New Roman"/>
          <w:szCs w:val="24"/>
          <w:lang w:eastAsia="ar-SA"/>
        </w:rPr>
        <w:t>рритории МО «Татаробашмаковский</w:t>
      </w:r>
      <w:r w:rsidRPr="00FC424F">
        <w:rPr>
          <w:rFonts w:eastAsia="Times New Roman" w:cs="Times New Roman"/>
          <w:szCs w:val="24"/>
          <w:lang w:eastAsia="ar-SA"/>
        </w:rPr>
        <w:t xml:space="preserve"> сельсовет», в соответствии со статьями 31-32 Градостроительного кодекса Российской Федерации. Продолжительность </w:t>
      </w:r>
      <w:r w:rsidRPr="00FC424F">
        <w:rPr>
          <w:rFonts w:eastAsia="Times New Roman" w:cs="Times New Roman"/>
          <w:szCs w:val="24"/>
          <w:lang w:eastAsia="ar-SA"/>
        </w:rPr>
        <w:lastRenderedPageBreak/>
        <w:t>публичных слушаний по проекту о внесении изменения в Правила составляет не менее двух и не более четырех месяцев со дня опубликования такого проекта.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В случае подготовки проекта о внесении изменения в Правила в части внесения изменений в градостроительный регламент, установленный для конкретной территориальной зоны, публичные слушания по внесению изменений в Правила проводятся в границах территориальной зоны, для которой установлен такой градостроительный регламент. В этих случаях срок проведения публичных слушаний не может быть более чем один месяц.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6. После завершения публичных слушаний по проекту о внесении изменения в Правила Комиссия, с учётом результатов таких публичных слушаний, обеспечивает внесение изменений в Правила и представляет указанный проект главе администрации муниципального образования. Обязательными приложениями к проекту о внесении изменения в Правила являются протокол публичных слушаний и заключение о результатах публичных слушаний.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7. Глава муниципального образования «</w:t>
      </w:r>
      <w:r w:rsidR="00466979" w:rsidRPr="00FC424F">
        <w:rPr>
          <w:rFonts w:eastAsia="Times New Roman" w:cs="Times New Roman"/>
          <w:szCs w:val="24"/>
          <w:lang w:eastAsia="ar-SA"/>
        </w:rPr>
        <w:t>Приволжский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район» в течение десяти дней после представления ему проекта о внесении изменения в Правила и указанных в пункте 6 настоящей статьи обязательных приложений должен принять решение о направлении указанного проекта в представительный орган муниципального образования или об отклонении проекта о внесении изменения в Правила и о направлении его в Комиссию на доработку с указанием даты его повторного представления.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8. Внесение изменения в Правила утверждается решением Совета МО «</w:t>
      </w:r>
      <w:r w:rsidR="00466979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сельсовет». Обязательными приложениями к проекту о внесении изменения в Правила являются протоколы публичных слушаний по указанному проекту и заключение о результатах таких публичных слушаний.</w:t>
      </w:r>
    </w:p>
    <w:p w:rsidR="00F72A2A" w:rsidRPr="00FC424F" w:rsidRDefault="00466979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Совет МО «Татаробашмаковский</w:t>
      </w:r>
      <w:r w:rsidR="00F72A2A" w:rsidRPr="00FC424F">
        <w:rPr>
          <w:rFonts w:eastAsia="Times New Roman" w:cs="Times New Roman"/>
          <w:szCs w:val="24"/>
          <w:lang w:eastAsia="ar-SA"/>
        </w:rPr>
        <w:t xml:space="preserve"> сельсовет» по результатам рассмотрения проекта о внесении изменения в Правила и обязательных приложений к нему может утвердить данные изменения или направить проект о внесении изменения в Правила главе администрации МО «</w:t>
      </w:r>
      <w:r w:rsidRPr="00FC424F">
        <w:rPr>
          <w:rFonts w:eastAsia="Times New Roman" w:cs="Times New Roman"/>
          <w:szCs w:val="24"/>
          <w:lang w:eastAsia="ar-SA"/>
        </w:rPr>
        <w:t>Приволжский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="00F72A2A" w:rsidRPr="00FC424F">
        <w:rPr>
          <w:rFonts w:eastAsia="Times New Roman" w:cs="Times New Roman"/>
          <w:szCs w:val="24"/>
          <w:lang w:eastAsia="ar-SA"/>
        </w:rPr>
        <w:t>район» на доработку в соответствии с результатами публичных слушаний по указанному проекту.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9. Изменения в Правила подлежат опубликованию в порядке, установленном для официального опубликования муниципальных правовых актов, иной официальной информации, и размещаются на официальном сайте МО «</w:t>
      </w:r>
      <w:r w:rsidR="00466979" w:rsidRPr="00FC424F">
        <w:rPr>
          <w:rFonts w:eastAsia="Times New Roman" w:cs="Times New Roman"/>
          <w:szCs w:val="24"/>
          <w:lang w:eastAsia="ar-SA"/>
        </w:rPr>
        <w:t xml:space="preserve">Татаробашмаковский </w:t>
      </w:r>
      <w:r w:rsidRPr="00FC424F">
        <w:rPr>
          <w:rFonts w:eastAsia="Times New Roman" w:cs="Times New Roman"/>
          <w:szCs w:val="24"/>
          <w:lang w:eastAsia="ar-SA"/>
        </w:rPr>
        <w:t>сельсовет» в сети «Интернет».</w:t>
      </w:r>
    </w:p>
    <w:p w:rsidR="00F72A2A" w:rsidRPr="00FC424F" w:rsidRDefault="00F72A2A" w:rsidP="005807C5">
      <w:pPr>
        <w:pStyle w:val="2"/>
        <w:numPr>
          <w:ilvl w:val="0"/>
          <w:numId w:val="0"/>
        </w:numPr>
        <w:ind w:left="567"/>
        <w:jc w:val="both"/>
        <w:rPr>
          <w:lang w:val="ru-RU"/>
        </w:rPr>
      </w:pPr>
      <w:bookmarkStart w:id="74" w:name="_Toc472432415"/>
      <w:bookmarkStart w:id="75" w:name="_Toc473104660"/>
      <w:r w:rsidRPr="00FC424F">
        <w:rPr>
          <w:lang w:val="ru-RU"/>
        </w:rPr>
        <w:t>Глава 6. Положение о регулировании иных вопросов землепользования и застройки на территории МО «</w:t>
      </w:r>
      <w:r w:rsidR="00466979" w:rsidRPr="00FC424F">
        <w:rPr>
          <w:lang w:val="ru-RU"/>
        </w:rPr>
        <w:t>Татаробашмаковский</w:t>
      </w:r>
      <w:r w:rsidR="000A612A" w:rsidRPr="00FC424F">
        <w:rPr>
          <w:lang w:val="ru-RU"/>
        </w:rPr>
        <w:t xml:space="preserve"> </w:t>
      </w:r>
      <w:r w:rsidRPr="00FC424F">
        <w:rPr>
          <w:lang w:val="ru-RU"/>
        </w:rPr>
        <w:t xml:space="preserve">сельсовет» </w:t>
      </w:r>
      <w:r w:rsidR="00466979" w:rsidRPr="00FC424F">
        <w:rPr>
          <w:lang w:val="ru-RU"/>
        </w:rPr>
        <w:t>Приволжского</w:t>
      </w:r>
      <w:r w:rsidR="000A612A" w:rsidRPr="00FC424F">
        <w:rPr>
          <w:lang w:val="ru-RU"/>
        </w:rPr>
        <w:t xml:space="preserve"> </w:t>
      </w:r>
      <w:r w:rsidRPr="00FC424F">
        <w:rPr>
          <w:lang w:val="ru-RU"/>
        </w:rPr>
        <w:t>района Астраханской области.</w:t>
      </w:r>
      <w:bookmarkEnd w:id="74"/>
      <w:bookmarkEnd w:id="75"/>
    </w:p>
    <w:p w:rsidR="00F72A2A" w:rsidRPr="00FC424F" w:rsidRDefault="00F72A2A" w:rsidP="004759A3">
      <w:pPr>
        <w:pStyle w:val="4"/>
        <w:jc w:val="both"/>
        <w:rPr>
          <w:szCs w:val="24"/>
        </w:rPr>
      </w:pPr>
      <w:bookmarkStart w:id="76" w:name="_Toc472432416"/>
      <w:bookmarkStart w:id="77" w:name="_Toc473104661"/>
      <w:r w:rsidRPr="00FC424F">
        <w:t>Статья 17. Благоустройство территории МО «</w:t>
      </w:r>
      <w:r w:rsidR="00466979" w:rsidRPr="00FC424F">
        <w:t>Татаробашмаковский</w:t>
      </w:r>
      <w:r w:rsidR="000A612A" w:rsidRPr="00FC424F">
        <w:t xml:space="preserve"> </w:t>
      </w:r>
      <w:r w:rsidRPr="00FC424F">
        <w:t>сельсовет»</w:t>
      </w:r>
      <w:r w:rsidR="00466979" w:rsidRPr="00FC424F">
        <w:t xml:space="preserve"> Приволжского</w:t>
      </w:r>
      <w:r w:rsidR="00246694" w:rsidRPr="00FC424F">
        <w:t xml:space="preserve"> района Астраханской области</w:t>
      </w:r>
      <w:r w:rsidRPr="00FC424F">
        <w:t>.</w:t>
      </w:r>
      <w:bookmarkEnd w:id="76"/>
      <w:bookmarkEnd w:id="77"/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1. Вопросы, связанные с благоустройством территории МО «</w:t>
      </w:r>
      <w:r w:rsidR="00466979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сельсовет», регулируются правилами благоустройства, обеспечения чистоты и порядка на территории МО «</w:t>
      </w:r>
      <w:r w:rsidR="00466979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сельсовет», утв</w:t>
      </w:r>
      <w:r w:rsidR="00246694" w:rsidRPr="00FC424F">
        <w:rPr>
          <w:rFonts w:eastAsia="Times New Roman" w:cs="Times New Roman"/>
          <w:szCs w:val="24"/>
          <w:lang w:eastAsia="ar-SA"/>
        </w:rPr>
        <w:t>ерждаемыми решение</w:t>
      </w:r>
      <w:r w:rsidR="00466979" w:rsidRPr="00FC424F">
        <w:rPr>
          <w:rFonts w:eastAsia="Times New Roman" w:cs="Times New Roman"/>
          <w:szCs w:val="24"/>
          <w:lang w:eastAsia="ar-SA"/>
        </w:rPr>
        <w:t>м Совета МО «Татаробашмаковский</w:t>
      </w:r>
      <w:r w:rsidRPr="00FC424F">
        <w:rPr>
          <w:rFonts w:eastAsia="Times New Roman" w:cs="Times New Roman"/>
          <w:szCs w:val="24"/>
          <w:lang w:eastAsia="ar-SA"/>
        </w:rPr>
        <w:t xml:space="preserve"> сельсовет» в соответствии с Градостроительным кодексом Российской Федерации, кодексом Российской Федерации об административных правонарушениях, Федеральным законом от 30.03.1999 г. №52-ФЗ «О санитарно-эпидемиологическом благополучии населения», Федеральным законом от 10.01.2002 г. №7-</w:t>
      </w:r>
      <w:r w:rsidRPr="00FC424F">
        <w:rPr>
          <w:rFonts w:eastAsia="Times New Roman" w:cs="Times New Roman"/>
          <w:szCs w:val="24"/>
          <w:lang w:eastAsia="ar-SA"/>
        </w:rPr>
        <w:lastRenderedPageBreak/>
        <w:t>ФЗ «Об охране окружающей среды», Федеральным законом от 06.10.2003 г. №7-ФЗ «Об общих принципах организации местного самоуправления в Российской Федерации», Законом Астраханской области от 04.09.2007 г. №49/2007-ОЗ «Об административных правонарушениях», Уставом МО «</w:t>
      </w:r>
      <w:r w:rsidR="00466979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сельсовет», иными нормативными правовыми актами, действующими в области благоустройства, обеспечения чистоты и порядка.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2. Элементы благоустройства территории для всех территориальных зон, установленных настоящими Правилами, относятся к вспомогательным видам разрешенного использования земельных участков и объектов капитального строительства и могут быть размещены правообладателями земельных участков в границах принадлежащих им земельных участков самостоятельно без дополнительных разрешений и согласований (за исключением случаев размещения ограждений земельных участков, предусмотренных статьей 18 настоящих Правил) только при наличии на данном участке вида использования, отнесенного к соответствующим основным или условно разрешенным. 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Размещение элементов благоустройства территории на землях или земельных участках, находящихся в государственной или муниципальной собственности, осуществляется в соответствии с постановлением Правительства Астраханской области от 15.07.2015 г. № 362-П «О Порядке и условиях размещения объектов, которые в соответствии с федеральным законодательством могут размещаться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3. К элементам благоустройства территории относятся:</w:t>
      </w:r>
    </w:p>
    <w:p w:rsidR="00F72A2A" w:rsidRPr="00FC424F" w:rsidRDefault="00F72A2A" w:rsidP="00CB1AD4">
      <w:pPr>
        <w:numPr>
          <w:ilvl w:val="0"/>
          <w:numId w:val="28"/>
        </w:numPr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элементы инженерной подготовки и защиты территории, применения которых осуществляется при проведении мероприятий по организации рельефа и стока поверхностных вод, в том числе подпорные стенки, откосы, искусственные элементы рельефа (подпорные стенки, земляные насыпи, выемки, используемые в качестве шумозащитных экранов), элементы открытой или закрытой системы водоотводных устройств (водосточные трубы (водостоки), лотки, кюветы, быстротоки, дождеприемные колодцы);</w:t>
      </w:r>
    </w:p>
    <w:p w:rsidR="00F72A2A" w:rsidRPr="00FC424F" w:rsidRDefault="00F72A2A" w:rsidP="00CB1AD4">
      <w:pPr>
        <w:numPr>
          <w:ilvl w:val="0"/>
          <w:numId w:val="28"/>
        </w:numPr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озеленение;</w:t>
      </w:r>
    </w:p>
    <w:p w:rsidR="00F72A2A" w:rsidRPr="00FC424F" w:rsidRDefault="00F72A2A" w:rsidP="00CB1AD4">
      <w:pPr>
        <w:numPr>
          <w:ilvl w:val="0"/>
          <w:numId w:val="28"/>
        </w:numPr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дорожно-тропиночное покрытие, в том числе твердое (монолитное или сборное, выполняемое из асфальтобетона, цементобетона, природного камня и т.п. материалов), мягкое (выполняемое из природных или искусственных сыпучих материалов – песок, щебень, гранитные высевки, керамзит, резиновая крошка и др., находящиеся в естественном состоянии, сухих смесях, уплотненных или укрепленных вяжущими), газонное, комбинированное (представляет сочетание покрытий, указанных выше);</w:t>
      </w:r>
    </w:p>
    <w:p w:rsidR="00F72A2A" w:rsidRPr="00FC424F" w:rsidRDefault="00F72A2A" w:rsidP="00CB1AD4">
      <w:pPr>
        <w:numPr>
          <w:ilvl w:val="0"/>
          <w:numId w:val="28"/>
        </w:numPr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элементы сопряжения поверхностей земли ( бортовые камни, пандусы, ступени, лестницы);</w:t>
      </w:r>
    </w:p>
    <w:p w:rsidR="00F72A2A" w:rsidRPr="00FC424F" w:rsidRDefault="00F72A2A" w:rsidP="00CB1AD4">
      <w:pPr>
        <w:numPr>
          <w:ilvl w:val="0"/>
          <w:numId w:val="28"/>
        </w:numPr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ограждения;</w:t>
      </w:r>
    </w:p>
    <w:p w:rsidR="00F72A2A" w:rsidRPr="00FC424F" w:rsidRDefault="00F72A2A" w:rsidP="00CB1AD4">
      <w:pPr>
        <w:numPr>
          <w:ilvl w:val="0"/>
          <w:numId w:val="28"/>
        </w:numPr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малые архитектурные формы, в том числе элементы монументально-декоративного оформления, устройства для оформления мобильного и вертикального озеленения (трельяжи, шпалеры, перголы, цветочницы, вазоны), водные устройства (фонтаны, питьевые фонтанчики, бюветы, родники, декоративные водоемы), уличная мебель (скамьи, столы), коммунально-бытовое (различные виды мусоросборников – контейнеры и урны) и техническое оборудование (укрытия таксофонов, почтовые ящики, подъемные площадки для </w:t>
      </w:r>
      <w:r w:rsidRPr="00FC424F">
        <w:rPr>
          <w:rFonts w:eastAsia="Times New Roman" w:cs="Times New Roman"/>
          <w:szCs w:val="24"/>
          <w:lang w:eastAsia="ar-SA"/>
        </w:rPr>
        <w:lastRenderedPageBreak/>
        <w:t>инвалидных колясок, смотровые люки, решетки дождеприемных колодцев, вентиляционные шахты подземных коммуникаций, шкафы телефонной связи т т.п.);</w:t>
      </w:r>
    </w:p>
    <w:p w:rsidR="00F72A2A" w:rsidRPr="00FC424F" w:rsidRDefault="00F72A2A" w:rsidP="00CB1AD4">
      <w:pPr>
        <w:numPr>
          <w:ilvl w:val="0"/>
          <w:numId w:val="28"/>
        </w:numPr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игровое и спортивное оборудование;</w:t>
      </w:r>
    </w:p>
    <w:p w:rsidR="00F72A2A" w:rsidRPr="00FC424F" w:rsidRDefault="00F72A2A" w:rsidP="00CB1AD4">
      <w:pPr>
        <w:numPr>
          <w:ilvl w:val="0"/>
          <w:numId w:val="28"/>
        </w:numPr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освещение и осветительное оборудование.</w:t>
      </w:r>
    </w:p>
    <w:p w:rsidR="00F72A2A" w:rsidRPr="00FC424F" w:rsidRDefault="00F72A2A" w:rsidP="004759A3">
      <w:pPr>
        <w:pStyle w:val="4"/>
        <w:jc w:val="both"/>
      </w:pPr>
      <w:bookmarkStart w:id="78" w:name="_Toc198878422"/>
      <w:bookmarkStart w:id="79" w:name="_Toc472432417"/>
      <w:bookmarkStart w:id="80" w:name="_Toc473104662"/>
      <w:r w:rsidRPr="00FC424F">
        <w:t>Статья 18. Порядок устройства ограждений земельных участков.</w:t>
      </w:r>
      <w:bookmarkEnd w:id="78"/>
      <w:bookmarkEnd w:id="79"/>
      <w:bookmarkEnd w:id="80"/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1. Настоящая статья регулирует вопросы устройства ограждений земельных участков, за исключением временных ограждений строительных площадок. 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2. Ограждения, проходящие по общей границе двух земельных участков, устраиваются на основании взаимной договорённости между правообладателями таких участков, которая может быть оформлена договором в соответствии с требованиями гражданского законодательства. При этом независимо от форм договорённости необходимо соблюдать условия, изложенные в части 6 настоящей статьи. В случае если земельный участок, на котором планируется устройство ограждения, граничит с земельным участком, на котором размещен многоквартирный жилой дом, такая договоренность оформляется протоколом общего собрания собственников помещений многоквартирного жилого дома.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3. Ограждения земельных участков, отделяющие их от территорий общего пользования, устраиваются на основании эскиза ограждения, который должен соответствовать требованиям части 4 настоящей статьи и подлежит обязательному согласованию с Администрацией </w:t>
      </w:r>
      <w:r w:rsidR="00C57CC2" w:rsidRPr="00FC424F">
        <w:rPr>
          <w:rFonts w:eastAsia="Times New Roman" w:cs="Times New Roman"/>
          <w:szCs w:val="24"/>
          <w:lang w:eastAsia="ar-SA"/>
        </w:rPr>
        <w:t xml:space="preserve">МО «Татаробашмаковский сельсовет» </w:t>
      </w:r>
      <w:r w:rsidRPr="00FC424F">
        <w:rPr>
          <w:rFonts w:eastAsia="Times New Roman" w:cs="Times New Roman"/>
          <w:szCs w:val="24"/>
          <w:lang w:eastAsia="ar-SA"/>
        </w:rPr>
        <w:t xml:space="preserve">в соответствии с требованиями части 5 настоящей статьи. 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4. Эскиз ограждения, отделяющего земельный участок от территории общего пользования, должен включать в себя следующие материалы в графической форме:</w:t>
      </w:r>
    </w:p>
    <w:p w:rsidR="00F72A2A" w:rsidRPr="00FC424F" w:rsidRDefault="00F72A2A" w:rsidP="00CB1AD4">
      <w:pPr>
        <w:numPr>
          <w:ilvl w:val="0"/>
          <w:numId w:val="29"/>
        </w:numPr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схему установки ограждения на участке (ситуационный план), на который наносятся границы земельного участка, место расположения строений на участке, граница территорий общего пользования;</w:t>
      </w:r>
    </w:p>
    <w:p w:rsidR="00F72A2A" w:rsidRPr="00FC424F" w:rsidRDefault="00F72A2A" w:rsidP="00CB1AD4">
      <w:pPr>
        <w:numPr>
          <w:ilvl w:val="0"/>
          <w:numId w:val="29"/>
        </w:numPr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цветовое графическое изображение фасада ограждения, выполненное в масштабе 1:200 (в одном сантиметре два метра), фрагменты в масштабе 1:50 (в одном сантиметре пятьдесят сантиметров).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5. Для согласования эскиза ограждения лицо, являющееся правообладателем земельного участка, подаёт в Администрацию МО «</w:t>
      </w:r>
      <w:r w:rsidR="00C57CC2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 заявление о согласовании ограждения в свободной форме с приложением эскиза ограждения.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Общий срок рассмотрения заявления о согласовании ограждения составляет не более 20 календарных дней. Указанный срок исчисляется от даты регистрации заявления до даты направления (выдачи) заявителю уведомления о согласовании ограждения либо об отказе в согласовании ограждения.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Отказ в согласовании ограждения предусматривается в случае:</w:t>
      </w:r>
    </w:p>
    <w:p w:rsidR="00F72A2A" w:rsidRPr="00FC424F" w:rsidRDefault="00F72A2A" w:rsidP="00CB1AD4">
      <w:pPr>
        <w:numPr>
          <w:ilvl w:val="0"/>
          <w:numId w:val="30"/>
        </w:numPr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не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предъявления заявителем эскиза ограждения, предусмотренного пунктом 4 настоящей статьи;</w:t>
      </w:r>
    </w:p>
    <w:p w:rsidR="00F72A2A" w:rsidRPr="00FC424F" w:rsidRDefault="00F72A2A" w:rsidP="00CB1AD4">
      <w:pPr>
        <w:numPr>
          <w:ilvl w:val="0"/>
          <w:numId w:val="30"/>
        </w:numPr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с заявлением о согласовании ограждения обратилось лицо, не являющееся правообладателем земельного участка либо представителем правообладателя земельного участка;</w:t>
      </w:r>
    </w:p>
    <w:p w:rsidR="00F72A2A" w:rsidRPr="00FC424F" w:rsidRDefault="00F72A2A" w:rsidP="00CB1AD4">
      <w:pPr>
        <w:numPr>
          <w:ilvl w:val="0"/>
          <w:numId w:val="30"/>
        </w:numPr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несоблюдения условий, установленных пунктом 6 настоящей статьи.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lastRenderedPageBreak/>
        <w:t>Согласование эскиза ограждения администрацией МО «</w:t>
      </w:r>
      <w:r w:rsidR="00C57CC2" w:rsidRPr="00FC424F">
        <w:rPr>
          <w:rFonts w:eastAsia="Times New Roman" w:cs="Times New Roman"/>
          <w:szCs w:val="24"/>
          <w:lang w:eastAsia="ar-SA"/>
        </w:rPr>
        <w:t xml:space="preserve">Татаробашмаковский </w:t>
      </w:r>
      <w:r w:rsidRPr="00FC424F">
        <w:rPr>
          <w:rFonts w:eastAsia="Times New Roman" w:cs="Times New Roman"/>
          <w:szCs w:val="24"/>
          <w:lang w:eastAsia="ar-SA"/>
        </w:rPr>
        <w:t>сельсовет» осуществляется без взимания платы.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6. Любые ограждения земельных участков должны соответствовать следующим условиям:</w:t>
      </w:r>
    </w:p>
    <w:p w:rsidR="00F72A2A" w:rsidRPr="00FC424F" w:rsidRDefault="00F72A2A" w:rsidP="004759A3">
      <w:pPr>
        <w:numPr>
          <w:ilvl w:val="0"/>
          <w:numId w:val="11"/>
        </w:numPr>
        <w:spacing w:before="120" w:after="0" w:line="240" w:lineRule="auto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ограждение должно быть конструктивно надёжным;</w:t>
      </w:r>
    </w:p>
    <w:p w:rsidR="00F72A2A" w:rsidRPr="00FC424F" w:rsidRDefault="00F72A2A" w:rsidP="004759A3">
      <w:pPr>
        <w:numPr>
          <w:ilvl w:val="0"/>
          <w:numId w:val="11"/>
        </w:numPr>
        <w:spacing w:before="120" w:after="0" w:line="240" w:lineRule="auto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ограждения, отделяющие земельный участок от территорий общего пользования, должны быть эстетически привлекательными;</w:t>
      </w:r>
    </w:p>
    <w:p w:rsidR="00F72A2A" w:rsidRPr="00FC424F" w:rsidRDefault="00F72A2A" w:rsidP="004759A3">
      <w:pPr>
        <w:numPr>
          <w:ilvl w:val="0"/>
          <w:numId w:val="11"/>
        </w:numPr>
        <w:spacing w:before="120" w:after="0" w:line="240" w:lineRule="auto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ограждение должно соответствовать требованиям, установленным градостроительным регламентом применительно к той территориальной зоне, в которой планируется его размещение. </w:t>
      </w:r>
    </w:p>
    <w:p w:rsidR="00F72A2A" w:rsidRPr="00FC424F" w:rsidRDefault="00C57CC2" w:rsidP="004759A3">
      <w:pPr>
        <w:tabs>
          <w:tab w:val="num" w:pos="0"/>
        </w:tabs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7. В случае </w:t>
      </w:r>
      <w:r w:rsidR="00F72A2A" w:rsidRPr="00FC424F">
        <w:rPr>
          <w:rFonts w:eastAsia="Times New Roman" w:cs="Times New Roman"/>
          <w:szCs w:val="24"/>
          <w:lang w:eastAsia="ar-SA"/>
        </w:rPr>
        <w:t xml:space="preserve">если эскиз ограждения земельного участка входит в состав проектной документации объекта капитального строительства (комплекса таких объектов), в отношении которого выдано разрешение на строительство, проведение действий, предусмотренных настоящей статьей, не требуется. </w:t>
      </w:r>
      <w:bookmarkStart w:id="81" w:name="_Toc472432418"/>
    </w:p>
    <w:p w:rsidR="00F72A2A" w:rsidRPr="00FC424F" w:rsidRDefault="00F72A2A" w:rsidP="004759A3">
      <w:pPr>
        <w:tabs>
          <w:tab w:val="num" w:pos="0"/>
        </w:tabs>
        <w:spacing w:before="120" w:after="0" w:line="240" w:lineRule="auto"/>
        <w:ind w:firstLine="567"/>
        <w:jc w:val="both"/>
        <w:rPr>
          <w:rFonts w:eastAsia="Times New Roman" w:cs="Times New Roman"/>
          <w:b/>
          <w:bCs/>
          <w:szCs w:val="26"/>
          <w:lang w:eastAsia="ar-SA"/>
        </w:rPr>
      </w:pPr>
      <w:r w:rsidRPr="00FC424F">
        <w:rPr>
          <w:rFonts w:eastAsia="Times New Roman" w:cs="Times New Roman"/>
          <w:b/>
          <w:bCs/>
          <w:szCs w:val="26"/>
          <w:lang w:eastAsia="ar-SA"/>
        </w:rPr>
        <w:t>Статья 19. Ответственность за нарушение Правил землепользования и застройки МО «</w:t>
      </w:r>
      <w:r w:rsidR="00C57CC2" w:rsidRPr="00FC424F">
        <w:rPr>
          <w:rFonts w:eastAsia="Times New Roman" w:cs="Times New Roman"/>
          <w:b/>
          <w:bCs/>
          <w:szCs w:val="26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b/>
          <w:bCs/>
          <w:szCs w:val="26"/>
          <w:lang w:eastAsia="ar-SA"/>
        </w:rPr>
        <w:t xml:space="preserve"> </w:t>
      </w:r>
      <w:r w:rsidRPr="00FC424F">
        <w:rPr>
          <w:rFonts w:eastAsia="Times New Roman" w:cs="Times New Roman"/>
          <w:b/>
          <w:bCs/>
          <w:szCs w:val="26"/>
          <w:lang w:eastAsia="ar-SA"/>
        </w:rPr>
        <w:t>сельсовет»</w:t>
      </w:r>
      <w:r w:rsidR="00C57CC2" w:rsidRPr="00FC424F">
        <w:rPr>
          <w:rFonts w:eastAsia="Times New Roman" w:cs="Times New Roman"/>
          <w:b/>
          <w:bCs/>
          <w:szCs w:val="26"/>
          <w:lang w:eastAsia="ar-SA"/>
        </w:rPr>
        <w:t xml:space="preserve"> Приволжского</w:t>
      </w:r>
      <w:r w:rsidR="00246694" w:rsidRPr="00FC424F">
        <w:rPr>
          <w:rFonts w:eastAsia="Times New Roman" w:cs="Times New Roman"/>
          <w:b/>
          <w:bCs/>
          <w:szCs w:val="26"/>
          <w:lang w:eastAsia="ar-SA"/>
        </w:rPr>
        <w:t xml:space="preserve"> района Астраханской области</w:t>
      </w:r>
      <w:r w:rsidRPr="00FC424F">
        <w:rPr>
          <w:rFonts w:eastAsia="Times New Roman" w:cs="Times New Roman"/>
          <w:b/>
          <w:bCs/>
          <w:szCs w:val="26"/>
          <w:lang w:eastAsia="ar-SA"/>
        </w:rPr>
        <w:t>.</w:t>
      </w:r>
      <w:bookmarkEnd w:id="81"/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За нарушение настоящих Правил физические и юридические лица, а также должностные лица несут дисциплинарную, имущественную, административную, уголовную ответственность в соответствии с законодательством Российской Федерации, Астраханской области, иными нормативными правовыми актами. </w:t>
      </w:r>
    </w:p>
    <w:p w:rsidR="00F72A2A" w:rsidRPr="00FC424F" w:rsidRDefault="00F72A2A" w:rsidP="004759A3">
      <w:pPr>
        <w:pStyle w:val="2"/>
        <w:jc w:val="both"/>
      </w:pPr>
      <w:bookmarkStart w:id="82" w:name="_Toc472432419"/>
      <w:bookmarkStart w:id="83" w:name="_Toc473104663"/>
      <w:r w:rsidRPr="00FC424F">
        <w:t>Раздел II</w:t>
      </w:r>
      <w:bookmarkEnd w:id="82"/>
      <w:bookmarkEnd w:id="83"/>
    </w:p>
    <w:p w:rsidR="00F72A2A" w:rsidRPr="00FC424F" w:rsidRDefault="00F72A2A" w:rsidP="004759A3">
      <w:pPr>
        <w:pStyle w:val="2"/>
        <w:jc w:val="both"/>
      </w:pPr>
      <w:bookmarkStart w:id="84" w:name="_Toc472432420"/>
      <w:bookmarkStart w:id="85" w:name="_Toc473104664"/>
      <w:r w:rsidRPr="00FC424F">
        <w:t>КАРТА ГРАДОСТРОИТЕЛЬНОГО ЗОНИРОВАНИЯ</w:t>
      </w:r>
      <w:bookmarkEnd w:id="84"/>
      <w:bookmarkEnd w:id="85"/>
    </w:p>
    <w:p w:rsidR="00F72A2A" w:rsidRPr="00FC424F" w:rsidRDefault="00F72A2A" w:rsidP="004759A3">
      <w:pPr>
        <w:pStyle w:val="4"/>
        <w:jc w:val="both"/>
      </w:pPr>
      <w:bookmarkStart w:id="86" w:name="_Toc472432421"/>
      <w:bookmarkStart w:id="87" w:name="_Toc473104665"/>
      <w:r w:rsidRPr="00FC424F">
        <w:t>Статья 20. Содержание карты градостроительного зонирования МО «</w:t>
      </w:r>
      <w:r w:rsidR="003E30E0" w:rsidRPr="00FC424F">
        <w:t>Татаробашмаковский</w:t>
      </w:r>
      <w:r w:rsidR="000A612A" w:rsidRPr="00FC424F">
        <w:t xml:space="preserve"> </w:t>
      </w:r>
      <w:r w:rsidRPr="00FC424F">
        <w:t>сельсовет»</w:t>
      </w:r>
      <w:bookmarkEnd w:id="86"/>
      <w:bookmarkEnd w:id="87"/>
      <w:r w:rsidR="003E30E0" w:rsidRPr="00FC424F">
        <w:t xml:space="preserve"> Приволжского</w:t>
      </w:r>
      <w:r w:rsidR="00927544" w:rsidRPr="00FC424F">
        <w:t xml:space="preserve"> района Астраханской области.</w:t>
      </w:r>
    </w:p>
    <w:p w:rsidR="00F72A2A" w:rsidRPr="00FC424F" w:rsidRDefault="00F72A2A" w:rsidP="004759A3">
      <w:pPr>
        <w:tabs>
          <w:tab w:val="left" w:pos="142"/>
        </w:tabs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1. Картой градостроительного зонирования в составе настоящих Правил является графическое отображение границ территориальных зон, участков градостроительного зонирования.</w:t>
      </w:r>
    </w:p>
    <w:p w:rsidR="005B1879" w:rsidRPr="00FC424F" w:rsidRDefault="005B1879" w:rsidP="004759A3">
      <w:pPr>
        <w:tabs>
          <w:tab w:val="left" w:pos="142"/>
        </w:tabs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2. На Карте градостроительного зонирования также отображены границы зон с особыми условиями использования территорий.</w:t>
      </w:r>
    </w:p>
    <w:p w:rsidR="00F72A2A" w:rsidRPr="00FC424F" w:rsidRDefault="005B1879" w:rsidP="004759A3">
      <w:pPr>
        <w:tabs>
          <w:tab w:val="left" w:pos="142"/>
        </w:tabs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3</w:t>
      </w:r>
      <w:r w:rsidR="00F72A2A" w:rsidRPr="00FC424F">
        <w:rPr>
          <w:rFonts w:eastAsia="Times New Roman" w:cs="Times New Roman"/>
          <w:szCs w:val="24"/>
          <w:lang w:eastAsia="ar-SA"/>
        </w:rPr>
        <w:t>. Карта градостроительного зонирования подлежит опубликованию вместе с остальными материалами, входящими в состав настоящих Правил.</w:t>
      </w:r>
    </w:p>
    <w:p w:rsidR="00F72A2A" w:rsidRPr="00FC424F" w:rsidRDefault="005B1879" w:rsidP="004759A3">
      <w:pPr>
        <w:tabs>
          <w:tab w:val="left" w:pos="142"/>
        </w:tabs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4</w:t>
      </w:r>
      <w:r w:rsidR="00F72A2A" w:rsidRPr="00FC424F">
        <w:rPr>
          <w:rFonts w:eastAsia="Times New Roman" w:cs="Times New Roman"/>
          <w:szCs w:val="24"/>
          <w:lang w:eastAsia="ar-SA"/>
        </w:rPr>
        <w:t>. Масштаб карты градостроительного зонирования установлен 1:5000 (в 1 см 50 метров) для населенных пунктов МО «</w:t>
      </w:r>
      <w:r w:rsidR="003E30E0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="003E30E0" w:rsidRPr="00FC424F">
        <w:rPr>
          <w:rFonts w:eastAsia="Times New Roman" w:cs="Times New Roman"/>
          <w:szCs w:val="24"/>
          <w:lang w:eastAsia="ar-SA"/>
        </w:rPr>
        <w:t xml:space="preserve">сельсовет»  и 1:25000 (в 1 см </w:t>
      </w:r>
      <w:r w:rsidR="00F72A2A" w:rsidRPr="00FC424F">
        <w:rPr>
          <w:rFonts w:eastAsia="Times New Roman" w:cs="Times New Roman"/>
          <w:szCs w:val="24"/>
          <w:lang w:eastAsia="ar-SA"/>
        </w:rPr>
        <w:t>250 метров) для территории МО «</w:t>
      </w:r>
      <w:r w:rsidR="003E30E0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="00F72A2A" w:rsidRPr="00FC424F">
        <w:rPr>
          <w:rFonts w:eastAsia="Times New Roman" w:cs="Times New Roman"/>
          <w:szCs w:val="24"/>
          <w:lang w:eastAsia="ar-SA"/>
        </w:rPr>
        <w:t xml:space="preserve">сельсовет». </w:t>
      </w:r>
    </w:p>
    <w:p w:rsidR="00F72A2A" w:rsidRPr="00FC424F" w:rsidRDefault="00F72A2A" w:rsidP="004759A3">
      <w:pPr>
        <w:pStyle w:val="4"/>
        <w:jc w:val="both"/>
      </w:pPr>
      <w:bookmarkStart w:id="88" w:name="_Toc472432422"/>
      <w:bookmarkStart w:id="89" w:name="_Toc473104666"/>
      <w:r w:rsidRPr="00FC424F">
        <w:t>Статья 21. Порядок установления территориальных зон.</w:t>
      </w:r>
      <w:bookmarkEnd w:id="88"/>
      <w:bookmarkEnd w:id="89"/>
    </w:p>
    <w:p w:rsidR="00F72A2A" w:rsidRPr="00FC424F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1. Территориальные зоны установлены с учётом:</w:t>
      </w:r>
    </w:p>
    <w:p w:rsidR="00F72A2A" w:rsidRPr="00FC424F" w:rsidRDefault="00F72A2A" w:rsidP="00CB1AD4">
      <w:pPr>
        <w:numPr>
          <w:ilvl w:val="0"/>
          <w:numId w:val="31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определённых Градостроительным кодексом Российской Федерации видов территориальных зон;</w:t>
      </w:r>
    </w:p>
    <w:p w:rsidR="00F72A2A" w:rsidRPr="00FC424F" w:rsidRDefault="00F72A2A" w:rsidP="00CB1AD4">
      <w:pPr>
        <w:numPr>
          <w:ilvl w:val="0"/>
          <w:numId w:val="31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функциональных зон и параметров их планируемого развития, определённых Генеральным планом МО «</w:t>
      </w:r>
      <w:r w:rsidR="003E30E0" w:rsidRPr="00FC424F">
        <w:rPr>
          <w:rFonts w:eastAsia="Arial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Arial" w:cs="Times New Roman"/>
          <w:szCs w:val="24"/>
          <w:lang w:eastAsia="ar-SA"/>
        </w:rPr>
        <w:t xml:space="preserve"> </w:t>
      </w:r>
      <w:r w:rsidRPr="00FC424F">
        <w:rPr>
          <w:rFonts w:eastAsia="Arial" w:cs="Times New Roman"/>
          <w:szCs w:val="24"/>
          <w:lang w:eastAsia="ar-SA"/>
        </w:rPr>
        <w:t>сельсовет»;</w:t>
      </w:r>
    </w:p>
    <w:p w:rsidR="00F72A2A" w:rsidRPr="00FC424F" w:rsidRDefault="00F72A2A" w:rsidP="00CB1AD4">
      <w:pPr>
        <w:numPr>
          <w:ilvl w:val="0"/>
          <w:numId w:val="31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сложившейся планировки территории и существующего землепользования;</w:t>
      </w:r>
    </w:p>
    <w:p w:rsidR="00F72A2A" w:rsidRPr="00FC424F" w:rsidRDefault="00F72A2A" w:rsidP="00CB1AD4">
      <w:pPr>
        <w:numPr>
          <w:ilvl w:val="0"/>
          <w:numId w:val="31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lastRenderedPageBreak/>
        <w:t xml:space="preserve">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территорий населенных пунктов муниципального образования; </w:t>
      </w:r>
    </w:p>
    <w:p w:rsidR="00F72A2A" w:rsidRPr="00FC424F" w:rsidRDefault="00F72A2A" w:rsidP="00CB1AD4">
      <w:pPr>
        <w:numPr>
          <w:ilvl w:val="0"/>
          <w:numId w:val="31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возможности сочетания в пределах одной территориальной зоны различных видов существующего и планируемого использования земельных участков;</w:t>
      </w:r>
    </w:p>
    <w:p w:rsidR="00F72A2A" w:rsidRPr="00FC424F" w:rsidRDefault="00F72A2A" w:rsidP="00CB1AD4">
      <w:pPr>
        <w:numPr>
          <w:ilvl w:val="0"/>
          <w:numId w:val="31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предотвращения возможности причинения вреда объектам капитального строительства, расположенным на смежных земельных участках.</w:t>
      </w:r>
    </w:p>
    <w:p w:rsidR="00F72A2A" w:rsidRPr="00FC424F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2. Границы территориальных зон установлены по:</w:t>
      </w:r>
    </w:p>
    <w:p w:rsidR="00F72A2A" w:rsidRPr="00FC424F" w:rsidRDefault="00F72A2A" w:rsidP="00CB1AD4">
      <w:pPr>
        <w:numPr>
          <w:ilvl w:val="0"/>
          <w:numId w:val="32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красным линиям;</w:t>
      </w:r>
    </w:p>
    <w:p w:rsidR="00F72A2A" w:rsidRPr="00FC424F" w:rsidRDefault="00F72A2A" w:rsidP="00CB1AD4">
      <w:pPr>
        <w:numPr>
          <w:ilvl w:val="0"/>
          <w:numId w:val="32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магистралям, улицам, проездам (линиям, разделяющим транспортные потоки противоположных направлений);</w:t>
      </w:r>
    </w:p>
    <w:p w:rsidR="00F72A2A" w:rsidRPr="00FC424F" w:rsidRDefault="00F72A2A" w:rsidP="00CB1AD4">
      <w:pPr>
        <w:numPr>
          <w:ilvl w:val="0"/>
          <w:numId w:val="32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границам земельных участков;</w:t>
      </w:r>
    </w:p>
    <w:p w:rsidR="00F72A2A" w:rsidRPr="00FC424F" w:rsidRDefault="00F72A2A" w:rsidP="00CB1AD4">
      <w:pPr>
        <w:numPr>
          <w:ilvl w:val="0"/>
          <w:numId w:val="32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естественным границам природных объектов;</w:t>
      </w:r>
    </w:p>
    <w:p w:rsidR="00F72A2A" w:rsidRPr="00FC424F" w:rsidRDefault="003E30E0" w:rsidP="00CB1AD4">
      <w:pPr>
        <w:numPr>
          <w:ilvl w:val="0"/>
          <w:numId w:val="32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границе МО «Татаробашмаковский</w:t>
      </w:r>
      <w:r w:rsidR="00F72A2A" w:rsidRPr="00FC424F">
        <w:rPr>
          <w:rFonts w:eastAsia="Arial" w:cs="Times New Roman"/>
          <w:szCs w:val="24"/>
          <w:lang w:eastAsia="ar-SA"/>
        </w:rPr>
        <w:t xml:space="preserve"> сельсовет»;</w:t>
      </w:r>
    </w:p>
    <w:p w:rsidR="00F72A2A" w:rsidRPr="00FC424F" w:rsidRDefault="00F72A2A" w:rsidP="00CB1AD4">
      <w:pPr>
        <w:numPr>
          <w:ilvl w:val="0"/>
          <w:numId w:val="32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иным границам.</w:t>
      </w:r>
    </w:p>
    <w:p w:rsidR="00F72A2A" w:rsidRPr="00FC424F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3. Границы зон с особыми условиями использования территорий не совпадают с границами территориальных зон.</w:t>
      </w:r>
    </w:p>
    <w:p w:rsidR="00F72A2A" w:rsidRPr="00FC424F" w:rsidRDefault="00F72A2A" w:rsidP="004759A3">
      <w:pPr>
        <w:pStyle w:val="4"/>
        <w:jc w:val="both"/>
      </w:pPr>
      <w:bookmarkStart w:id="90" w:name="_Toc472432423"/>
      <w:bookmarkStart w:id="91" w:name="_Toc473104667"/>
      <w:r w:rsidRPr="00FC424F">
        <w:t>Статья 22. Порядок ведения карты град</w:t>
      </w:r>
      <w:r w:rsidR="00EC5B83" w:rsidRPr="00FC424F">
        <w:t>остроительног</w:t>
      </w:r>
      <w:r w:rsidR="003E30E0" w:rsidRPr="00FC424F">
        <w:t>о зонирования МО «Татарабашмаковский</w:t>
      </w:r>
      <w:r w:rsidRPr="00FC424F">
        <w:t xml:space="preserve"> сельсовет»</w:t>
      </w:r>
      <w:bookmarkEnd w:id="90"/>
      <w:bookmarkEnd w:id="91"/>
      <w:r w:rsidR="003E30E0" w:rsidRPr="00FC424F">
        <w:t xml:space="preserve"> Приволжског</w:t>
      </w:r>
      <w:r w:rsidR="00EC5B83" w:rsidRPr="00FC424F">
        <w:t>о района Астраханской области.</w:t>
      </w:r>
    </w:p>
    <w:p w:rsidR="00F72A2A" w:rsidRPr="00FC424F" w:rsidRDefault="00F72A2A" w:rsidP="004759A3">
      <w:pPr>
        <w:tabs>
          <w:tab w:val="left" w:pos="142"/>
        </w:tabs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1. Ведение карты градостроительного зонирования МО «</w:t>
      </w:r>
      <w:r w:rsidR="003E30E0" w:rsidRPr="00FC424F">
        <w:rPr>
          <w:rFonts w:eastAsia="Times New Roman" w:cs="Times New Roman"/>
          <w:szCs w:val="24"/>
          <w:lang w:eastAsia="ar-SA"/>
        </w:rPr>
        <w:t xml:space="preserve">Татаробашмаковский </w:t>
      </w:r>
      <w:r w:rsidRPr="00FC424F">
        <w:rPr>
          <w:rFonts w:eastAsia="Times New Roman" w:cs="Times New Roman"/>
          <w:szCs w:val="24"/>
          <w:lang w:eastAsia="ar-SA"/>
        </w:rPr>
        <w:t>сельсовет» (своевременное внесение в нее изменений, выдача выписок из карты по соответствующим запросам заинтересованных лиц, публикация изменений и откорректированной редакции карты, размещение информации о границах территориальных зон и зон с особыми условиями использования территорий в информационной системе обеспечения градостроительной деятельности, Федеральной государственной информационной системе территориального планирования) осуществляется Администрацией МО «</w:t>
      </w:r>
      <w:r w:rsidR="003E30E0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 xml:space="preserve">сельсовет». </w:t>
      </w:r>
    </w:p>
    <w:p w:rsidR="00F72A2A" w:rsidRPr="00FC424F" w:rsidRDefault="00F72A2A" w:rsidP="004759A3">
      <w:pPr>
        <w:tabs>
          <w:tab w:val="left" w:pos="142"/>
        </w:tabs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2. Карта град</w:t>
      </w:r>
      <w:r w:rsidR="00EC5B83" w:rsidRPr="00FC424F">
        <w:rPr>
          <w:rFonts w:eastAsia="Times New Roman" w:cs="Times New Roman"/>
          <w:szCs w:val="24"/>
          <w:lang w:eastAsia="ar-SA"/>
        </w:rPr>
        <w:t>остроительного зон</w:t>
      </w:r>
      <w:r w:rsidR="003E30E0" w:rsidRPr="00FC424F">
        <w:rPr>
          <w:rFonts w:eastAsia="Times New Roman" w:cs="Times New Roman"/>
          <w:szCs w:val="24"/>
          <w:lang w:eastAsia="ar-SA"/>
        </w:rPr>
        <w:t>ирования МО «Татаробашмаковский</w:t>
      </w:r>
      <w:r w:rsidRPr="00FC424F">
        <w:rPr>
          <w:rFonts w:eastAsia="Times New Roman" w:cs="Times New Roman"/>
          <w:szCs w:val="24"/>
          <w:lang w:eastAsia="ar-SA"/>
        </w:rPr>
        <w:t xml:space="preserve"> сельсовет» подлежит корректировке в следующих случаях:</w:t>
      </w:r>
    </w:p>
    <w:p w:rsidR="00F72A2A" w:rsidRPr="00FC424F" w:rsidRDefault="00F72A2A" w:rsidP="004759A3">
      <w:pPr>
        <w:tabs>
          <w:tab w:val="left" w:pos="142"/>
          <w:tab w:val="left" w:pos="851"/>
        </w:tabs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1) при внесении изменений в административные границы МО «</w:t>
      </w:r>
      <w:r w:rsidR="003E30E0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сельсовет»;</w:t>
      </w:r>
    </w:p>
    <w:p w:rsidR="00F72A2A" w:rsidRPr="00FC424F" w:rsidRDefault="00F72A2A" w:rsidP="004759A3">
      <w:pPr>
        <w:tabs>
          <w:tab w:val="left" w:pos="142"/>
          <w:tab w:val="left" w:pos="851"/>
        </w:tabs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2) по мере внесения изменений в границы территориальных зон, подзон, участков градостроительного зонирования в целях совершенствования порядка регулирования землепользования</w:t>
      </w:r>
      <w:r w:rsidR="00EC5B83" w:rsidRPr="00FC424F">
        <w:rPr>
          <w:rFonts w:eastAsia="Times New Roman" w:cs="Times New Roman"/>
          <w:szCs w:val="24"/>
          <w:lang w:eastAsia="ar-SA"/>
        </w:rPr>
        <w:t xml:space="preserve"> и застройки на те</w:t>
      </w:r>
      <w:r w:rsidR="003E30E0" w:rsidRPr="00FC424F">
        <w:rPr>
          <w:rFonts w:eastAsia="Times New Roman" w:cs="Times New Roman"/>
          <w:szCs w:val="24"/>
          <w:lang w:eastAsia="ar-SA"/>
        </w:rPr>
        <w:t>рритории МО «Татаробашмаковский</w:t>
      </w:r>
      <w:r w:rsidRPr="00FC424F">
        <w:rPr>
          <w:rFonts w:eastAsia="Times New Roman" w:cs="Times New Roman"/>
          <w:szCs w:val="24"/>
          <w:lang w:eastAsia="ar-SA"/>
        </w:rPr>
        <w:t xml:space="preserve"> сельсовет»;</w:t>
      </w:r>
    </w:p>
    <w:p w:rsidR="00F72A2A" w:rsidRPr="00FC424F" w:rsidRDefault="00F72A2A" w:rsidP="004759A3">
      <w:pPr>
        <w:tabs>
          <w:tab w:val="left" w:pos="142"/>
          <w:tab w:val="left" w:pos="851"/>
        </w:tabs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3) по мере внесения изменений в границы зон с особыми условиями использования территорий. </w:t>
      </w:r>
    </w:p>
    <w:p w:rsidR="00F72A2A" w:rsidRPr="00FC424F" w:rsidRDefault="00F72A2A" w:rsidP="004759A3">
      <w:pPr>
        <w:tabs>
          <w:tab w:val="left" w:pos="142"/>
        </w:tabs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3. В случае внесения изменений в границы зон с особыми условиями использования территорий лицо, заинтересованное в отображении таких изменений на карте градостроительного зонирования МО «</w:t>
      </w:r>
      <w:r w:rsidR="003E30E0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сельсовет», либо уполномоченный орган, ответственный за регулирование использования таких зон, уведомляют Комиссию о внесении соответствующих изменений в карту градостроительного зонирования МО «</w:t>
      </w:r>
      <w:r w:rsidR="003E30E0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сельсовет». К указанному уведомлению прилагаются документы, подтверждающие правомочность внесения таких изменений.</w:t>
      </w:r>
    </w:p>
    <w:p w:rsidR="00F72A2A" w:rsidRPr="00FC424F" w:rsidRDefault="00F72A2A" w:rsidP="004759A3">
      <w:pPr>
        <w:tabs>
          <w:tab w:val="left" w:pos="142"/>
        </w:tabs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Внесение изменений в карту градостроительного зонирования МО «</w:t>
      </w:r>
      <w:r w:rsidR="003E30E0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 осуществляется в порядке, установленном статьей 16 настоящих Правил.</w:t>
      </w:r>
    </w:p>
    <w:p w:rsidR="00F72A2A" w:rsidRPr="00FC424F" w:rsidRDefault="00F72A2A" w:rsidP="004759A3">
      <w:pPr>
        <w:pStyle w:val="4"/>
        <w:jc w:val="both"/>
      </w:pPr>
      <w:bookmarkStart w:id="92" w:name="_Toc472432424"/>
      <w:bookmarkStart w:id="93" w:name="_Toc473104668"/>
      <w:r w:rsidRPr="00FC424F">
        <w:lastRenderedPageBreak/>
        <w:t>Статья 23. Территориальные зоны, установленные для МО «</w:t>
      </w:r>
      <w:r w:rsidR="003E30E0" w:rsidRPr="00FC424F">
        <w:t>Татаробашмаковский</w:t>
      </w:r>
      <w:r w:rsidR="000A612A" w:rsidRPr="00FC424F">
        <w:t xml:space="preserve"> </w:t>
      </w:r>
      <w:r w:rsidRPr="00FC424F">
        <w:t>сельсовет»</w:t>
      </w:r>
      <w:r w:rsidR="003E30E0" w:rsidRPr="00FC424F">
        <w:t xml:space="preserve"> Приволжского</w:t>
      </w:r>
      <w:r w:rsidR="00EC5B83" w:rsidRPr="00FC424F">
        <w:t xml:space="preserve"> района Астраханской области</w:t>
      </w:r>
      <w:r w:rsidRPr="00FC424F">
        <w:t>.</w:t>
      </w:r>
      <w:bookmarkEnd w:id="92"/>
      <w:bookmarkEnd w:id="93"/>
    </w:p>
    <w:p w:rsidR="00F72A2A" w:rsidRPr="00FC424F" w:rsidRDefault="00F72A2A" w:rsidP="004759A3">
      <w:pPr>
        <w:tabs>
          <w:tab w:val="left" w:pos="284"/>
        </w:tabs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1. Для целей регулирования застройки в соответствии с Правилами землепользования и застройки МО «</w:t>
      </w:r>
      <w:r w:rsidR="003E30E0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Pr="00FC424F">
        <w:rPr>
          <w:rFonts w:eastAsia="Times New Roman" w:cs="Times New Roman"/>
          <w:szCs w:val="24"/>
          <w:lang w:eastAsia="ar-SA"/>
        </w:rPr>
        <w:t xml:space="preserve"> сельсовет» установлены следующие территориальные зоны:</w:t>
      </w:r>
    </w:p>
    <w:tbl>
      <w:tblPr>
        <w:tblStyle w:val="afb"/>
        <w:tblW w:w="0" w:type="auto"/>
        <w:tblLook w:val="04A0"/>
      </w:tblPr>
      <w:tblGrid>
        <w:gridCol w:w="959"/>
        <w:gridCol w:w="2551"/>
        <w:gridCol w:w="6060"/>
      </w:tblGrid>
      <w:tr w:rsidR="00212476" w:rsidRPr="00FC424F" w:rsidTr="00212476">
        <w:tc>
          <w:tcPr>
            <w:tcW w:w="959" w:type="dxa"/>
          </w:tcPr>
          <w:p w:rsidR="00212476" w:rsidRPr="00FC424F" w:rsidRDefault="00212476" w:rsidP="004759A3">
            <w:pPr>
              <w:tabs>
                <w:tab w:val="left" w:pos="284"/>
              </w:tabs>
              <w:spacing w:before="120"/>
              <w:jc w:val="both"/>
              <w:rPr>
                <w:b/>
                <w:szCs w:val="24"/>
                <w:lang w:eastAsia="ar-SA"/>
              </w:rPr>
            </w:pPr>
            <w:r w:rsidRPr="00FC424F">
              <w:rPr>
                <w:b/>
                <w:szCs w:val="24"/>
                <w:lang w:eastAsia="ar-SA"/>
              </w:rPr>
              <w:t>№</w:t>
            </w:r>
          </w:p>
          <w:p w:rsidR="00212476" w:rsidRPr="00FC424F" w:rsidRDefault="00212476" w:rsidP="004759A3">
            <w:pPr>
              <w:tabs>
                <w:tab w:val="left" w:pos="284"/>
              </w:tabs>
              <w:spacing w:before="120"/>
              <w:jc w:val="both"/>
              <w:rPr>
                <w:b/>
                <w:szCs w:val="24"/>
                <w:lang w:eastAsia="ar-SA"/>
              </w:rPr>
            </w:pPr>
            <w:r w:rsidRPr="00FC424F">
              <w:rPr>
                <w:b/>
                <w:szCs w:val="24"/>
                <w:lang w:eastAsia="ar-SA"/>
              </w:rPr>
              <w:t>п/п</w:t>
            </w:r>
          </w:p>
        </w:tc>
        <w:tc>
          <w:tcPr>
            <w:tcW w:w="2551" w:type="dxa"/>
          </w:tcPr>
          <w:p w:rsidR="00212476" w:rsidRPr="00FC424F" w:rsidRDefault="00212476" w:rsidP="004759A3">
            <w:pPr>
              <w:tabs>
                <w:tab w:val="left" w:pos="284"/>
              </w:tabs>
              <w:spacing w:before="120"/>
              <w:jc w:val="both"/>
              <w:rPr>
                <w:b/>
                <w:szCs w:val="24"/>
                <w:lang w:eastAsia="ar-SA"/>
              </w:rPr>
            </w:pPr>
            <w:r w:rsidRPr="00FC424F">
              <w:rPr>
                <w:b/>
                <w:szCs w:val="24"/>
                <w:lang w:eastAsia="ar-SA"/>
              </w:rPr>
              <w:t>Код территориальной зоны</w:t>
            </w:r>
          </w:p>
        </w:tc>
        <w:tc>
          <w:tcPr>
            <w:tcW w:w="6060" w:type="dxa"/>
          </w:tcPr>
          <w:p w:rsidR="00212476" w:rsidRPr="00FC424F" w:rsidRDefault="00212476" w:rsidP="004759A3">
            <w:pPr>
              <w:tabs>
                <w:tab w:val="left" w:pos="284"/>
              </w:tabs>
              <w:spacing w:before="120"/>
              <w:jc w:val="both"/>
              <w:rPr>
                <w:b/>
                <w:szCs w:val="24"/>
                <w:lang w:eastAsia="ar-SA"/>
              </w:rPr>
            </w:pPr>
            <w:r w:rsidRPr="00FC424F">
              <w:rPr>
                <w:b/>
                <w:szCs w:val="24"/>
                <w:lang w:eastAsia="ar-SA"/>
              </w:rPr>
              <w:t>Наименование зоны</w:t>
            </w:r>
          </w:p>
        </w:tc>
      </w:tr>
      <w:tr w:rsidR="00212476" w:rsidRPr="00FC424F" w:rsidTr="00365F50">
        <w:tc>
          <w:tcPr>
            <w:tcW w:w="959" w:type="dxa"/>
          </w:tcPr>
          <w:p w:rsidR="00212476" w:rsidRPr="00FC424F" w:rsidRDefault="00212476" w:rsidP="004759A3">
            <w:pPr>
              <w:tabs>
                <w:tab w:val="left" w:pos="284"/>
              </w:tabs>
              <w:spacing w:before="120"/>
              <w:jc w:val="both"/>
              <w:rPr>
                <w:b/>
                <w:szCs w:val="24"/>
                <w:lang w:eastAsia="ar-SA"/>
              </w:rPr>
            </w:pPr>
            <w:r w:rsidRPr="00FC424F">
              <w:rPr>
                <w:b/>
                <w:szCs w:val="24"/>
                <w:lang w:eastAsia="ar-SA"/>
              </w:rPr>
              <w:t>1</w:t>
            </w:r>
          </w:p>
        </w:tc>
        <w:tc>
          <w:tcPr>
            <w:tcW w:w="8611" w:type="dxa"/>
            <w:gridSpan w:val="2"/>
          </w:tcPr>
          <w:p w:rsidR="00212476" w:rsidRPr="00FC424F" w:rsidRDefault="004C5B85" w:rsidP="004759A3">
            <w:pPr>
              <w:tabs>
                <w:tab w:val="left" w:pos="284"/>
              </w:tabs>
              <w:spacing w:before="120"/>
              <w:jc w:val="both"/>
              <w:rPr>
                <w:b/>
                <w:szCs w:val="24"/>
                <w:lang w:eastAsia="ar-SA"/>
              </w:rPr>
            </w:pPr>
            <w:r w:rsidRPr="00FC424F">
              <w:rPr>
                <w:b/>
                <w:szCs w:val="24"/>
                <w:lang w:eastAsia="ar-SA"/>
              </w:rPr>
              <w:t>Жилая зона</w:t>
            </w:r>
          </w:p>
        </w:tc>
      </w:tr>
      <w:tr w:rsidR="00212476" w:rsidRPr="00FC424F" w:rsidTr="00212476">
        <w:tc>
          <w:tcPr>
            <w:tcW w:w="959" w:type="dxa"/>
          </w:tcPr>
          <w:p w:rsidR="00212476" w:rsidRPr="00FC424F" w:rsidRDefault="00212476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1.1.</w:t>
            </w:r>
          </w:p>
        </w:tc>
        <w:tc>
          <w:tcPr>
            <w:tcW w:w="2551" w:type="dxa"/>
          </w:tcPr>
          <w:p w:rsidR="00212476" w:rsidRPr="00FC424F" w:rsidRDefault="004C5B85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Ж</w:t>
            </w:r>
            <w:r w:rsidR="00212476" w:rsidRPr="00FC424F">
              <w:rPr>
                <w:szCs w:val="24"/>
                <w:lang w:eastAsia="ar-SA"/>
              </w:rPr>
              <w:t>1</w:t>
            </w:r>
          </w:p>
        </w:tc>
        <w:tc>
          <w:tcPr>
            <w:tcW w:w="6060" w:type="dxa"/>
          </w:tcPr>
          <w:p w:rsidR="00212476" w:rsidRPr="00FC424F" w:rsidRDefault="00212476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Зона застройки индивидуальными жилыми домами</w:t>
            </w:r>
          </w:p>
        </w:tc>
      </w:tr>
      <w:tr w:rsidR="004C5B85" w:rsidRPr="00FC424F" w:rsidTr="00212476">
        <w:tc>
          <w:tcPr>
            <w:tcW w:w="959" w:type="dxa"/>
          </w:tcPr>
          <w:p w:rsidR="004C5B85" w:rsidRPr="00FC424F" w:rsidRDefault="004C5B85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1.2.</w:t>
            </w:r>
          </w:p>
        </w:tc>
        <w:tc>
          <w:tcPr>
            <w:tcW w:w="2551" w:type="dxa"/>
          </w:tcPr>
          <w:p w:rsidR="004C5B85" w:rsidRPr="00FC424F" w:rsidRDefault="004C5B85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Ж2</w:t>
            </w:r>
          </w:p>
        </w:tc>
        <w:tc>
          <w:tcPr>
            <w:tcW w:w="6060" w:type="dxa"/>
          </w:tcPr>
          <w:p w:rsidR="004C5B85" w:rsidRPr="00FC424F" w:rsidRDefault="004C5B85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Зона застройки малоэтажными жилыми домами</w:t>
            </w:r>
          </w:p>
        </w:tc>
      </w:tr>
      <w:tr w:rsidR="004C5B85" w:rsidRPr="00FC424F" w:rsidTr="00212476">
        <w:tc>
          <w:tcPr>
            <w:tcW w:w="959" w:type="dxa"/>
          </w:tcPr>
          <w:p w:rsidR="004C5B85" w:rsidRPr="00FC424F" w:rsidRDefault="004C5B85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1.3.</w:t>
            </w:r>
          </w:p>
        </w:tc>
        <w:tc>
          <w:tcPr>
            <w:tcW w:w="2551" w:type="dxa"/>
          </w:tcPr>
          <w:p w:rsidR="004C5B85" w:rsidRPr="00FC424F" w:rsidRDefault="00195AA6" w:rsidP="00911551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Ж</w:t>
            </w:r>
            <w:r w:rsidR="001C5360" w:rsidRPr="00FC424F">
              <w:rPr>
                <w:szCs w:val="24"/>
                <w:lang w:eastAsia="ar-SA"/>
              </w:rPr>
              <w:t>3</w:t>
            </w:r>
          </w:p>
        </w:tc>
        <w:tc>
          <w:tcPr>
            <w:tcW w:w="6060" w:type="dxa"/>
          </w:tcPr>
          <w:p w:rsidR="004C5B85" w:rsidRPr="00FC424F" w:rsidRDefault="004C5B85" w:rsidP="001C5360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 xml:space="preserve">Зона застройки </w:t>
            </w:r>
            <w:r w:rsidR="001C5360" w:rsidRPr="00FC424F">
              <w:rPr>
                <w:szCs w:val="24"/>
                <w:lang w:eastAsia="ar-SA"/>
              </w:rPr>
              <w:t>среднеэтажными</w:t>
            </w:r>
            <w:r w:rsidRPr="00FC424F">
              <w:rPr>
                <w:szCs w:val="24"/>
                <w:lang w:eastAsia="ar-SA"/>
              </w:rPr>
              <w:t xml:space="preserve"> жилыми домами</w:t>
            </w:r>
          </w:p>
        </w:tc>
      </w:tr>
      <w:tr w:rsidR="00212476" w:rsidRPr="00FC424F" w:rsidTr="00365F50">
        <w:tc>
          <w:tcPr>
            <w:tcW w:w="959" w:type="dxa"/>
          </w:tcPr>
          <w:p w:rsidR="00212476" w:rsidRPr="00FC424F" w:rsidRDefault="00212476" w:rsidP="004759A3">
            <w:pPr>
              <w:tabs>
                <w:tab w:val="left" w:pos="284"/>
              </w:tabs>
              <w:spacing w:before="120"/>
              <w:jc w:val="both"/>
              <w:rPr>
                <w:b/>
                <w:szCs w:val="24"/>
                <w:lang w:eastAsia="ar-SA"/>
              </w:rPr>
            </w:pPr>
            <w:r w:rsidRPr="00FC424F">
              <w:rPr>
                <w:b/>
                <w:szCs w:val="24"/>
                <w:lang w:eastAsia="ar-SA"/>
              </w:rPr>
              <w:t>2</w:t>
            </w:r>
          </w:p>
        </w:tc>
        <w:tc>
          <w:tcPr>
            <w:tcW w:w="8611" w:type="dxa"/>
            <w:gridSpan w:val="2"/>
          </w:tcPr>
          <w:p w:rsidR="00212476" w:rsidRPr="00FC424F" w:rsidRDefault="00212476" w:rsidP="004759A3">
            <w:pPr>
              <w:tabs>
                <w:tab w:val="left" w:pos="284"/>
              </w:tabs>
              <w:spacing w:before="120"/>
              <w:jc w:val="both"/>
              <w:rPr>
                <w:b/>
                <w:szCs w:val="24"/>
                <w:lang w:eastAsia="ar-SA"/>
              </w:rPr>
            </w:pPr>
            <w:r w:rsidRPr="00FC424F">
              <w:rPr>
                <w:b/>
                <w:szCs w:val="24"/>
                <w:lang w:eastAsia="ar-SA"/>
              </w:rPr>
              <w:t>Общественно-деловая зона</w:t>
            </w:r>
          </w:p>
        </w:tc>
      </w:tr>
      <w:tr w:rsidR="00212476" w:rsidRPr="00FC424F" w:rsidTr="00212476">
        <w:tc>
          <w:tcPr>
            <w:tcW w:w="959" w:type="dxa"/>
          </w:tcPr>
          <w:p w:rsidR="00212476" w:rsidRPr="00FC424F" w:rsidRDefault="00550BFB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2.1.</w:t>
            </w:r>
          </w:p>
        </w:tc>
        <w:tc>
          <w:tcPr>
            <w:tcW w:w="2551" w:type="dxa"/>
          </w:tcPr>
          <w:p w:rsidR="00212476" w:rsidRPr="00FC424F" w:rsidRDefault="004C5B85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О</w:t>
            </w:r>
            <w:r w:rsidR="00212476" w:rsidRPr="00FC424F">
              <w:rPr>
                <w:szCs w:val="24"/>
                <w:lang w:eastAsia="ar-SA"/>
              </w:rPr>
              <w:t>1</w:t>
            </w:r>
          </w:p>
        </w:tc>
        <w:tc>
          <w:tcPr>
            <w:tcW w:w="6060" w:type="dxa"/>
          </w:tcPr>
          <w:p w:rsidR="00212476" w:rsidRPr="00FC424F" w:rsidRDefault="00212476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Зона размещения объектов социального, коммунально-бытового, делового, общественного и коммерческого назначения</w:t>
            </w:r>
          </w:p>
        </w:tc>
      </w:tr>
      <w:tr w:rsidR="00212476" w:rsidRPr="00FC424F" w:rsidTr="00365F50">
        <w:tc>
          <w:tcPr>
            <w:tcW w:w="959" w:type="dxa"/>
          </w:tcPr>
          <w:p w:rsidR="00212476" w:rsidRPr="00FC424F" w:rsidRDefault="00212476" w:rsidP="004759A3">
            <w:pPr>
              <w:tabs>
                <w:tab w:val="left" w:pos="284"/>
              </w:tabs>
              <w:spacing w:before="120"/>
              <w:jc w:val="both"/>
              <w:rPr>
                <w:b/>
                <w:szCs w:val="24"/>
                <w:lang w:eastAsia="ar-SA"/>
              </w:rPr>
            </w:pPr>
            <w:r w:rsidRPr="00FC424F">
              <w:rPr>
                <w:b/>
                <w:szCs w:val="24"/>
                <w:lang w:eastAsia="ar-SA"/>
              </w:rPr>
              <w:t>3</w:t>
            </w:r>
          </w:p>
        </w:tc>
        <w:tc>
          <w:tcPr>
            <w:tcW w:w="8611" w:type="dxa"/>
            <w:gridSpan w:val="2"/>
          </w:tcPr>
          <w:p w:rsidR="00212476" w:rsidRPr="00FC424F" w:rsidRDefault="00212476" w:rsidP="004759A3">
            <w:pPr>
              <w:tabs>
                <w:tab w:val="left" w:pos="284"/>
              </w:tabs>
              <w:spacing w:before="120"/>
              <w:jc w:val="both"/>
              <w:rPr>
                <w:b/>
                <w:szCs w:val="24"/>
                <w:lang w:eastAsia="ar-SA"/>
              </w:rPr>
            </w:pPr>
            <w:r w:rsidRPr="00FC424F">
              <w:rPr>
                <w:b/>
                <w:szCs w:val="24"/>
                <w:lang w:eastAsia="ar-SA"/>
              </w:rPr>
              <w:t>Производственная зона</w:t>
            </w:r>
          </w:p>
        </w:tc>
      </w:tr>
      <w:tr w:rsidR="00212476" w:rsidRPr="00FC424F" w:rsidTr="00212476">
        <w:tc>
          <w:tcPr>
            <w:tcW w:w="959" w:type="dxa"/>
          </w:tcPr>
          <w:p w:rsidR="00212476" w:rsidRPr="00FC424F" w:rsidRDefault="00550BFB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3.2.</w:t>
            </w:r>
          </w:p>
        </w:tc>
        <w:tc>
          <w:tcPr>
            <w:tcW w:w="2551" w:type="dxa"/>
          </w:tcPr>
          <w:p w:rsidR="00212476" w:rsidRPr="00FC424F" w:rsidRDefault="004C5B85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П</w:t>
            </w:r>
            <w:r w:rsidR="00212476" w:rsidRPr="00FC424F">
              <w:rPr>
                <w:szCs w:val="24"/>
                <w:lang w:eastAsia="ar-SA"/>
              </w:rPr>
              <w:t>4</w:t>
            </w:r>
          </w:p>
        </w:tc>
        <w:tc>
          <w:tcPr>
            <w:tcW w:w="6060" w:type="dxa"/>
          </w:tcPr>
          <w:p w:rsidR="00212476" w:rsidRPr="00FC424F" w:rsidRDefault="00212476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 xml:space="preserve">Производственная зона, занятая производственно-коммунальными объектами </w:t>
            </w:r>
            <w:r w:rsidRPr="00FC424F">
              <w:rPr>
                <w:szCs w:val="24"/>
                <w:lang w:val="en-US" w:eastAsia="ar-SA"/>
              </w:rPr>
              <w:t>IV</w:t>
            </w:r>
            <w:r w:rsidRPr="00FC424F">
              <w:rPr>
                <w:szCs w:val="24"/>
                <w:lang w:eastAsia="ar-SA"/>
              </w:rPr>
              <w:t xml:space="preserve"> класса опасности</w:t>
            </w:r>
          </w:p>
        </w:tc>
      </w:tr>
      <w:tr w:rsidR="00212476" w:rsidRPr="00FC424F" w:rsidTr="00212476">
        <w:tc>
          <w:tcPr>
            <w:tcW w:w="959" w:type="dxa"/>
          </w:tcPr>
          <w:p w:rsidR="00212476" w:rsidRPr="00FC424F" w:rsidRDefault="00550BFB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3.3.</w:t>
            </w:r>
          </w:p>
        </w:tc>
        <w:tc>
          <w:tcPr>
            <w:tcW w:w="2551" w:type="dxa"/>
          </w:tcPr>
          <w:p w:rsidR="00212476" w:rsidRPr="00FC424F" w:rsidRDefault="004C5B85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П</w:t>
            </w:r>
            <w:r w:rsidR="00212476" w:rsidRPr="00FC424F">
              <w:rPr>
                <w:szCs w:val="24"/>
                <w:lang w:eastAsia="ar-SA"/>
              </w:rPr>
              <w:t>5</w:t>
            </w:r>
          </w:p>
        </w:tc>
        <w:tc>
          <w:tcPr>
            <w:tcW w:w="6060" w:type="dxa"/>
          </w:tcPr>
          <w:p w:rsidR="00212476" w:rsidRPr="00FC424F" w:rsidRDefault="00212476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 xml:space="preserve">Производственная зона, занятая производственно-коммунальными объектами </w:t>
            </w:r>
            <w:r w:rsidRPr="00FC424F">
              <w:rPr>
                <w:szCs w:val="24"/>
                <w:lang w:val="en-US" w:eastAsia="ar-SA"/>
              </w:rPr>
              <w:t>V</w:t>
            </w:r>
            <w:r w:rsidRPr="00FC424F">
              <w:rPr>
                <w:szCs w:val="24"/>
                <w:lang w:eastAsia="ar-SA"/>
              </w:rPr>
              <w:t xml:space="preserve"> класса опасности</w:t>
            </w:r>
          </w:p>
        </w:tc>
      </w:tr>
      <w:tr w:rsidR="00212476" w:rsidRPr="00FC424F" w:rsidTr="00212476">
        <w:tc>
          <w:tcPr>
            <w:tcW w:w="959" w:type="dxa"/>
          </w:tcPr>
          <w:p w:rsidR="00212476" w:rsidRPr="00FC424F" w:rsidRDefault="00550BFB" w:rsidP="004759A3">
            <w:pPr>
              <w:tabs>
                <w:tab w:val="left" w:pos="284"/>
              </w:tabs>
              <w:spacing w:before="120"/>
              <w:jc w:val="both"/>
              <w:rPr>
                <w:b/>
                <w:szCs w:val="24"/>
                <w:lang w:val="en-US" w:eastAsia="ar-SA"/>
              </w:rPr>
            </w:pPr>
            <w:r w:rsidRPr="00FC424F">
              <w:rPr>
                <w:b/>
                <w:szCs w:val="24"/>
                <w:lang w:val="en-US" w:eastAsia="ar-SA"/>
              </w:rPr>
              <w:t>4</w:t>
            </w:r>
          </w:p>
        </w:tc>
        <w:tc>
          <w:tcPr>
            <w:tcW w:w="2551" w:type="dxa"/>
          </w:tcPr>
          <w:p w:rsidR="00212476" w:rsidRPr="00FC424F" w:rsidRDefault="00550BFB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ИТ</w:t>
            </w:r>
          </w:p>
        </w:tc>
        <w:tc>
          <w:tcPr>
            <w:tcW w:w="6060" w:type="dxa"/>
          </w:tcPr>
          <w:p w:rsidR="00212476" w:rsidRPr="00FC424F" w:rsidRDefault="00550BFB" w:rsidP="004759A3">
            <w:pPr>
              <w:tabs>
                <w:tab w:val="left" w:pos="284"/>
              </w:tabs>
              <w:spacing w:before="120"/>
              <w:jc w:val="both"/>
              <w:rPr>
                <w:b/>
                <w:szCs w:val="24"/>
                <w:lang w:eastAsia="ar-SA"/>
              </w:rPr>
            </w:pPr>
            <w:r w:rsidRPr="00FC424F">
              <w:rPr>
                <w:b/>
                <w:szCs w:val="24"/>
                <w:lang w:eastAsia="ar-SA"/>
              </w:rPr>
              <w:t>Зона инженерной и транспортной инфраструктуры</w:t>
            </w:r>
          </w:p>
        </w:tc>
      </w:tr>
      <w:tr w:rsidR="004C5B85" w:rsidRPr="00FC424F" w:rsidTr="004C5B85">
        <w:tc>
          <w:tcPr>
            <w:tcW w:w="959" w:type="dxa"/>
          </w:tcPr>
          <w:p w:rsidR="004C5B85" w:rsidRPr="00FC424F" w:rsidRDefault="004C5B85" w:rsidP="004759A3">
            <w:pPr>
              <w:tabs>
                <w:tab w:val="left" w:pos="284"/>
              </w:tabs>
              <w:spacing w:before="120"/>
              <w:jc w:val="both"/>
              <w:rPr>
                <w:b/>
                <w:szCs w:val="24"/>
                <w:lang w:eastAsia="ar-SA"/>
              </w:rPr>
            </w:pPr>
            <w:r w:rsidRPr="00FC424F">
              <w:rPr>
                <w:b/>
                <w:szCs w:val="24"/>
                <w:lang w:eastAsia="ar-SA"/>
              </w:rPr>
              <w:t>5</w:t>
            </w:r>
          </w:p>
        </w:tc>
        <w:tc>
          <w:tcPr>
            <w:tcW w:w="8611" w:type="dxa"/>
            <w:gridSpan w:val="2"/>
          </w:tcPr>
          <w:p w:rsidR="004C5B85" w:rsidRPr="00FC424F" w:rsidRDefault="004C5B85" w:rsidP="004759A3">
            <w:pPr>
              <w:tabs>
                <w:tab w:val="left" w:pos="284"/>
              </w:tabs>
              <w:spacing w:before="120"/>
              <w:jc w:val="both"/>
              <w:rPr>
                <w:b/>
                <w:szCs w:val="24"/>
                <w:lang w:eastAsia="ar-SA"/>
              </w:rPr>
            </w:pPr>
            <w:r w:rsidRPr="00FC424F">
              <w:rPr>
                <w:b/>
                <w:szCs w:val="24"/>
                <w:lang w:eastAsia="ar-SA"/>
              </w:rPr>
              <w:t>Зона сельскохозяйственного использования</w:t>
            </w:r>
          </w:p>
        </w:tc>
      </w:tr>
      <w:tr w:rsidR="004C5B85" w:rsidRPr="00FC424F" w:rsidTr="00212476">
        <w:tc>
          <w:tcPr>
            <w:tcW w:w="959" w:type="dxa"/>
          </w:tcPr>
          <w:p w:rsidR="004C5B85" w:rsidRPr="00FC424F" w:rsidRDefault="004C5B85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5.1.</w:t>
            </w:r>
          </w:p>
        </w:tc>
        <w:tc>
          <w:tcPr>
            <w:tcW w:w="2551" w:type="dxa"/>
          </w:tcPr>
          <w:p w:rsidR="004C5B85" w:rsidRPr="00FC424F" w:rsidRDefault="004C5B85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Сх1</w:t>
            </w:r>
          </w:p>
        </w:tc>
        <w:tc>
          <w:tcPr>
            <w:tcW w:w="6060" w:type="dxa"/>
          </w:tcPr>
          <w:p w:rsidR="004C5B85" w:rsidRPr="00FC424F" w:rsidRDefault="004C5B85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Зона сельскохозяйственных угодий</w:t>
            </w:r>
          </w:p>
        </w:tc>
      </w:tr>
      <w:tr w:rsidR="004C5B85" w:rsidRPr="00FC424F" w:rsidTr="00212476">
        <w:tc>
          <w:tcPr>
            <w:tcW w:w="959" w:type="dxa"/>
          </w:tcPr>
          <w:p w:rsidR="004C5B85" w:rsidRPr="00FC424F" w:rsidRDefault="004C5B85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5.2.</w:t>
            </w:r>
          </w:p>
        </w:tc>
        <w:tc>
          <w:tcPr>
            <w:tcW w:w="2551" w:type="dxa"/>
          </w:tcPr>
          <w:p w:rsidR="004C5B85" w:rsidRPr="00FC424F" w:rsidRDefault="004C5B85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Сх2</w:t>
            </w:r>
          </w:p>
        </w:tc>
        <w:tc>
          <w:tcPr>
            <w:tcW w:w="6060" w:type="dxa"/>
          </w:tcPr>
          <w:p w:rsidR="004C5B85" w:rsidRPr="00FC424F" w:rsidRDefault="004C5B85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Зона, занятая объектами сельскохозяйственного назначения</w:t>
            </w:r>
          </w:p>
        </w:tc>
      </w:tr>
      <w:tr w:rsidR="00212476" w:rsidRPr="00FC424F" w:rsidTr="00212476">
        <w:tc>
          <w:tcPr>
            <w:tcW w:w="959" w:type="dxa"/>
          </w:tcPr>
          <w:p w:rsidR="00212476" w:rsidRPr="00FC424F" w:rsidRDefault="00550BFB" w:rsidP="004759A3">
            <w:pPr>
              <w:tabs>
                <w:tab w:val="left" w:pos="284"/>
              </w:tabs>
              <w:spacing w:before="120"/>
              <w:jc w:val="both"/>
              <w:rPr>
                <w:b/>
                <w:szCs w:val="24"/>
                <w:lang w:eastAsia="ar-SA"/>
              </w:rPr>
            </w:pPr>
            <w:r w:rsidRPr="00FC424F">
              <w:rPr>
                <w:b/>
                <w:szCs w:val="24"/>
                <w:lang w:eastAsia="ar-SA"/>
              </w:rPr>
              <w:t>6</w:t>
            </w:r>
          </w:p>
        </w:tc>
        <w:tc>
          <w:tcPr>
            <w:tcW w:w="2551" w:type="dxa"/>
          </w:tcPr>
          <w:p w:rsidR="00212476" w:rsidRPr="00FC424F" w:rsidRDefault="00550BFB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Р</w:t>
            </w:r>
          </w:p>
        </w:tc>
        <w:tc>
          <w:tcPr>
            <w:tcW w:w="6060" w:type="dxa"/>
          </w:tcPr>
          <w:p w:rsidR="00212476" w:rsidRPr="00FC424F" w:rsidRDefault="00550BFB" w:rsidP="004759A3">
            <w:pPr>
              <w:tabs>
                <w:tab w:val="left" w:pos="284"/>
              </w:tabs>
              <w:spacing w:before="120"/>
              <w:jc w:val="both"/>
              <w:rPr>
                <w:b/>
                <w:szCs w:val="24"/>
                <w:lang w:eastAsia="ar-SA"/>
              </w:rPr>
            </w:pPr>
            <w:r w:rsidRPr="00FC424F">
              <w:rPr>
                <w:b/>
                <w:szCs w:val="24"/>
                <w:lang w:eastAsia="ar-SA"/>
              </w:rPr>
              <w:t>Зона рекреационного назначения</w:t>
            </w:r>
          </w:p>
        </w:tc>
      </w:tr>
      <w:tr w:rsidR="00550BFB" w:rsidRPr="00FC424F" w:rsidTr="00365F50">
        <w:tc>
          <w:tcPr>
            <w:tcW w:w="959" w:type="dxa"/>
          </w:tcPr>
          <w:p w:rsidR="00550BFB" w:rsidRPr="00FC424F" w:rsidRDefault="00550BFB" w:rsidP="004759A3">
            <w:pPr>
              <w:tabs>
                <w:tab w:val="left" w:pos="284"/>
              </w:tabs>
              <w:spacing w:before="120"/>
              <w:jc w:val="both"/>
              <w:rPr>
                <w:b/>
                <w:szCs w:val="24"/>
                <w:lang w:eastAsia="ar-SA"/>
              </w:rPr>
            </w:pPr>
            <w:r w:rsidRPr="00FC424F">
              <w:rPr>
                <w:b/>
                <w:szCs w:val="24"/>
                <w:lang w:eastAsia="ar-SA"/>
              </w:rPr>
              <w:t>7</w:t>
            </w:r>
          </w:p>
        </w:tc>
        <w:tc>
          <w:tcPr>
            <w:tcW w:w="8611" w:type="dxa"/>
            <w:gridSpan w:val="2"/>
          </w:tcPr>
          <w:p w:rsidR="00550BFB" w:rsidRPr="00FC424F" w:rsidRDefault="00550BFB" w:rsidP="004759A3">
            <w:pPr>
              <w:tabs>
                <w:tab w:val="left" w:pos="284"/>
              </w:tabs>
              <w:spacing w:before="120"/>
              <w:jc w:val="both"/>
              <w:rPr>
                <w:b/>
                <w:szCs w:val="24"/>
                <w:lang w:eastAsia="ar-SA"/>
              </w:rPr>
            </w:pPr>
            <w:r w:rsidRPr="00FC424F">
              <w:rPr>
                <w:b/>
                <w:szCs w:val="24"/>
                <w:lang w:eastAsia="ar-SA"/>
              </w:rPr>
              <w:t>Зона специального назначения</w:t>
            </w:r>
          </w:p>
        </w:tc>
      </w:tr>
      <w:tr w:rsidR="00212476" w:rsidRPr="00FC424F" w:rsidTr="00212476">
        <w:tc>
          <w:tcPr>
            <w:tcW w:w="959" w:type="dxa"/>
          </w:tcPr>
          <w:p w:rsidR="00212476" w:rsidRPr="00FC424F" w:rsidRDefault="00550BFB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7.1.</w:t>
            </w:r>
          </w:p>
        </w:tc>
        <w:tc>
          <w:tcPr>
            <w:tcW w:w="2551" w:type="dxa"/>
          </w:tcPr>
          <w:p w:rsidR="00212476" w:rsidRPr="00FC424F" w:rsidRDefault="00550BFB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СП</w:t>
            </w:r>
            <w:r w:rsidR="00911551" w:rsidRPr="00FC424F">
              <w:rPr>
                <w:szCs w:val="24"/>
                <w:lang w:eastAsia="ar-SA"/>
              </w:rPr>
              <w:t>1</w:t>
            </w:r>
          </w:p>
        </w:tc>
        <w:tc>
          <w:tcPr>
            <w:tcW w:w="6060" w:type="dxa"/>
          </w:tcPr>
          <w:p w:rsidR="00212476" w:rsidRPr="00FC424F" w:rsidRDefault="00550BFB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Зона специального назначения, занятая кладбищами</w:t>
            </w:r>
          </w:p>
        </w:tc>
      </w:tr>
      <w:tr w:rsidR="00212476" w:rsidRPr="00FC424F" w:rsidTr="00212476">
        <w:tc>
          <w:tcPr>
            <w:tcW w:w="959" w:type="dxa"/>
          </w:tcPr>
          <w:p w:rsidR="00212476" w:rsidRPr="00FC424F" w:rsidRDefault="00550BFB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7.2.</w:t>
            </w:r>
          </w:p>
        </w:tc>
        <w:tc>
          <w:tcPr>
            <w:tcW w:w="2551" w:type="dxa"/>
          </w:tcPr>
          <w:p w:rsidR="00212476" w:rsidRPr="00FC424F" w:rsidRDefault="00550BFB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СО</w:t>
            </w:r>
          </w:p>
        </w:tc>
        <w:tc>
          <w:tcPr>
            <w:tcW w:w="6060" w:type="dxa"/>
          </w:tcPr>
          <w:p w:rsidR="00212476" w:rsidRPr="00FC424F" w:rsidRDefault="00550BFB" w:rsidP="004759A3">
            <w:pPr>
              <w:tabs>
                <w:tab w:val="left" w:pos="284"/>
              </w:tabs>
              <w:spacing w:before="120"/>
              <w:jc w:val="both"/>
              <w:rPr>
                <w:szCs w:val="24"/>
                <w:lang w:eastAsia="ar-SA"/>
              </w:rPr>
            </w:pPr>
            <w:r w:rsidRPr="00FC424F">
              <w:rPr>
                <w:szCs w:val="24"/>
                <w:lang w:eastAsia="ar-SA"/>
              </w:rPr>
              <w:t>Зона зеленых насаждений специального назначения</w:t>
            </w:r>
          </w:p>
        </w:tc>
      </w:tr>
    </w:tbl>
    <w:p w:rsidR="00F72A2A" w:rsidRPr="00FC424F" w:rsidRDefault="00F72A2A" w:rsidP="004759A3">
      <w:pPr>
        <w:tabs>
          <w:tab w:val="left" w:pos="284"/>
        </w:tabs>
        <w:spacing w:before="120" w:after="0" w:line="240" w:lineRule="auto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2. Границы территориальных зон определяются на основе Генерального плана МО «</w:t>
      </w:r>
      <w:r w:rsidR="004C5B85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911551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 в соответствии с требованиями статьи 34 Градостроительного кодекса Российской Федерации.</w:t>
      </w:r>
    </w:p>
    <w:p w:rsidR="00F72A2A" w:rsidRPr="00FC424F" w:rsidRDefault="00F72A2A" w:rsidP="004759A3">
      <w:pPr>
        <w:tabs>
          <w:tab w:val="num" w:pos="158"/>
          <w:tab w:val="left" w:pos="284"/>
        </w:tabs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3. Для акваторий водных объектов территориальные зоны не установлены. </w:t>
      </w:r>
      <w:bookmarkStart w:id="94" w:name="_Toc472432427"/>
    </w:p>
    <w:p w:rsidR="00F72A2A" w:rsidRPr="00FC424F" w:rsidRDefault="001A0564" w:rsidP="004759A3">
      <w:pPr>
        <w:pStyle w:val="4"/>
        <w:jc w:val="both"/>
      </w:pPr>
      <w:bookmarkStart w:id="95" w:name="_Toc473104672"/>
      <w:r w:rsidRPr="00FC424F">
        <w:t>Статья 24</w:t>
      </w:r>
      <w:r w:rsidR="00F72A2A" w:rsidRPr="00FC424F">
        <w:t>. Зоны с особыми условиями использования территорий, установленные для МО «</w:t>
      </w:r>
      <w:r w:rsidR="004C5B85" w:rsidRPr="00FC424F">
        <w:t>Татаробашмаковский</w:t>
      </w:r>
      <w:r w:rsidR="00911551" w:rsidRPr="00FC424F">
        <w:t xml:space="preserve"> </w:t>
      </w:r>
      <w:r w:rsidR="00F72A2A" w:rsidRPr="00FC424F">
        <w:t>сельсовет»</w:t>
      </w:r>
      <w:r w:rsidR="004C5B85" w:rsidRPr="00FC424F">
        <w:t xml:space="preserve"> Приволжского</w:t>
      </w:r>
      <w:r w:rsidR="005B1879" w:rsidRPr="00FC424F">
        <w:t xml:space="preserve"> района Астраханской области</w:t>
      </w:r>
      <w:r w:rsidR="00F72A2A" w:rsidRPr="00FC424F">
        <w:t>.</w:t>
      </w:r>
      <w:bookmarkEnd w:id="94"/>
      <w:bookmarkEnd w:id="95"/>
    </w:p>
    <w:p w:rsidR="00F72A2A" w:rsidRPr="00FC424F" w:rsidRDefault="00F72A2A" w:rsidP="004759A3">
      <w:pPr>
        <w:tabs>
          <w:tab w:val="left" w:pos="284"/>
        </w:tabs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1. Зоны с особыми условиями использования территорий – охранные, санитарно-защитные зоны, зоны охраны объектов культурного наследия (памятников истории и культуры) народов Российской Федерации (далее – объекты культурного наследия), </w:t>
      </w:r>
      <w:r w:rsidRPr="00FC424F">
        <w:rPr>
          <w:rFonts w:eastAsia="Times New Roman" w:cs="Times New Roman"/>
          <w:szCs w:val="24"/>
          <w:lang w:eastAsia="ar-SA"/>
        </w:rPr>
        <w:lastRenderedPageBreak/>
        <w:t>водоохранные зоны, зоны затопления, подтопления, 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</w:t>
      </w:r>
    </w:p>
    <w:p w:rsidR="00F72A2A" w:rsidRPr="00FC424F" w:rsidRDefault="005D1CAC" w:rsidP="004759A3">
      <w:pPr>
        <w:tabs>
          <w:tab w:val="left" w:pos="284"/>
        </w:tabs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2. Для МО «</w:t>
      </w:r>
      <w:r w:rsidR="00352413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911551" w:rsidRPr="00FC424F">
        <w:rPr>
          <w:rFonts w:eastAsia="Times New Roman" w:cs="Times New Roman"/>
          <w:szCs w:val="24"/>
          <w:lang w:eastAsia="ar-SA"/>
        </w:rPr>
        <w:t xml:space="preserve"> </w:t>
      </w:r>
      <w:r w:rsidR="00F72A2A" w:rsidRPr="00FC424F">
        <w:rPr>
          <w:rFonts w:eastAsia="Times New Roman" w:cs="Times New Roman"/>
          <w:szCs w:val="24"/>
          <w:lang w:eastAsia="ar-SA"/>
        </w:rPr>
        <w:t>сельсовет» установлены следующие зоны с особыми условиями использования территорий:</w:t>
      </w:r>
    </w:p>
    <w:p w:rsidR="00F72A2A" w:rsidRPr="00FC424F" w:rsidRDefault="00F72A2A" w:rsidP="00CB1AD4">
      <w:pPr>
        <w:numPr>
          <w:ilvl w:val="0"/>
          <w:numId w:val="34"/>
        </w:numPr>
        <w:tabs>
          <w:tab w:val="left" w:pos="284"/>
          <w:tab w:val="left" w:pos="851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санитарно-защитные зоны;</w:t>
      </w:r>
    </w:p>
    <w:p w:rsidR="00F72A2A" w:rsidRPr="00FC424F" w:rsidRDefault="00F72A2A" w:rsidP="00CB1AD4">
      <w:pPr>
        <w:numPr>
          <w:ilvl w:val="0"/>
          <w:numId w:val="34"/>
        </w:numPr>
        <w:tabs>
          <w:tab w:val="left" w:pos="284"/>
          <w:tab w:val="left" w:pos="851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охранные зоны инженерных объектов;</w:t>
      </w:r>
    </w:p>
    <w:p w:rsidR="004C5B85" w:rsidRPr="00FC424F" w:rsidRDefault="004C5B85" w:rsidP="00CB1AD4">
      <w:pPr>
        <w:numPr>
          <w:ilvl w:val="0"/>
          <w:numId w:val="34"/>
        </w:numPr>
        <w:tabs>
          <w:tab w:val="left" w:pos="284"/>
          <w:tab w:val="left" w:pos="851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водоохранные зоны;</w:t>
      </w:r>
    </w:p>
    <w:p w:rsidR="00F72A2A" w:rsidRPr="00FC424F" w:rsidRDefault="005D1CAC" w:rsidP="00CB1AD4">
      <w:pPr>
        <w:numPr>
          <w:ilvl w:val="0"/>
          <w:numId w:val="34"/>
        </w:numPr>
        <w:tabs>
          <w:tab w:val="left" w:pos="284"/>
          <w:tab w:val="left" w:pos="851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прибрежные защитные</w:t>
      </w:r>
      <w:r w:rsidR="00F72A2A" w:rsidRPr="00FC424F">
        <w:rPr>
          <w:rFonts w:eastAsia="Times New Roman" w:cs="Times New Roman"/>
          <w:szCs w:val="24"/>
          <w:lang w:eastAsia="ar-SA"/>
        </w:rPr>
        <w:t xml:space="preserve"> полосы;</w:t>
      </w:r>
    </w:p>
    <w:p w:rsidR="004C5B85" w:rsidRPr="00FC424F" w:rsidRDefault="004C5B85" w:rsidP="00CB1AD4">
      <w:pPr>
        <w:numPr>
          <w:ilvl w:val="0"/>
          <w:numId w:val="34"/>
        </w:numPr>
        <w:tabs>
          <w:tab w:val="left" w:pos="284"/>
          <w:tab w:val="left" w:pos="851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зоны санитарной охраны источников питьевого водоснабжения;</w:t>
      </w:r>
    </w:p>
    <w:p w:rsidR="00F72A2A" w:rsidRPr="00FC424F" w:rsidRDefault="00195AA6" w:rsidP="00CB1AD4">
      <w:pPr>
        <w:numPr>
          <w:ilvl w:val="0"/>
          <w:numId w:val="34"/>
        </w:numPr>
        <w:tabs>
          <w:tab w:val="left" w:pos="284"/>
          <w:tab w:val="left" w:pos="851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придорожные полосы</w:t>
      </w:r>
      <w:r w:rsidR="005D1CAC" w:rsidRPr="00FC424F">
        <w:rPr>
          <w:rFonts w:eastAsia="Times New Roman" w:cs="Times New Roman"/>
          <w:szCs w:val="24"/>
          <w:lang w:eastAsia="ar-SA"/>
        </w:rPr>
        <w:t xml:space="preserve"> автомобильных дорог;</w:t>
      </w:r>
    </w:p>
    <w:p w:rsidR="005D1CAC" w:rsidRPr="00FC424F" w:rsidRDefault="00C8696C" w:rsidP="00CB1AD4">
      <w:pPr>
        <w:numPr>
          <w:ilvl w:val="0"/>
          <w:numId w:val="34"/>
        </w:numPr>
        <w:tabs>
          <w:tab w:val="left" w:pos="284"/>
          <w:tab w:val="left" w:pos="851"/>
        </w:tabs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зоны охраны объектов культурного наследия</w:t>
      </w:r>
      <w:r w:rsidR="005D1CAC" w:rsidRPr="00FC424F">
        <w:rPr>
          <w:rFonts w:eastAsia="Times New Roman" w:cs="Times New Roman"/>
          <w:szCs w:val="24"/>
          <w:lang w:eastAsia="ar-SA"/>
        </w:rPr>
        <w:t>.</w:t>
      </w:r>
    </w:p>
    <w:p w:rsidR="00F72A2A" w:rsidRPr="00FC424F" w:rsidRDefault="00F72A2A" w:rsidP="004759A3">
      <w:pPr>
        <w:tabs>
          <w:tab w:val="left" w:pos="284"/>
        </w:tabs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3. Режим градостроительной деятельности в пределах указанных зон определяется законодательством Российской Федерации, Астраханской области, нормативными правовыми актами органов местного самоуправления МО «</w:t>
      </w:r>
      <w:r w:rsidR="00C8696C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911551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сельсовет».</w:t>
      </w:r>
    </w:p>
    <w:p w:rsidR="00F72A2A" w:rsidRPr="00FC424F" w:rsidRDefault="00F72A2A" w:rsidP="004759A3">
      <w:pPr>
        <w:tabs>
          <w:tab w:val="left" w:pos="284"/>
        </w:tabs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4. Установленные на карте градостроительного зонирования настоящих Правил зоны с особыми условиями использования территорий соответствуют зонам с особыми условиями территорий, отображенных на картах, содержащихся в материалах по обоснованию Генерального плана МО «</w:t>
      </w:r>
      <w:r w:rsidR="00C8696C" w:rsidRPr="00FC424F">
        <w:rPr>
          <w:rFonts w:eastAsia="Times New Roman" w:cs="Times New Roman"/>
          <w:szCs w:val="24"/>
          <w:lang w:eastAsia="ar-SA"/>
        </w:rPr>
        <w:t>Татаробашмаковский</w:t>
      </w:r>
      <w:r w:rsidR="00911551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сельсовет».</w:t>
      </w:r>
    </w:p>
    <w:p w:rsidR="00F72A2A" w:rsidRPr="00FC424F" w:rsidRDefault="00801E85" w:rsidP="004759A3">
      <w:pPr>
        <w:pStyle w:val="4"/>
        <w:jc w:val="both"/>
      </w:pPr>
      <w:bookmarkStart w:id="96" w:name="_Toc472432428"/>
      <w:bookmarkStart w:id="97" w:name="_Toc473104673"/>
      <w:r w:rsidRPr="00FC424F">
        <w:t>Статья 25</w:t>
      </w:r>
      <w:r w:rsidR="00F72A2A" w:rsidRPr="00FC424F">
        <w:t>. Ограничения использования земельных участков и объектов капитального строительства.</w:t>
      </w:r>
      <w:bookmarkEnd w:id="96"/>
      <w:bookmarkEnd w:id="97"/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1. Использование земельных участков и объектов капитального строительства, расположенных в пределах зон с особыми условиями использования территорий, выделенных по экологическим и санитарно-эпидемиологическим условиям использования территорий, обозначенных на карте зон ограничений градостроительной деятельности, определяется:</w:t>
      </w:r>
    </w:p>
    <w:p w:rsidR="00F72A2A" w:rsidRPr="00FC424F" w:rsidRDefault="00F72A2A" w:rsidP="00CB1AD4">
      <w:pPr>
        <w:numPr>
          <w:ilvl w:val="0"/>
          <w:numId w:val="33"/>
        </w:numPr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градостроительными регламентами, включенными в состав настоящих Правил применительно к соответствующим территориальным зонам, обозначенным на карте те</w:t>
      </w:r>
      <w:r w:rsidR="00801E85" w:rsidRPr="00FC424F">
        <w:rPr>
          <w:rFonts w:eastAsia="Times New Roman" w:cs="Times New Roman"/>
          <w:szCs w:val="24"/>
          <w:lang w:eastAsia="ar-SA"/>
        </w:rPr>
        <w:t>ррит</w:t>
      </w:r>
      <w:r w:rsidR="00E84D51" w:rsidRPr="00FC424F">
        <w:rPr>
          <w:rFonts w:eastAsia="Times New Roman" w:cs="Times New Roman"/>
          <w:szCs w:val="24"/>
          <w:lang w:eastAsia="ar-SA"/>
        </w:rPr>
        <w:t>ориального зонирования МО «Татаробашмаковский</w:t>
      </w:r>
      <w:r w:rsidRPr="00FC424F">
        <w:rPr>
          <w:rFonts w:eastAsia="Times New Roman" w:cs="Times New Roman"/>
          <w:szCs w:val="24"/>
          <w:lang w:eastAsia="ar-SA"/>
        </w:rPr>
        <w:t xml:space="preserve"> сельсовет» с учетом ограничений, определенных настоящей статьей;</w:t>
      </w:r>
    </w:p>
    <w:p w:rsidR="00F72A2A" w:rsidRPr="00FC424F" w:rsidRDefault="00F72A2A" w:rsidP="00CB1AD4">
      <w:pPr>
        <w:numPr>
          <w:ilvl w:val="0"/>
          <w:numId w:val="33"/>
        </w:numPr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ограничениями, установленными законодательством Российской Федерации применительно к санитарно-защитным зонам, водоохранным зонам, иным зонам ограничений.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2. Земельные участки и объекты капитального строительства, которые расположены в пределах зон с особыми условиями использования территорий, чьи характеристики не соответствуют ограничениям, установленным законодательством Российской Федерации применительно к санитарно-защитным зонам, водоохранным зонам, иным зонам ограничений, являются объектами, несоответствующими настоящим Правилам. 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3. Для земельных участков и объектов капитального строительства, расположенных в границах санитарно-защитных зон производственных предприятий, коммунальной и инженерно-транспортной инфраструктуры, коммунально-складских объектов, очистных сооружений, объектов сельского хозяйства, энергетики, опытно-экспериментальных </w:t>
      </w:r>
      <w:r w:rsidRPr="00FC424F">
        <w:rPr>
          <w:rFonts w:eastAsia="Times New Roman" w:cs="Times New Roman"/>
          <w:szCs w:val="24"/>
          <w:lang w:eastAsia="ar-SA"/>
        </w:rPr>
        <w:lastRenderedPageBreak/>
        <w:t>производств, спорта, торговли, общественного питания и др., являющихся источниками воздействия на среду обитания и здоровье человека, устанавливаются:</w:t>
      </w:r>
    </w:p>
    <w:p w:rsidR="00F72A2A" w:rsidRPr="00FC424F" w:rsidRDefault="00F72A2A" w:rsidP="00CB1AD4">
      <w:pPr>
        <w:numPr>
          <w:ilvl w:val="0"/>
          <w:numId w:val="35"/>
        </w:numPr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виды запрещенного использования - в соответствии с СанПиН 2.2.1/2.1.1.1200-03 «Санитарно-защитные зоны и санитарная классификация предприятий, сооружений и иных объектов»;</w:t>
      </w:r>
    </w:p>
    <w:p w:rsidR="00F72A2A" w:rsidRPr="00FC424F" w:rsidRDefault="00F72A2A" w:rsidP="00CB1AD4">
      <w:pPr>
        <w:numPr>
          <w:ilvl w:val="0"/>
          <w:numId w:val="35"/>
        </w:numPr>
        <w:spacing w:before="120" w:after="0" w:line="240" w:lineRule="auto"/>
        <w:ind w:left="1134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условно разрешенные виды использования, которые могут быть разрешены по специальному согласованию с территориальными органами санитарно-эпидемиологического и экологического контроля на основе СанПиН 2.2.1/2.1.1.1200-03 «Санитарно-защитные зоны и санитарная классификация предприятий, сооружений и иных объектов».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Размер санитарно-защитной зоны и рекомендуемые минимальные разрывы от объектов производств, являющихся источниками воздействия на среду обитания и здоровье человека,</w:t>
      </w:r>
      <w:r w:rsidR="000A612A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устанавливаются в соответствии с СанПиН 2.2.1/2.1.1.1200-03 «Санитарно-защитные зоны и санитарная классификация предприятий, сооружений и иных объектов», утвержденными постановлением Главного государственного санитарного врача Российской Федерации от 25.09.2007 г. №74.</w:t>
      </w:r>
    </w:p>
    <w:p w:rsidR="00F72A2A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4. Порядок установления охранных зон инженерных объектов, а также особые условия использования земельных участков, расположенных в пределах охранных зон, обеспечивающие безопасность функционирования и эксплуатации указанных объектов, утверждаются соответствующими нормативными правовы</w:t>
      </w:r>
      <w:bookmarkStart w:id="98" w:name="_Toc472432429"/>
      <w:r w:rsidRPr="00FC424F">
        <w:rPr>
          <w:rFonts w:eastAsia="Times New Roman" w:cs="Times New Roman"/>
          <w:szCs w:val="24"/>
          <w:lang w:eastAsia="ar-SA"/>
        </w:rPr>
        <w:t xml:space="preserve">ми актами Российской Федерации. </w:t>
      </w:r>
    </w:p>
    <w:p w:rsidR="00801E85" w:rsidRPr="00FC424F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5.</w:t>
      </w:r>
      <w:r w:rsidR="00E84D51" w:rsidRPr="00FC424F">
        <w:rPr>
          <w:rFonts w:eastAsia="Times New Roman" w:cs="Times New Roman"/>
          <w:szCs w:val="24"/>
          <w:lang w:eastAsia="ar-SA"/>
        </w:rPr>
        <w:t>Водоохранные зоны и п</w:t>
      </w:r>
      <w:r w:rsidRPr="00FC424F">
        <w:rPr>
          <w:rFonts w:eastAsia="Times New Roman" w:cs="Times New Roman"/>
          <w:szCs w:val="24"/>
          <w:lang w:eastAsia="ar-SA"/>
        </w:rPr>
        <w:t>рибрежные защи</w:t>
      </w:r>
      <w:r w:rsidR="00801E85" w:rsidRPr="00FC424F">
        <w:rPr>
          <w:rFonts w:eastAsia="Times New Roman" w:cs="Times New Roman"/>
          <w:szCs w:val="24"/>
          <w:lang w:eastAsia="ar-SA"/>
        </w:rPr>
        <w:t xml:space="preserve">тные полосы </w:t>
      </w:r>
      <w:r w:rsidRPr="00FC424F">
        <w:rPr>
          <w:rFonts w:eastAsia="Times New Roman" w:cs="Times New Roman"/>
          <w:szCs w:val="24"/>
          <w:lang w:eastAsia="ar-SA"/>
        </w:rPr>
        <w:t>определяются в целях предотвращения загрязнения, засорения, заиления водн</w:t>
      </w:r>
      <w:r w:rsidR="00E84D51" w:rsidRPr="00FC424F">
        <w:rPr>
          <w:rFonts w:eastAsia="Times New Roman" w:cs="Times New Roman"/>
          <w:szCs w:val="24"/>
          <w:lang w:eastAsia="ar-SA"/>
        </w:rPr>
        <w:t xml:space="preserve">ых объектов, </w:t>
      </w:r>
      <w:r w:rsidRPr="00FC424F">
        <w:rPr>
          <w:rFonts w:eastAsia="Times New Roman" w:cs="Times New Roman"/>
          <w:szCs w:val="24"/>
          <w:lang w:eastAsia="ar-SA"/>
        </w:rPr>
        <w:t>на которых устанавливается специальный режим осуществления хозяй</w:t>
      </w:r>
      <w:r w:rsidR="00E84D51" w:rsidRPr="00FC424F">
        <w:rPr>
          <w:rFonts w:eastAsia="Times New Roman" w:cs="Times New Roman"/>
          <w:szCs w:val="24"/>
          <w:lang w:eastAsia="ar-SA"/>
        </w:rPr>
        <w:t>ственной и иной деятельности,</w:t>
      </w:r>
      <w:r w:rsidRPr="00FC424F">
        <w:rPr>
          <w:rFonts w:eastAsia="Times New Roman" w:cs="Times New Roman"/>
          <w:szCs w:val="24"/>
          <w:lang w:eastAsia="ar-SA"/>
        </w:rPr>
        <w:t xml:space="preserve"> и истощения их вод, а также сохранения среды обитания водных биологических ресурсов и других объектов животного и растительного миров. </w:t>
      </w:r>
    </w:p>
    <w:p w:rsidR="00F72A2A" w:rsidRPr="00FC424F" w:rsidRDefault="00801E85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Н</w:t>
      </w:r>
      <w:r w:rsidR="00F72A2A" w:rsidRPr="00FC424F">
        <w:rPr>
          <w:rFonts w:eastAsia="Times New Roman" w:cs="Times New Roman"/>
          <w:szCs w:val="24"/>
          <w:lang w:eastAsia="ar-SA"/>
        </w:rPr>
        <w:t>а территориях</w:t>
      </w:r>
      <w:r w:rsidRPr="00FC424F">
        <w:rPr>
          <w:rFonts w:eastAsia="Times New Roman" w:cs="Times New Roman"/>
          <w:szCs w:val="24"/>
          <w:lang w:eastAsia="ar-SA"/>
        </w:rPr>
        <w:t xml:space="preserve"> прибрежных защитных полос</w:t>
      </w:r>
      <w:r w:rsidR="00F72A2A" w:rsidRPr="00FC424F">
        <w:rPr>
          <w:rFonts w:eastAsia="Times New Roman" w:cs="Times New Roman"/>
          <w:szCs w:val="24"/>
          <w:lang w:eastAsia="ar-SA"/>
        </w:rPr>
        <w:t xml:space="preserve"> вводятся дополнительные ограничения хозяйственной и иной деятельности в соответствии с Водным кодексом Российской Федерации.</w:t>
      </w:r>
    </w:p>
    <w:p w:rsidR="00F72A2A" w:rsidRPr="00FC424F" w:rsidRDefault="00801E85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Ширина </w:t>
      </w:r>
      <w:r w:rsidR="00E84D51" w:rsidRPr="00FC424F">
        <w:rPr>
          <w:rFonts w:eastAsia="Times New Roman" w:cs="Times New Roman"/>
          <w:szCs w:val="24"/>
          <w:lang w:eastAsia="ar-SA"/>
        </w:rPr>
        <w:t xml:space="preserve">водоохранной зоны и </w:t>
      </w:r>
      <w:r w:rsidR="00F72A2A" w:rsidRPr="00FC424F">
        <w:rPr>
          <w:rFonts w:eastAsia="Times New Roman" w:cs="Times New Roman"/>
          <w:szCs w:val="24"/>
          <w:lang w:eastAsia="ar-SA"/>
        </w:rPr>
        <w:t>прибрежной защитной полосы устанавливается в соответствии с Водным кодексом Российской Федерации.</w:t>
      </w:r>
    </w:p>
    <w:p w:rsidR="00F72A2A" w:rsidRPr="00FC424F" w:rsidRDefault="00801E85" w:rsidP="004759A3">
      <w:pPr>
        <w:pStyle w:val="2"/>
        <w:jc w:val="both"/>
      </w:pPr>
      <w:bookmarkStart w:id="99" w:name="_Toc472432430"/>
      <w:bookmarkStart w:id="100" w:name="_Toc473104675"/>
      <w:bookmarkEnd w:id="98"/>
      <w:r w:rsidRPr="00FC424F">
        <w:rPr>
          <w:lang w:val="ru-RU"/>
        </w:rPr>
        <w:t xml:space="preserve">РАЗДЕЛ </w:t>
      </w:r>
      <w:r w:rsidRPr="00FC424F">
        <w:t>III</w:t>
      </w:r>
      <w:r w:rsidRPr="00FC424F">
        <w:rPr>
          <w:lang w:val="ru-RU"/>
        </w:rPr>
        <w:t xml:space="preserve">. </w:t>
      </w:r>
      <w:r w:rsidR="00F72A2A" w:rsidRPr="00FC424F">
        <w:t>ГРАДОСТРОИТЕЛЬНЫЕ РЕГЛАМЕНТЫ</w:t>
      </w:r>
      <w:bookmarkEnd w:id="99"/>
      <w:bookmarkEnd w:id="100"/>
    </w:p>
    <w:p w:rsidR="00F72A2A" w:rsidRPr="00FC424F" w:rsidRDefault="004F56A5" w:rsidP="004759A3">
      <w:pPr>
        <w:pStyle w:val="4"/>
        <w:jc w:val="both"/>
      </w:pPr>
      <w:bookmarkStart w:id="101" w:name="_Toc472432431"/>
      <w:bookmarkStart w:id="102" w:name="_Toc473104676"/>
      <w:r w:rsidRPr="00FC424F">
        <w:t>Статья 26</w:t>
      </w:r>
      <w:r w:rsidR="00F72A2A" w:rsidRPr="00FC424F">
        <w:t>. Состав градостроительных регламентов.</w:t>
      </w:r>
      <w:bookmarkEnd w:id="101"/>
      <w:bookmarkEnd w:id="102"/>
    </w:p>
    <w:p w:rsidR="00F72A2A" w:rsidRPr="00FC424F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1. Градостроительным регламентом определяется правовой режим использования земельных участков, а также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</w:t>
      </w:r>
    </w:p>
    <w:p w:rsidR="00F72A2A" w:rsidRPr="00FC424F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2. Градостроительные регламенты устанавливаются с учётом:</w:t>
      </w:r>
    </w:p>
    <w:p w:rsidR="00F72A2A" w:rsidRPr="00FC424F" w:rsidRDefault="00F72A2A" w:rsidP="00CB1AD4">
      <w:pPr>
        <w:numPr>
          <w:ilvl w:val="0"/>
          <w:numId w:val="36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фактического использования земельных участков и объектов капитального строительства в границах территориальной зоны;</w:t>
      </w:r>
    </w:p>
    <w:p w:rsidR="00F72A2A" w:rsidRPr="00FC424F" w:rsidRDefault="00F72A2A" w:rsidP="00CB1AD4">
      <w:pPr>
        <w:numPr>
          <w:ilvl w:val="0"/>
          <w:numId w:val="36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F72A2A" w:rsidRPr="00FC424F" w:rsidRDefault="00F72A2A" w:rsidP="00CB1AD4">
      <w:pPr>
        <w:numPr>
          <w:ilvl w:val="0"/>
          <w:numId w:val="36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функциональных зон и характеристик их планируемого развития, определённых Генеральным планом муниципального образования;</w:t>
      </w:r>
    </w:p>
    <w:p w:rsidR="00F72A2A" w:rsidRPr="00FC424F" w:rsidRDefault="00F72A2A" w:rsidP="00CB1AD4">
      <w:pPr>
        <w:numPr>
          <w:ilvl w:val="0"/>
          <w:numId w:val="36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видов территориальных зон;</w:t>
      </w:r>
    </w:p>
    <w:p w:rsidR="00F72A2A" w:rsidRPr="00FC424F" w:rsidRDefault="00F72A2A" w:rsidP="00CB1AD4">
      <w:pPr>
        <w:numPr>
          <w:ilvl w:val="0"/>
          <w:numId w:val="36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lastRenderedPageBreak/>
        <w:t>требований охраны объектов культурного наследия, а также особо охраняемых природных территорий, иных природных объектов.</w:t>
      </w:r>
    </w:p>
    <w:p w:rsidR="00F72A2A" w:rsidRPr="00FC424F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3. Действие градостроительного регламента распространяется на все земельные участки и объекты капитального строительства, расположенные в пределах границ территориальной зоны.</w:t>
      </w:r>
    </w:p>
    <w:p w:rsidR="00F72A2A" w:rsidRPr="00FC424F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4. Использование земельных участков, на которые действие градостроительных регламентов не распространяется, определяется уполномоченными федеральными органами исполнительной власти, уполномоченными органами исполнительной власти Астраханской области или уполномоченными органами местного самоуправления МО «</w:t>
      </w:r>
      <w:r w:rsidR="00B77143" w:rsidRPr="00FC424F">
        <w:rPr>
          <w:rFonts w:eastAsia="Arial" w:cs="Times New Roman"/>
          <w:szCs w:val="24"/>
          <w:lang w:eastAsia="ar-SA"/>
        </w:rPr>
        <w:t>Татаробашмаковский</w:t>
      </w:r>
      <w:r w:rsidR="000A612A" w:rsidRPr="00FC424F">
        <w:rPr>
          <w:rFonts w:eastAsia="Arial" w:cs="Times New Roman"/>
          <w:szCs w:val="24"/>
          <w:lang w:eastAsia="ar-SA"/>
        </w:rPr>
        <w:t xml:space="preserve"> </w:t>
      </w:r>
      <w:r w:rsidRPr="00FC424F">
        <w:rPr>
          <w:rFonts w:eastAsia="Arial" w:cs="Times New Roman"/>
          <w:szCs w:val="24"/>
          <w:lang w:eastAsia="ar-SA"/>
        </w:rPr>
        <w:t>сельсовет» в соответствии с федеральными законами.</w:t>
      </w:r>
    </w:p>
    <w:p w:rsidR="00F72A2A" w:rsidRPr="00FC424F" w:rsidRDefault="00F72A2A" w:rsidP="004759A3">
      <w:pPr>
        <w:suppressAutoHyphens/>
        <w:autoSpaceDE w:val="0"/>
        <w:spacing w:after="0" w:line="240" w:lineRule="auto"/>
        <w:ind w:firstLine="720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 xml:space="preserve"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 </w:t>
      </w:r>
    </w:p>
    <w:p w:rsidR="00F72A2A" w:rsidRPr="00FC424F" w:rsidRDefault="00F72A2A" w:rsidP="00CB1AD4">
      <w:pPr>
        <w:numPr>
          <w:ilvl w:val="0"/>
          <w:numId w:val="37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виды разрешенного использования земельных участков и объектов капитального строительства;</w:t>
      </w:r>
    </w:p>
    <w:p w:rsidR="00F72A2A" w:rsidRPr="00FC424F" w:rsidRDefault="00F72A2A" w:rsidP="00CB1AD4">
      <w:pPr>
        <w:numPr>
          <w:ilvl w:val="0"/>
          <w:numId w:val="37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F72A2A" w:rsidRPr="00FC424F" w:rsidRDefault="00F72A2A" w:rsidP="00CB1AD4">
      <w:pPr>
        <w:numPr>
          <w:ilvl w:val="0"/>
          <w:numId w:val="37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Федерации;</w:t>
      </w:r>
    </w:p>
    <w:p w:rsidR="00F72A2A" w:rsidRPr="00FC424F" w:rsidRDefault="00F72A2A" w:rsidP="00CB1AD4">
      <w:pPr>
        <w:numPr>
          <w:ilvl w:val="0"/>
          <w:numId w:val="37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территории.</w:t>
      </w:r>
    </w:p>
    <w:p w:rsidR="00F72A2A" w:rsidRPr="00FC424F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5. Применительно к каждой территориальной зоне устанавливаются основные, условно разрешенные и вспомогательные виды разрешенного использования земельных участков и объектов капитального строительства.</w:t>
      </w:r>
    </w:p>
    <w:p w:rsidR="00F72A2A" w:rsidRPr="00FC424F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6. Основные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самостоятельно без дополнительных разрешений и согласований, за исключением случаев, установленных частью 4 статьи 37 Градостроительного кодекса Российской Федерации.</w:t>
      </w:r>
    </w:p>
    <w:p w:rsidR="00F72A2A" w:rsidRPr="00FC424F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7. Условно разрешенные виды использования земельных участков и объектов капитального строительства правообладателями земельных участков могут быть применены только после получения разрешения на условно разрешенный вид использования земельного участка или объекта капитального строительства в соответствии со статьей 39 Градостроительного кодекса Российской Федерации.</w:t>
      </w:r>
    </w:p>
    <w:p w:rsidR="00F72A2A" w:rsidRPr="00FC424F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8. Вспомогательные виды разрешенного использования земельных участков и объектов капитального строительства</w:t>
      </w:r>
      <w:r w:rsidR="000A612A" w:rsidRPr="00FC424F">
        <w:rPr>
          <w:rFonts w:eastAsia="Arial" w:cs="Times New Roman"/>
          <w:szCs w:val="24"/>
          <w:lang w:eastAsia="ar-SA"/>
        </w:rPr>
        <w:t xml:space="preserve"> </w:t>
      </w:r>
      <w:r w:rsidRPr="00FC424F">
        <w:rPr>
          <w:rFonts w:eastAsia="Arial" w:cs="Times New Roman"/>
          <w:szCs w:val="24"/>
          <w:lang w:eastAsia="ar-SA"/>
        </w:rPr>
        <w:t>могут быть применены</w:t>
      </w:r>
      <w:r w:rsidR="000A612A" w:rsidRPr="00FC424F">
        <w:rPr>
          <w:rFonts w:eastAsia="Arial" w:cs="Times New Roman"/>
          <w:szCs w:val="24"/>
          <w:lang w:eastAsia="ar-SA"/>
        </w:rPr>
        <w:t xml:space="preserve"> </w:t>
      </w:r>
      <w:r w:rsidRPr="00FC424F">
        <w:rPr>
          <w:rFonts w:eastAsia="Arial" w:cs="Times New Roman"/>
          <w:szCs w:val="24"/>
          <w:lang w:eastAsia="ar-SA"/>
        </w:rPr>
        <w:t>правообладателями земельных участков и объектов капитального строительства</w:t>
      </w:r>
      <w:r w:rsidR="000A612A" w:rsidRPr="00FC424F">
        <w:rPr>
          <w:rFonts w:eastAsia="Arial" w:cs="Times New Roman"/>
          <w:szCs w:val="24"/>
          <w:lang w:eastAsia="ar-SA"/>
        </w:rPr>
        <w:t xml:space="preserve"> </w:t>
      </w:r>
      <w:r w:rsidRPr="00FC424F">
        <w:rPr>
          <w:rFonts w:eastAsia="Arial" w:cs="Times New Roman"/>
          <w:szCs w:val="24"/>
          <w:lang w:eastAsia="ar-SA"/>
        </w:rPr>
        <w:t>без дополнительных разрешений и согласований только при наличии на данном участке вида использования, отнесенного к соответствующим основным или условно разрешенным.</w:t>
      </w:r>
    </w:p>
    <w:p w:rsidR="00F72A2A" w:rsidRPr="00FC424F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Для иных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объектов, технологически связанных с объектами, имеющими основной и условно разрешенный вид использования или обеспечивающих их безопасность в соответствии с нормативно-техническими документами, в том числе:</w:t>
      </w:r>
    </w:p>
    <w:p w:rsidR="00F72A2A" w:rsidRPr="00FC424F" w:rsidRDefault="00F72A2A" w:rsidP="00CB1AD4">
      <w:pPr>
        <w:numPr>
          <w:ilvl w:val="0"/>
          <w:numId w:val="38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lastRenderedPageBreak/>
        <w:t>проезды общего пользования;</w:t>
      </w:r>
    </w:p>
    <w:p w:rsidR="00F72A2A" w:rsidRPr="00FC424F" w:rsidRDefault="00F72A2A" w:rsidP="00CB1AD4">
      <w:pPr>
        <w:numPr>
          <w:ilvl w:val="0"/>
          <w:numId w:val="38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объекты коммунального хозяйства (электро-, тепло-, газо-, водоснабжение, водоотведение, телефонизация и т.д.), необходимые для инженерного обеспечения объектов, имеющих основной и условно разрешенный вид использования;</w:t>
      </w:r>
    </w:p>
    <w:p w:rsidR="00F72A2A" w:rsidRPr="00FC424F" w:rsidRDefault="00F72A2A" w:rsidP="00CB1AD4">
      <w:pPr>
        <w:numPr>
          <w:ilvl w:val="0"/>
          <w:numId w:val="38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автостоянки и гаражи (в том числе открытого типа, наземные, подземные и многоэтажные) для обслуживания жителей и посетителей основных, условно разрешенных, а также иных вспомогательных видов использования;</w:t>
      </w:r>
    </w:p>
    <w:p w:rsidR="00F72A2A" w:rsidRPr="00FC424F" w:rsidRDefault="00F72A2A" w:rsidP="00CB1AD4">
      <w:pPr>
        <w:numPr>
          <w:ilvl w:val="0"/>
          <w:numId w:val="38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благоустроенные, в том числе озелененные территории, детские площадки, площадки отдыха, спортивных занятий;</w:t>
      </w:r>
    </w:p>
    <w:p w:rsidR="00F72A2A" w:rsidRPr="00FC424F" w:rsidRDefault="00F72A2A" w:rsidP="00CB1AD4">
      <w:pPr>
        <w:numPr>
          <w:ilvl w:val="0"/>
          <w:numId w:val="38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сады, скверы, бульвары;</w:t>
      </w:r>
    </w:p>
    <w:p w:rsidR="00F72A2A" w:rsidRPr="00FC424F" w:rsidRDefault="00F72A2A" w:rsidP="00CB1AD4">
      <w:pPr>
        <w:numPr>
          <w:ilvl w:val="0"/>
          <w:numId w:val="38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площадки хозяйственные, в том числе площадки для мусоросборников и выгула собак;</w:t>
      </w:r>
    </w:p>
    <w:p w:rsidR="00F72A2A" w:rsidRPr="00FC424F" w:rsidRDefault="00F72A2A" w:rsidP="00CB1AD4">
      <w:pPr>
        <w:numPr>
          <w:ilvl w:val="0"/>
          <w:numId w:val="38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общественные туалеты;</w:t>
      </w:r>
    </w:p>
    <w:p w:rsidR="00F72A2A" w:rsidRPr="00FC424F" w:rsidRDefault="00F72A2A" w:rsidP="00CB1AD4">
      <w:pPr>
        <w:numPr>
          <w:ilvl w:val="0"/>
          <w:numId w:val="38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объекты торговли, общественного питания и бытового обслуживания, необходимые для обслуживания посетителей основных, условно разрешенных, а также иных вспомогательных видов использования;</w:t>
      </w:r>
    </w:p>
    <w:p w:rsidR="00F72A2A" w:rsidRPr="00FC424F" w:rsidRDefault="00F72A2A" w:rsidP="00CB1AD4">
      <w:pPr>
        <w:numPr>
          <w:ilvl w:val="0"/>
          <w:numId w:val="38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иные объекты, в том числе обеспечивающие общественную безопасность и безопасность объектов основных и условно разрешенных видов использования, включая противопожарную.</w:t>
      </w:r>
    </w:p>
    <w:p w:rsidR="00F72A2A" w:rsidRPr="00FC424F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Перечень вспомогательных видов использования не является закрытым.</w:t>
      </w:r>
    </w:p>
    <w:p w:rsidR="00F72A2A" w:rsidRPr="00FC424F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Соответствие применяемого вида использования требованиям, установленным настоящими Правилами к вспомогательным видам разрешенного использования (в части его связи с объектами основных и условно разрешенных видов использования, занимаемой им общей площади и общей площади зданий), должно быть обосновано и подтверждено в составе проектной документации.</w:t>
      </w:r>
    </w:p>
    <w:p w:rsidR="00F72A2A" w:rsidRPr="00FC424F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9. Права на объекты недвижимости (земельные участки и расположенные на них объекты капитального строительства) и временные сооружения, ранее возникшие в соответствии с законодательством, действовавшим в момент их возникновения, сохраняются после введения в действие настоящих Правил.</w:t>
      </w:r>
    </w:p>
    <w:p w:rsidR="00F72A2A" w:rsidRPr="00FC424F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10. Права на создаваемые объекты капитального строительства и временные сооружения, предоставленные в форме утвержденного акта о выборе земельного участка или его проекта границ, постановления администрации МО</w:t>
      </w:r>
      <w:r w:rsidR="004F56A5" w:rsidRPr="00FC424F">
        <w:rPr>
          <w:rFonts w:eastAsia="Arial" w:cs="Times New Roman"/>
          <w:szCs w:val="24"/>
          <w:lang w:eastAsia="ar-SA"/>
        </w:rPr>
        <w:t xml:space="preserve"> «</w:t>
      </w:r>
      <w:r w:rsidR="00352413" w:rsidRPr="00FC424F">
        <w:rPr>
          <w:rFonts w:eastAsia="Arial" w:cs="Times New Roman"/>
          <w:szCs w:val="24"/>
          <w:lang w:eastAsia="ar-SA"/>
        </w:rPr>
        <w:t xml:space="preserve">Приволжский </w:t>
      </w:r>
      <w:r w:rsidR="004F56A5" w:rsidRPr="00FC424F">
        <w:rPr>
          <w:rFonts w:eastAsia="Arial" w:cs="Times New Roman"/>
          <w:szCs w:val="24"/>
          <w:lang w:eastAsia="ar-SA"/>
        </w:rPr>
        <w:t>район»</w:t>
      </w:r>
      <w:r w:rsidRPr="00FC424F">
        <w:rPr>
          <w:rFonts w:eastAsia="Arial" w:cs="Times New Roman"/>
          <w:szCs w:val="24"/>
          <w:lang w:eastAsia="ar-SA"/>
        </w:rPr>
        <w:t>, поселения о предоставлении земельного участка, договора о праве на земельный участок, либо разрешения на строительство или установку объекта, выданных до вступления в силу настоящих Правил, остаются в силе.</w:t>
      </w:r>
    </w:p>
    <w:p w:rsidR="00F72A2A" w:rsidRPr="00FC424F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11. Земельные участки или объекты капитального строительства, виды разрешённого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:rsidR="00F72A2A" w:rsidRPr="00FC424F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12. Реконструкция указанных в части 11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строительства, реконструкции. Изменение видов разрешённого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разрешённого использования земельных участков и объектов капитального строительства, установленными градостроительным регламентом.</w:t>
      </w:r>
    </w:p>
    <w:p w:rsidR="00F72A2A" w:rsidRPr="00FC424F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lastRenderedPageBreak/>
        <w:t>13. В случае если использование указанных в части 11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</w:t>
      </w:r>
    </w:p>
    <w:p w:rsidR="00F72A2A" w:rsidRPr="00FC424F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szCs w:val="24"/>
          <w:lang w:eastAsia="ar-SA"/>
        </w:rPr>
      </w:pPr>
      <w:r w:rsidRPr="00FC424F">
        <w:rPr>
          <w:rFonts w:eastAsia="Arial" w:cs="Times New Roman"/>
          <w:szCs w:val="24"/>
          <w:lang w:eastAsia="ar-SA"/>
        </w:rPr>
        <w:t>14. Отношения по поводу самовольного занятия земельных участков, самовольного строительства, использования самовольно занятых земельных участков и самовольных построек регулируются гражданским и земельным законодательством.</w:t>
      </w:r>
    </w:p>
    <w:p w:rsidR="004F56A5" w:rsidRPr="00FC424F" w:rsidRDefault="004F56A5" w:rsidP="004759A3">
      <w:pPr>
        <w:pStyle w:val="4"/>
        <w:jc w:val="both"/>
      </w:pPr>
      <w:bookmarkStart w:id="103" w:name="_Toc472432432"/>
      <w:bookmarkStart w:id="104" w:name="_Toc473104677"/>
      <w:r w:rsidRPr="00FC424F">
        <w:t xml:space="preserve">Статья 27. Градостроительный </w:t>
      </w:r>
      <w:r w:rsidR="00F72A2A" w:rsidRPr="00FC424F">
        <w:t>регламе</w:t>
      </w:r>
      <w:r w:rsidRPr="00FC424F">
        <w:t>нт зоны застройки и</w:t>
      </w:r>
      <w:r w:rsidR="004809BF" w:rsidRPr="00FC424F">
        <w:t>ндивидуальными жилыми домами (Ж</w:t>
      </w:r>
      <w:r w:rsidRPr="00FC424F">
        <w:t>1)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0"/>
        <w:gridCol w:w="7115"/>
      </w:tblGrid>
      <w:tr w:rsidR="00BA10C6" w:rsidRPr="00FC424F" w:rsidTr="00BA10C6">
        <w:tc>
          <w:tcPr>
            <w:tcW w:w="2230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Вид разрешенного использования</w:t>
            </w:r>
          </w:p>
        </w:tc>
        <w:tc>
          <w:tcPr>
            <w:tcW w:w="7115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Виды объектов, размещение которых соответствует виду разрешенного использования</w:t>
            </w:r>
          </w:p>
        </w:tc>
      </w:tr>
      <w:tr w:rsidR="00BA10C6" w:rsidRPr="00FC424F" w:rsidTr="00BA10C6">
        <w:tc>
          <w:tcPr>
            <w:tcW w:w="9345" w:type="dxa"/>
            <w:gridSpan w:val="2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BA10C6" w:rsidRPr="00FC424F" w:rsidTr="00BA10C6">
        <w:tc>
          <w:tcPr>
            <w:tcW w:w="2230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Индивидуальное жилищное строительство</w:t>
            </w:r>
          </w:p>
        </w:tc>
        <w:tc>
          <w:tcPr>
            <w:tcW w:w="7115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сооружений.</w:t>
            </w:r>
          </w:p>
        </w:tc>
      </w:tr>
      <w:tr w:rsidR="00BA10C6" w:rsidRPr="00FC424F" w:rsidTr="00BA10C6">
        <w:tc>
          <w:tcPr>
            <w:tcW w:w="2230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Для ведения личного подсобного хозяйства</w:t>
            </w:r>
          </w:p>
        </w:tc>
        <w:tc>
          <w:tcPr>
            <w:tcW w:w="7115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</w:tr>
      <w:tr w:rsidR="00BA10C6" w:rsidRPr="00FC424F" w:rsidTr="00BA10C6">
        <w:tc>
          <w:tcPr>
            <w:tcW w:w="2230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7115" w:type="dxa"/>
            <w:shd w:val="clear" w:color="auto" w:fill="auto"/>
          </w:tcPr>
          <w:p w:rsidR="00BA10C6" w:rsidRPr="00FC424F" w:rsidRDefault="00BA10C6" w:rsidP="00BA10C6">
            <w:pPr>
              <w:widowControl w:val="0"/>
              <w:suppressAutoHyphens/>
              <w:spacing w:after="0" w:line="240" w:lineRule="auto"/>
              <w:ind w:firstLine="33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BA10C6" w:rsidRPr="00FC424F" w:rsidTr="00BA10C6">
        <w:tc>
          <w:tcPr>
            <w:tcW w:w="2230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Объекты гаражного назначения</w:t>
            </w:r>
            <w:r w:rsidR="00F56D22" w:rsidRPr="00FC424F">
              <w:rPr>
                <w:rFonts w:eastAsia="Times New Roman" w:cs="Times New Roman"/>
                <w:szCs w:val="24"/>
                <w:lang w:eastAsia="ar-SA"/>
              </w:rPr>
              <w:t>*</w:t>
            </w:r>
          </w:p>
        </w:tc>
        <w:tc>
          <w:tcPr>
            <w:tcW w:w="7115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граждан.</w:t>
            </w:r>
          </w:p>
        </w:tc>
      </w:tr>
      <w:tr w:rsidR="00BA10C6" w:rsidRPr="00FC424F" w:rsidTr="00BA10C6">
        <w:tc>
          <w:tcPr>
            <w:tcW w:w="2230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Магазины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115" w:type="dxa"/>
            <w:shd w:val="clear" w:color="auto" w:fill="auto"/>
          </w:tcPr>
          <w:p w:rsidR="00BA10C6" w:rsidRPr="00FC424F" w:rsidRDefault="00BA10C6" w:rsidP="00BA10C6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</w:t>
            </w:r>
            <w:r w:rsidR="00F56D22" w:rsidRPr="00FC424F">
              <w:rPr>
                <w:rFonts w:eastAsia="Times New Roman" w:cs="Times New Roman"/>
                <w:szCs w:val="24"/>
                <w:lang w:eastAsia="ar-SA"/>
              </w:rPr>
              <w:t xml:space="preserve"> площадь которых составляет до </w:t>
            </w:r>
            <w:r w:rsidRPr="00FC424F">
              <w:rPr>
                <w:rFonts w:eastAsia="Times New Roman" w:cs="Times New Roman"/>
                <w:szCs w:val="24"/>
                <w:lang w:eastAsia="ar-SA"/>
              </w:rPr>
              <w:t>5</w:t>
            </w:r>
            <w:r w:rsidR="00F56D22" w:rsidRPr="00FC424F">
              <w:rPr>
                <w:rFonts w:eastAsia="Times New Roman" w:cs="Times New Roman"/>
                <w:szCs w:val="24"/>
                <w:lang w:eastAsia="ar-SA"/>
              </w:rPr>
              <w:t>0</w:t>
            </w:r>
            <w:r w:rsidRPr="00FC424F">
              <w:rPr>
                <w:rFonts w:eastAsia="Times New Roman" w:cs="Times New Roman"/>
                <w:szCs w:val="24"/>
                <w:lang w:eastAsia="ar-SA"/>
              </w:rPr>
              <w:t>00 кв. м</w:t>
            </w:r>
          </w:p>
        </w:tc>
      </w:tr>
      <w:tr w:rsidR="00BA10C6" w:rsidRPr="00FC424F" w:rsidTr="00BA10C6">
        <w:tc>
          <w:tcPr>
            <w:tcW w:w="2230" w:type="dxa"/>
            <w:shd w:val="clear" w:color="auto" w:fill="auto"/>
            <w:vAlign w:val="center"/>
          </w:tcPr>
          <w:p w:rsidR="00BA10C6" w:rsidRPr="00FC424F" w:rsidRDefault="00BA10C6" w:rsidP="00BA10C6">
            <w:pPr>
              <w:spacing w:after="0" w:line="240" w:lineRule="auto"/>
              <w:jc w:val="both"/>
              <w:rPr>
                <w:szCs w:val="24"/>
              </w:rPr>
            </w:pPr>
            <w:r w:rsidRPr="00FC424F">
              <w:rPr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7115" w:type="dxa"/>
            <w:shd w:val="clear" w:color="auto" w:fill="auto"/>
            <w:vAlign w:val="center"/>
          </w:tcPr>
          <w:p w:rsidR="00BA10C6" w:rsidRPr="00FC424F" w:rsidRDefault="00415081" w:rsidP="00BA10C6">
            <w:pPr>
              <w:spacing w:line="240" w:lineRule="auto"/>
              <w:jc w:val="both"/>
              <w:rPr>
                <w:szCs w:val="24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BA10C6" w:rsidRPr="00FC424F" w:rsidTr="00BA10C6">
        <w:tc>
          <w:tcPr>
            <w:tcW w:w="9345" w:type="dxa"/>
            <w:gridSpan w:val="2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BA10C6" w:rsidRPr="00FC424F" w:rsidTr="00BA10C6">
        <w:tc>
          <w:tcPr>
            <w:tcW w:w="2230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 xml:space="preserve">Малоэтажная </w:t>
            </w: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>многоквартирная жилая застройка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115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 xml:space="preserve">Размещение малоэтажного многоквартирного жилого дома (дом, </w:t>
            </w: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 xml:space="preserve">пригодный для постоянного проживания, высотой до 4 этажей, включая мансардный); 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Разведение декоративных и плодовых деревьев, овощных и ягодных культур;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индивидуальных гаражей и иных вспомогательных сооружений;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Обустройство спортивных и детских площадок, площадок отдыха;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BA10C6" w:rsidRPr="00FC424F" w:rsidTr="00BA10C6">
        <w:tc>
          <w:tcPr>
            <w:tcW w:w="2230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>Бытовое обслуживание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115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BA10C6" w:rsidRPr="00FC424F" w:rsidTr="00BA10C6">
        <w:tc>
          <w:tcPr>
            <w:tcW w:w="2230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Амбулаторно-поликлиническое обслуживание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115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BA10C6" w:rsidRPr="00FC424F" w:rsidTr="00BA10C6">
        <w:tc>
          <w:tcPr>
            <w:tcW w:w="2230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Дошкольное, начальное и среднее общее образование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115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</w:tr>
      <w:tr w:rsidR="00BA10C6" w:rsidRPr="00FC424F" w:rsidTr="00BA10C6">
        <w:tc>
          <w:tcPr>
            <w:tcW w:w="2230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Общественное управление</w:t>
            </w:r>
          </w:p>
          <w:p w:rsidR="00BA10C6" w:rsidRPr="00FC424F" w:rsidRDefault="00BA10C6" w:rsidP="00BA10C6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115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 для дипломатических представительств иностранных государств и консульских учреждений в Российской Федерации</w:t>
            </w:r>
          </w:p>
        </w:tc>
      </w:tr>
      <w:tr w:rsidR="00BA10C6" w:rsidRPr="00FC424F" w:rsidTr="00BA10C6">
        <w:tc>
          <w:tcPr>
            <w:tcW w:w="2230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Деловое управление</w:t>
            </w:r>
          </w:p>
          <w:p w:rsidR="00BA10C6" w:rsidRPr="00FC424F" w:rsidRDefault="00BA10C6" w:rsidP="00BA10C6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</w:p>
        </w:tc>
        <w:tc>
          <w:tcPr>
            <w:tcW w:w="7115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BA10C6" w:rsidRPr="00FC424F" w:rsidTr="00BA10C6">
        <w:tc>
          <w:tcPr>
            <w:tcW w:w="2230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Гостиничное обслуживание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115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 xml:space="preserve"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</w:t>
            </w: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>них</w:t>
            </w:r>
          </w:p>
        </w:tc>
      </w:tr>
      <w:tr w:rsidR="00BA10C6" w:rsidRPr="00FC424F" w:rsidTr="00BA10C6">
        <w:tc>
          <w:tcPr>
            <w:tcW w:w="9345" w:type="dxa"/>
            <w:gridSpan w:val="2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lastRenderedPageBreak/>
              <w:t>Вспомогательные виды разрешенного использования</w:t>
            </w:r>
          </w:p>
        </w:tc>
      </w:tr>
      <w:tr w:rsidR="00BA10C6" w:rsidRPr="00FC424F" w:rsidTr="00BA10C6">
        <w:tc>
          <w:tcPr>
            <w:tcW w:w="9345" w:type="dxa"/>
            <w:gridSpan w:val="2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- индивидуальные бани, надворные туалеты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- индивидуальные резервуары для хранения воды, скважины для забора воды, индивидуальные колодцы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- объекты пожарной охраны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- объекты транспортной инфраструктуры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- приемные пункты прачечных и химчисток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- спортивные площадки, теннисные корты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- сады, огороды, палисадники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- строения для содержания домашнего скота и птицы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- теплицы, оранжереи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- хозяйственные постройки</w:t>
            </w:r>
          </w:p>
        </w:tc>
      </w:tr>
    </w:tbl>
    <w:p w:rsidR="00F56D22" w:rsidRPr="00FC424F" w:rsidRDefault="00F56D22" w:rsidP="00F56D22">
      <w:pPr>
        <w:pStyle w:val="afff3"/>
        <w:spacing w:line="200" w:lineRule="atLeast"/>
        <w:rPr>
          <w:b/>
        </w:rPr>
      </w:pPr>
      <w:r w:rsidRPr="00FC424F">
        <w:rPr>
          <w:b/>
        </w:rPr>
        <w:t>*-</w:t>
      </w:r>
      <w:r w:rsidRPr="00FC424F">
        <w:t xml:space="preserve">  за исключением размещения автомобильных моек.</w:t>
      </w:r>
    </w:p>
    <w:p w:rsidR="00BA10C6" w:rsidRPr="00FC424F" w:rsidRDefault="00BA10C6" w:rsidP="00BA10C6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b/>
          <w:szCs w:val="24"/>
          <w:lang w:eastAsia="ar-SA"/>
        </w:rPr>
      </w:pPr>
      <w:r w:rsidRPr="00FC424F">
        <w:rPr>
          <w:rFonts w:eastAsia="Times New Roman" w:cs="Times New Roman"/>
          <w:b/>
          <w:szCs w:val="24"/>
          <w:lang w:eastAsia="ar-SA"/>
        </w:rPr>
        <w:t xml:space="preserve">Параметры застройки: </w:t>
      </w:r>
    </w:p>
    <w:p w:rsidR="00BA10C6" w:rsidRPr="00FC424F" w:rsidRDefault="00BA10C6" w:rsidP="00BA10C6">
      <w:pPr>
        <w:numPr>
          <w:ilvl w:val="0"/>
          <w:numId w:val="14"/>
        </w:num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Предельно допустимые размеры земельного участка:</w:t>
      </w:r>
    </w:p>
    <w:p w:rsidR="00BA10C6" w:rsidRPr="00FC424F" w:rsidRDefault="00BA10C6" w:rsidP="00BA10C6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szCs w:val="24"/>
        </w:rPr>
        <w:t>Максимальная площадь земельных участков:</w:t>
      </w:r>
    </w:p>
    <w:p w:rsidR="00BA10C6" w:rsidRPr="00FC424F" w:rsidRDefault="00BA10C6" w:rsidP="00BA10C6">
      <w:pPr>
        <w:pStyle w:val="afff0"/>
        <w:numPr>
          <w:ilvl w:val="0"/>
          <w:numId w:val="41"/>
        </w:numPr>
        <w:suppressAutoHyphens/>
        <w:rPr>
          <w:szCs w:val="24"/>
        </w:rPr>
      </w:pPr>
      <w:r w:rsidRPr="00FC424F">
        <w:rPr>
          <w:szCs w:val="24"/>
        </w:rPr>
        <w:t>для ведения личного подсобного хозяйства – 0,2 га;</w:t>
      </w:r>
    </w:p>
    <w:p w:rsidR="00BA10C6" w:rsidRPr="00FC424F" w:rsidRDefault="00BA10C6" w:rsidP="00BA10C6">
      <w:pPr>
        <w:pStyle w:val="afff0"/>
        <w:numPr>
          <w:ilvl w:val="0"/>
          <w:numId w:val="41"/>
        </w:numPr>
        <w:suppressAutoHyphens/>
        <w:rPr>
          <w:szCs w:val="24"/>
        </w:rPr>
      </w:pPr>
      <w:r w:rsidRPr="00FC424F">
        <w:rPr>
          <w:szCs w:val="24"/>
        </w:rPr>
        <w:t>для индивидуального жилищного строительства – 0,12 га.</w:t>
      </w:r>
    </w:p>
    <w:p w:rsidR="00BA10C6" w:rsidRPr="00FC424F" w:rsidRDefault="00BA10C6" w:rsidP="00BA10C6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Минимальная площадь земельных участков:</w:t>
      </w:r>
    </w:p>
    <w:p w:rsidR="00BA10C6" w:rsidRPr="00FC424F" w:rsidRDefault="00BA10C6" w:rsidP="00BA10C6">
      <w:pPr>
        <w:pStyle w:val="afff0"/>
        <w:numPr>
          <w:ilvl w:val="0"/>
          <w:numId w:val="42"/>
        </w:numPr>
        <w:suppressAutoHyphens/>
        <w:rPr>
          <w:szCs w:val="24"/>
        </w:rPr>
      </w:pPr>
      <w:r w:rsidRPr="00FC424F">
        <w:rPr>
          <w:szCs w:val="24"/>
        </w:rPr>
        <w:t>для ведения личного подсобного хозяйства – 0,0</w:t>
      </w:r>
      <w:r w:rsidR="00911551" w:rsidRPr="00FC424F">
        <w:rPr>
          <w:szCs w:val="24"/>
        </w:rPr>
        <w:t>4</w:t>
      </w:r>
      <w:r w:rsidRPr="00FC424F">
        <w:rPr>
          <w:szCs w:val="24"/>
        </w:rPr>
        <w:t xml:space="preserve"> га</w:t>
      </w:r>
    </w:p>
    <w:p w:rsidR="00BA10C6" w:rsidRPr="00FC424F" w:rsidRDefault="00BA10C6" w:rsidP="00BA10C6">
      <w:pPr>
        <w:pStyle w:val="afff0"/>
        <w:numPr>
          <w:ilvl w:val="0"/>
          <w:numId w:val="42"/>
        </w:numPr>
        <w:suppressAutoHyphens/>
        <w:rPr>
          <w:szCs w:val="24"/>
        </w:rPr>
      </w:pPr>
      <w:r w:rsidRPr="00FC424F">
        <w:rPr>
          <w:szCs w:val="24"/>
        </w:rPr>
        <w:t>для индивидуального жилищного строительства – 0,0</w:t>
      </w:r>
      <w:r w:rsidR="00C74950" w:rsidRPr="00FC424F">
        <w:rPr>
          <w:szCs w:val="24"/>
        </w:rPr>
        <w:t>4</w:t>
      </w:r>
      <w:r w:rsidRPr="00FC424F">
        <w:rPr>
          <w:szCs w:val="24"/>
        </w:rPr>
        <w:t xml:space="preserve"> га.</w:t>
      </w:r>
    </w:p>
    <w:p w:rsidR="00BA10C6" w:rsidRPr="00FC424F" w:rsidRDefault="00BA10C6" w:rsidP="00BA10C6">
      <w:pPr>
        <w:numPr>
          <w:ilvl w:val="0"/>
          <w:numId w:val="14"/>
        </w:num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Расстояние между фронтальной границей участка и основным строением –  5 м. Минимальное расстояние от границ землевладения до строений, а также между строениями:</w:t>
      </w:r>
    </w:p>
    <w:p w:rsidR="00BA10C6" w:rsidRPr="00FC424F" w:rsidRDefault="00BA10C6" w:rsidP="00BA10C6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– от границ соседнего участка до: основного строения – 3 м; хозяйственных и прочих строений – 1 м; открытой стоянки – 1 м; отдельно стоящего гаража – 1 м; </w:t>
      </w:r>
    </w:p>
    <w:p w:rsidR="00BA10C6" w:rsidRPr="00FC424F" w:rsidRDefault="00BA10C6" w:rsidP="00BA10C6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– от основных строений до отдельно стоящих хозяйственных и прочих строений – в соответствии с требованиями СНиП 2.07.01-89*, СанПиН 42-128-4690-88 «Санитарными правилами содержания территорий населенных мест».</w:t>
      </w:r>
    </w:p>
    <w:p w:rsidR="00BA10C6" w:rsidRPr="00FC424F" w:rsidRDefault="00BA10C6" w:rsidP="00BA10C6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b/>
          <w:szCs w:val="24"/>
          <w:lang w:eastAsia="ar-SA"/>
        </w:rPr>
      </w:pPr>
      <w:r w:rsidRPr="00FC424F">
        <w:rPr>
          <w:rFonts w:eastAsia="Times New Roman" w:cs="Times New Roman"/>
          <w:b/>
          <w:szCs w:val="24"/>
          <w:lang w:eastAsia="ar-SA"/>
        </w:rPr>
        <w:t>Примечания:</w:t>
      </w:r>
    </w:p>
    <w:p w:rsidR="00B23627" w:rsidRPr="00FC424F" w:rsidRDefault="00B23627" w:rsidP="00B23627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градостроительные и строительные нормы и правила. При новом строительстве размещение объектов жилого назначения выполняется в соответствии с СП 55.13330.2016 «Здания жилые одноквартирные»,  СНиП 2.07.01-89* «Градостроительство. Планировка и застройка городских и сельских поселений». </w:t>
      </w:r>
    </w:p>
    <w:p w:rsidR="00BA10C6" w:rsidRPr="00FC424F" w:rsidRDefault="00BA10C6" w:rsidP="00BA10C6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- Расстояния измеряются до наружных граней стен строений.</w:t>
      </w:r>
    </w:p>
    <w:p w:rsidR="00BA10C6" w:rsidRPr="00FC424F" w:rsidRDefault="00BA10C6" w:rsidP="00BA10C6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- Допускается блокировка хозяйственных построек на смежных приусадебных участках по взаимному согласию собственников жилого дома и в случаях, обусловленных историко-культурными охранными сервитутами, а также блокировка хозяйственных построек к основному строению.</w:t>
      </w:r>
    </w:p>
    <w:p w:rsidR="00BA10C6" w:rsidRPr="00FC424F" w:rsidRDefault="00BA10C6" w:rsidP="00BA10C6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- Вспомогательные строения, за исключением гаражей, размещать со стороны улиц не допускается.</w:t>
      </w:r>
    </w:p>
    <w:p w:rsidR="00BA10C6" w:rsidRPr="00FC424F" w:rsidRDefault="00BA10C6" w:rsidP="00BA10C6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lastRenderedPageBreak/>
        <w:t>- Ограничения, связанные с размещением оконных проемов, выходящих на соседние землевладения: расстояние от окон жилых помещений до хозяйственных построек и прочих строений, расположенных на соседних участках, должно быть не менее 6 м.</w:t>
      </w:r>
    </w:p>
    <w:p w:rsidR="00BA10C6" w:rsidRPr="00FC424F" w:rsidRDefault="00BA10C6" w:rsidP="00BA10C6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- Требования к ограждению земельных участков: со стороны улиц ограждения могут быть прозрачными; характер ограждения и его высота должны быть единообразными как минимум на протяжении одного квартала с обеих сторон улицы. </w:t>
      </w:r>
    </w:p>
    <w:p w:rsidR="00BA10C6" w:rsidRPr="00FC424F" w:rsidRDefault="00BA10C6" w:rsidP="00BA10C6">
      <w:pPr>
        <w:numPr>
          <w:ilvl w:val="0"/>
          <w:numId w:val="14"/>
        </w:num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Предельное количество этажей – не более 3. </w:t>
      </w:r>
    </w:p>
    <w:p w:rsidR="00BA10C6" w:rsidRPr="00FC424F" w:rsidRDefault="00BA10C6" w:rsidP="00BA10C6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szCs w:val="24"/>
        </w:rPr>
        <w:t>Предельная высота зданий:</w:t>
      </w:r>
    </w:p>
    <w:p w:rsidR="00BA10C6" w:rsidRPr="00FC424F" w:rsidRDefault="00BA10C6" w:rsidP="00BA10C6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szCs w:val="24"/>
        </w:rPr>
        <w:t>-</w:t>
      </w:r>
      <w:r w:rsidRPr="00FC424F">
        <w:rPr>
          <w:szCs w:val="24"/>
        </w:rPr>
        <w:tab/>
        <w:t>для всех основных строений количество надземных этажей – до двух с возможным использованием (дополнительно) мансардного этажа и высота от уровня земли: до верха плоской кровли – не более 9,6 м; до конька скатной кровли – не более 13,6 м;</w:t>
      </w:r>
    </w:p>
    <w:p w:rsidR="00BA10C6" w:rsidRPr="00FC424F" w:rsidRDefault="00BA10C6" w:rsidP="00BA10C6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szCs w:val="24"/>
        </w:rPr>
        <w:t>-</w:t>
      </w:r>
      <w:r w:rsidRPr="00FC424F">
        <w:rPr>
          <w:szCs w:val="24"/>
        </w:rPr>
        <w:tab/>
        <w:t>для всех вспомогательных строений: высота от уровня земли до верха плоской кровли – не более 4 м; до конька скатной кровли – не более 7 м;</w:t>
      </w:r>
    </w:p>
    <w:p w:rsidR="00BA10C6" w:rsidRPr="00FC424F" w:rsidRDefault="00BA10C6" w:rsidP="00BA10C6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szCs w:val="24"/>
        </w:rPr>
        <w:t>-</w:t>
      </w:r>
      <w:r w:rsidRPr="00FC424F">
        <w:rPr>
          <w:szCs w:val="24"/>
        </w:rPr>
        <w:tab/>
        <w:t>исключение: шпили, башни, флагштоки – без ограничения.</w:t>
      </w:r>
    </w:p>
    <w:p w:rsidR="00BA10C6" w:rsidRPr="00FC424F" w:rsidRDefault="00BA10C6" w:rsidP="00BA10C6">
      <w:pPr>
        <w:numPr>
          <w:ilvl w:val="0"/>
          <w:numId w:val="14"/>
        </w:num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Максимальный процент застройки в границах земельного участка – 60% от площади земельного участка.</w:t>
      </w:r>
    </w:p>
    <w:p w:rsidR="00B23627" w:rsidRPr="00FC424F" w:rsidRDefault="00BA10C6" w:rsidP="00B23627">
      <w:pPr>
        <w:numPr>
          <w:ilvl w:val="0"/>
          <w:numId w:val="14"/>
        </w:num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Коэффициент озеленения территории – не менее 0,3 от площади земельного участка.</w:t>
      </w:r>
    </w:p>
    <w:p w:rsidR="00B23627" w:rsidRPr="00FC424F" w:rsidRDefault="00B23627" w:rsidP="00B23627">
      <w:pPr>
        <w:numPr>
          <w:ilvl w:val="0"/>
          <w:numId w:val="14"/>
        </w:num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t>Запрещается складирование на придомовой территории и территориях общего пользования, в кюветной части дороги</w:t>
      </w:r>
      <w:r w:rsidRPr="00FC424F">
        <w:rPr>
          <w:spacing w:val="-4"/>
        </w:rPr>
        <w:t>.</w:t>
      </w:r>
    </w:p>
    <w:p w:rsidR="00B23627" w:rsidRPr="00FC424F" w:rsidRDefault="00B23627" w:rsidP="00B23627">
      <w:pPr>
        <w:numPr>
          <w:ilvl w:val="0"/>
          <w:numId w:val="14"/>
        </w:num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t>Для объектов нежилого назначения и торгового назначения о</w:t>
      </w:r>
      <w:r w:rsidRPr="00FC424F">
        <w:rPr>
          <w:bCs/>
        </w:rPr>
        <w:t>рганизация подъездов и подходов выполняется с твердым покрытием, при этом тротуары выполняются в одном уровне с бордюрным камнем, с устройством безбарьерных проездов и организацией съездов для маломобильных групп населения, а также в соответствии с требованиями технических условий собственника автомобильной дороги;</w:t>
      </w:r>
    </w:p>
    <w:p w:rsidR="00B23627" w:rsidRPr="00FC424F" w:rsidRDefault="00B23627" w:rsidP="00B23627">
      <w:pPr>
        <w:suppressAutoHyphens/>
        <w:spacing w:after="0" w:line="240" w:lineRule="auto"/>
        <w:ind w:left="852"/>
        <w:contextualSpacing/>
        <w:jc w:val="both"/>
        <w:rPr>
          <w:rFonts w:eastAsia="Times New Roman" w:cs="Times New Roman"/>
          <w:szCs w:val="24"/>
          <w:lang w:eastAsia="ar-SA"/>
        </w:rPr>
      </w:pPr>
    </w:p>
    <w:p w:rsidR="0073185C" w:rsidRPr="00FC424F" w:rsidRDefault="0073185C" w:rsidP="004759A3">
      <w:pPr>
        <w:suppressAutoHyphens/>
        <w:spacing w:after="0" w:line="240" w:lineRule="auto"/>
        <w:ind w:left="207"/>
        <w:contextualSpacing/>
        <w:jc w:val="both"/>
        <w:rPr>
          <w:rFonts w:eastAsia="Times New Roman" w:cs="Times New Roman"/>
          <w:szCs w:val="24"/>
          <w:lang w:eastAsia="ar-SA"/>
        </w:rPr>
      </w:pPr>
    </w:p>
    <w:p w:rsidR="00105CEE" w:rsidRPr="00FC424F" w:rsidRDefault="00105CEE" w:rsidP="00105CEE">
      <w:pPr>
        <w:pStyle w:val="4"/>
        <w:jc w:val="both"/>
      </w:pPr>
      <w:r w:rsidRPr="00FC424F">
        <w:t>Статья 28. Градостроительный регламент зоны застройки малоэтажными жилыми домами (Ж2)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4"/>
        <w:gridCol w:w="7121"/>
      </w:tblGrid>
      <w:tr w:rsidR="00BA10C6" w:rsidRPr="00FC424F" w:rsidTr="00BA10C6">
        <w:tc>
          <w:tcPr>
            <w:tcW w:w="2224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Вид разрешенного использования</w:t>
            </w:r>
          </w:p>
        </w:tc>
        <w:tc>
          <w:tcPr>
            <w:tcW w:w="7121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Виды объектов, размещение которых соответствует виду разрешенного использования</w:t>
            </w:r>
          </w:p>
        </w:tc>
      </w:tr>
      <w:tr w:rsidR="00BA10C6" w:rsidRPr="00FC424F" w:rsidTr="00BA10C6">
        <w:tc>
          <w:tcPr>
            <w:tcW w:w="9345" w:type="dxa"/>
            <w:gridSpan w:val="2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BA10C6" w:rsidRPr="00FC424F" w:rsidTr="00BA10C6">
        <w:tc>
          <w:tcPr>
            <w:tcW w:w="2224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Индивидуальное жилищное строительство</w:t>
            </w:r>
          </w:p>
        </w:tc>
        <w:tc>
          <w:tcPr>
            <w:tcW w:w="7121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сооружений.</w:t>
            </w:r>
          </w:p>
        </w:tc>
      </w:tr>
      <w:tr w:rsidR="00BA10C6" w:rsidRPr="00FC424F" w:rsidTr="00BA10C6">
        <w:tc>
          <w:tcPr>
            <w:tcW w:w="2224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7121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 xml:space="preserve">Размещение малоэтажного многоквартирного жилого дома (дом, пригодный для постоянного проживания, высотой до 4 этажей, включая мансардный); 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Разведение декоративных и плодовых деревьев, овощных и ягодных культур;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индивидуальных гаражей и иных вспомогательных сооружений;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Обустройство спортивных и детских площадок, площадок отдыха;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BA10C6" w:rsidRPr="00FC424F" w:rsidTr="00BA10C6">
        <w:tc>
          <w:tcPr>
            <w:tcW w:w="2224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 xml:space="preserve">Для ведения </w:t>
            </w: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>личного подсобного хозяйства</w:t>
            </w:r>
          </w:p>
        </w:tc>
        <w:tc>
          <w:tcPr>
            <w:tcW w:w="7121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 xml:space="preserve">Размещение жилого дома, не предназначенного для раздела на </w:t>
            </w: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>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</w:tr>
      <w:tr w:rsidR="00BA10C6" w:rsidRPr="00FC424F" w:rsidTr="00BA10C6">
        <w:tc>
          <w:tcPr>
            <w:tcW w:w="2224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>Блокированная жилая застройка</w:t>
            </w:r>
          </w:p>
        </w:tc>
        <w:tc>
          <w:tcPr>
            <w:tcW w:w="7121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жилого дома, не предназначенного для раздела на квартир,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 xml:space="preserve">Разведение декоративных и плодовых деревьев, овощных и ягодных культур; 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индивидуальных гаражей и иных вспомогательных сооружений;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Обустройство спортивных и детских площадок, площадок отдыха</w:t>
            </w:r>
          </w:p>
        </w:tc>
      </w:tr>
      <w:tr w:rsidR="00BA10C6" w:rsidRPr="00FC424F" w:rsidTr="00BA10C6">
        <w:tc>
          <w:tcPr>
            <w:tcW w:w="2224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7121" w:type="dxa"/>
            <w:shd w:val="clear" w:color="auto" w:fill="auto"/>
          </w:tcPr>
          <w:p w:rsidR="00BA10C6" w:rsidRPr="00FC424F" w:rsidRDefault="00BA10C6" w:rsidP="00BA10C6">
            <w:pPr>
              <w:widowControl w:val="0"/>
              <w:suppressAutoHyphens/>
              <w:spacing w:after="0" w:line="240" w:lineRule="auto"/>
              <w:ind w:firstLine="33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BA10C6" w:rsidRPr="00FC424F" w:rsidTr="00BA10C6">
        <w:tc>
          <w:tcPr>
            <w:tcW w:w="2224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Объекты гаражного назначения</w:t>
            </w:r>
            <w:r w:rsidR="00415081" w:rsidRPr="00FC424F">
              <w:rPr>
                <w:rFonts w:eastAsia="Times New Roman" w:cs="Times New Roman"/>
                <w:szCs w:val="24"/>
                <w:lang w:eastAsia="ar-SA"/>
              </w:rPr>
              <w:t>*</w:t>
            </w:r>
          </w:p>
        </w:tc>
        <w:tc>
          <w:tcPr>
            <w:tcW w:w="7121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noProof/>
                <w:szCs w:val="24"/>
                <w:lang w:eastAsia="ru-RU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граждан.</w:t>
            </w:r>
          </w:p>
        </w:tc>
      </w:tr>
      <w:tr w:rsidR="00BA10C6" w:rsidRPr="00FC424F" w:rsidTr="00BA10C6">
        <w:tc>
          <w:tcPr>
            <w:tcW w:w="2224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Магазины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121" w:type="dxa"/>
            <w:shd w:val="clear" w:color="auto" w:fill="auto"/>
          </w:tcPr>
          <w:p w:rsidR="00BA10C6" w:rsidRPr="00FC424F" w:rsidRDefault="00BA10C6" w:rsidP="00415081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</w:t>
            </w:r>
            <w:r w:rsidR="00415081" w:rsidRPr="00FC424F">
              <w:rPr>
                <w:rFonts w:eastAsia="Times New Roman" w:cs="Times New Roman"/>
                <w:szCs w:val="24"/>
                <w:lang w:eastAsia="ar-SA"/>
              </w:rPr>
              <w:t>0</w:t>
            </w:r>
            <w:r w:rsidRPr="00FC424F">
              <w:rPr>
                <w:rFonts w:eastAsia="Times New Roman" w:cs="Times New Roman"/>
                <w:szCs w:val="24"/>
                <w:lang w:eastAsia="ar-SA"/>
              </w:rPr>
              <w:t>00 кв. м</w:t>
            </w:r>
          </w:p>
        </w:tc>
      </w:tr>
      <w:tr w:rsidR="00BA10C6" w:rsidRPr="00FC424F" w:rsidTr="00BA10C6">
        <w:tc>
          <w:tcPr>
            <w:tcW w:w="2224" w:type="dxa"/>
            <w:shd w:val="clear" w:color="auto" w:fill="auto"/>
            <w:vAlign w:val="center"/>
          </w:tcPr>
          <w:p w:rsidR="00BA10C6" w:rsidRPr="00FC424F" w:rsidRDefault="00BA10C6" w:rsidP="00BA10C6">
            <w:pPr>
              <w:spacing w:after="0" w:line="240" w:lineRule="auto"/>
              <w:jc w:val="both"/>
              <w:rPr>
                <w:szCs w:val="24"/>
              </w:rPr>
            </w:pPr>
            <w:r w:rsidRPr="00FC424F">
              <w:rPr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7121" w:type="dxa"/>
            <w:shd w:val="clear" w:color="auto" w:fill="auto"/>
            <w:vAlign w:val="center"/>
          </w:tcPr>
          <w:p w:rsidR="00BA10C6" w:rsidRPr="00FC424F" w:rsidRDefault="00415081" w:rsidP="00BA10C6">
            <w:pPr>
              <w:spacing w:line="240" w:lineRule="auto"/>
              <w:jc w:val="both"/>
              <w:rPr>
                <w:szCs w:val="24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BA10C6" w:rsidRPr="00FC424F" w:rsidTr="00BA10C6">
        <w:tc>
          <w:tcPr>
            <w:tcW w:w="9345" w:type="dxa"/>
            <w:gridSpan w:val="2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BA10C6" w:rsidRPr="00FC424F" w:rsidTr="00BA10C6">
        <w:tc>
          <w:tcPr>
            <w:tcW w:w="2224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Бытовое обслуживание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121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BA10C6" w:rsidRPr="00FC424F" w:rsidTr="00BA10C6">
        <w:tc>
          <w:tcPr>
            <w:tcW w:w="2224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Амбулаторно-поликлиническое обслуживание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121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</w:t>
            </w: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>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BA10C6" w:rsidRPr="00FC424F" w:rsidTr="00BA10C6">
        <w:tc>
          <w:tcPr>
            <w:tcW w:w="2224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>Дошкольное, начальное и среднее общее образование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121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</w:tr>
      <w:tr w:rsidR="00BA10C6" w:rsidRPr="00FC424F" w:rsidTr="00BA10C6">
        <w:tc>
          <w:tcPr>
            <w:tcW w:w="2224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Общественное управление</w:t>
            </w:r>
          </w:p>
          <w:p w:rsidR="00BA10C6" w:rsidRPr="00FC424F" w:rsidRDefault="00BA10C6" w:rsidP="00BA10C6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121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 для дипломатических представительств иностранных государств и консульских учреждений в Российской Федерации</w:t>
            </w:r>
          </w:p>
        </w:tc>
      </w:tr>
      <w:tr w:rsidR="00BA10C6" w:rsidRPr="00FC424F" w:rsidTr="00BA10C6">
        <w:tc>
          <w:tcPr>
            <w:tcW w:w="2224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Деловое управление</w:t>
            </w:r>
          </w:p>
          <w:p w:rsidR="00BA10C6" w:rsidRPr="00FC424F" w:rsidRDefault="00BA10C6" w:rsidP="00BA10C6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</w:p>
        </w:tc>
        <w:tc>
          <w:tcPr>
            <w:tcW w:w="7121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BA10C6" w:rsidRPr="00FC424F" w:rsidTr="00BA10C6">
        <w:tc>
          <w:tcPr>
            <w:tcW w:w="2224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Гостиничное обслуживание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121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BA10C6" w:rsidRPr="00FC424F" w:rsidTr="00BA10C6">
        <w:tc>
          <w:tcPr>
            <w:tcW w:w="9345" w:type="dxa"/>
            <w:gridSpan w:val="2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BA10C6" w:rsidRPr="00FC424F" w:rsidTr="00BA10C6">
        <w:tc>
          <w:tcPr>
            <w:tcW w:w="9345" w:type="dxa"/>
            <w:gridSpan w:val="2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- индивидуальные бани, надворные туалеты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- индивидуальные резервуары для хранения воды, скважины для забора воды, индивидуальные колодцы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- объекты пожарной охраны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- объекты транспортной инфраструктуры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- приемные пункты прачечных и химчисток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- спортивные площадки, теннисные корты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- сады, огороды, палисадники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- строения для содержания домашнего скота и птицы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- теплицы, оранжереи</w:t>
            </w:r>
          </w:p>
          <w:p w:rsidR="00BA10C6" w:rsidRPr="00FC424F" w:rsidRDefault="00BA10C6" w:rsidP="00BA10C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- хозяйственные постройки</w:t>
            </w:r>
          </w:p>
        </w:tc>
      </w:tr>
    </w:tbl>
    <w:p w:rsidR="00BA10C6" w:rsidRPr="00FC424F" w:rsidRDefault="00415081" w:rsidP="00415081">
      <w:pPr>
        <w:pStyle w:val="afff3"/>
        <w:spacing w:line="200" w:lineRule="atLeast"/>
        <w:rPr>
          <w:rStyle w:val="a7"/>
          <w:i/>
          <w:iCs w:val="0"/>
        </w:rPr>
      </w:pPr>
      <w:r w:rsidRPr="00FC424F">
        <w:rPr>
          <w:rStyle w:val="a7"/>
          <w:b/>
          <w:i/>
        </w:rPr>
        <w:t>* -</w:t>
      </w:r>
      <w:r w:rsidRPr="00FC424F">
        <w:t xml:space="preserve">  за исключением размещения автомобильных моек.</w:t>
      </w:r>
    </w:p>
    <w:p w:rsidR="00BA10C6" w:rsidRPr="00FC424F" w:rsidRDefault="00BA10C6" w:rsidP="00BA10C6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b/>
          <w:szCs w:val="24"/>
          <w:lang w:eastAsia="ar-SA"/>
        </w:rPr>
      </w:pPr>
      <w:r w:rsidRPr="00FC424F">
        <w:rPr>
          <w:rFonts w:eastAsia="Times New Roman" w:cs="Times New Roman"/>
          <w:b/>
          <w:szCs w:val="24"/>
          <w:lang w:eastAsia="ar-SA"/>
        </w:rPr>
        <w:t xml:space="preserve">Параметры застройки: </w:t>
      </w:r>
    </w:p>
    <w:p w:rsidR="00BA10C6" w:rsidRPr="00FC424F" w:rsidRDefault="00BA10C6" w:rsidP="00B23627">
      <w:pPr>
        <w:numPr>
          <w:ilvl w:val="0"/>
          <w:numId w:val="54"/>
        </w:num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Предельно допустимые размеры земельного участка:</w:t>
      </w:r>
    </w:p>
    <w:p w:rsidR="00BA10C6" w:rsidRPr="00FC424F" w:rsidRDefault="00BA10C6" w:rsidP="00BA10C6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szCs w:val="24"/>
        </w:rPr>
        <w:t>Максимальная площадь земельных участков:</w:t>
      </w:r>
    </w:p>
    <w:p w:rsidR="00BA10C6" w:rsidRPr="00FC424F" w:rsidRDefault="00BA10C6" w:rsidP="00BA10C6">
      <w:pPr>
        <w:pStyle w:val="afff0"/>
        <w:numPr>
          <w:ilvl w:val="0"/>
          <w:numId w:val="41"/>
        </w:numPr>
        <w:suppressAutoHyphens/>
        <w:rPr>
          <w:szCs w:val="24"/>
        </w:rPr>
      </w:pPr>
      <w:r w:rsidRPr="00FC424F">
        <w:rPr>
          <w:szCs w:val="24"/>
        </w:rPr>
        <w:t>для ведения личного подсобного хозяйства – 0,2 га;</w:t>
      </w:r>
    </w:p>
    <w:p w:rsidR="00BA10C6" w:rsidRPr="00FC424F" w:rsidRDefault="00BA10C6" w:rsidP="00BA10C6">
      <w:pPr>
        <w:pStyle w:val="afff0"/>
        <w:numPr>
          <w:ilvl w:val="0"/>
          <w:numId w:val="41"/>
        </w:numPr>
        <w:suppressAutoHyphens/>
        <w:rPr>
          <w:szCs w:val="24"/>
        </w:rPr>
      </w:pPr>
      <w:r w:rsidRPr="00FC424F">
        <w:rPr>
          <w:szCs w:val="24"/>
        </w:rPr>
        <w:t>для индивидуального жилищного строительства – 0,12 га.</w:t>
      </w:r>
    </w:p>
    <w:p w:rsidR="00BA10C6" w:rsidRPr="00FC424F" w:rsidRDefault="00BA10C6" w:rsidP="00BA10C6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lastRenderedPageBreak/>
        <w:t>Минимальная площадь земельных участков:</w:t>
      </w:r>
    </w:p>
    <w:p w:rsidR="00BA10C6" w:rsidRPr="00FC424F" w:rsidRDefault="00BA10C6" w:rsidP="00BA10C6">
      <w:pPr>
        <w:pStyle w:val="afff0"/>
        <w:numPr>
          <w:ilvl w:val="0"/>
          <w:numId w:val="42"/>
        </w:numPr>
        <w:suppressAutoHyphens/>
        <w:rPr>
          <w:szCs w:val="24"/>
        </w:rPr>
      </w:pPr>
      <w:r w:rsidRPr="00FC424F">
        <w:rPr>
          <w:szCs w:val="24"/>
        </w:rPr>
        <w:t>для ведения личного подсобного хозяйства – 0,0</w:t>
      </w:r>
      <w:r w:rsidR="00911551" w:rsidRPr="00FC424F">
        <w:rPr>
          <w:szCs w:val="24"/>
        </w:rPr>
        <w:t>4</w:t>
      </w:r>
      <w:r w:rsidRPr="00FC424F">
        <w:rPr>
          <w:szCs w:val="24"/>
        </w:rPr>
        <w:t xml:space="preserve"> га</w:t>
      </w:r>
    </w:p>
    <w:p w:rsidR="00BA10C6" w:rsidRPr="00FC424F" w:rsidRDefault="00BA10C6" w:rsidP="00BA10C6">
      <w:pPr>
        <w:pStyle w:val="afff0"/>
        <w:numPr>
          <w:ilvl w:val="0"/>
          <w:numId w:val="42"/>
        </w:numPr>
        <w:suppressAutoHyphens/>
        <w:rPr>
          <w:szCs w:val="24"/>
        </w:rPr>
      </w:pPr>
      <w:r w:rsidRPr="00FC424F">
        <w:rPr>
          <w:szCs w:val="24"/>
        </w:rPr>
        <w:t>для индивидуального жилищного строительства – 0,0</w:t>
      </w:r>
      <w:r w:rsidR="00FD3113" w:rsidRPr="00FC424F">
        <w:rPr>
          <w:szCs w:val="24"/>
        </w:rPr>
        <w:t>4</w:t>
      </w:r>
      <w:r w:rsidRPr="00FC424F">
        <w:rPr>
          <w:szCs w:val="24"/>
        </w:rPr>
        <w:t xml:space="preserve"> га.</w:t>
      </w:r>
    </w:p>
    <w:p w:rsidR="00766BF6" w:rsidRPr="00FC424F" w:rsidRDefault="00A22F1F" w:rsidP="00A22F1F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Style w:val="a7"/>
          <w:i w:val="0"/>
          <w:szCs w:val="24"/>
        </w:rPr>
        <w:t xml:space="preserve">2. </w:t>
      </w:r>
      <w:r w:rsidR="003D3374" w:rsidRPr="00FC424F">
        <w:rPr>
          <w:rStyle w:val="a7"/>
          <w:i w:val="0"/>
          <w:szCs w:val="24"/>
        </w:rPr>
        <w:t>Пр</w:t>
      </w:r>
      <w:r w:rsidR="003D3374" w:rsidRPr="00FC424F">
        <w:rPr>
          <w:rFonts w:eastAsia="Times New Roman" w:cs="Times New Roman"/>
          <w:szCs w:val="24"/>
          <w:lang w:eastAsia="ar-SA"/>
        </w:rPr>
        <w:t xml:space="preserve">едельно допустимые </w:t>
      </w:r>
      <w:r w:rsidR="00BA10C6" w:rsidRPr="00FC424F">
        <w:rPr>
          <w:rFonts w:eastAsia="Times New Roman" w:cs="Times New Roman"/>
          <w:szCs w:val="24"/>
          <w:lang w:eastAsia="ar-SA"/>
        </w:rPr>
        <w:t>размеры</w:t>
      </w:r>
      <w:r w:rsidR="003D3374" w:rsidRPr="00FC424F">
        <w:rPr>
          <w:rFonts w:eastAsia="Times New Roman" w:cs="Times New Roman"/>
          <w:szCs w:val="24"/>
          <w:lang w:eastAsia="ar-SA"/>
        </w:rPr>
        <w:t xml:space="preserve"> земельного участка под малоэтажную многоквартирную жилую застройку</w:t>
      </w:r>
      <w:r w:rsidR="00E90968" w:rsidRPr="00FC424F">
        <w:rPr>
          <w:rFonts w:eastAsia="Times New Roman" w:cs="Times New Roman"/>
          <w:szCs w:val="24"/>
          <w:lang w:eastAsia="ar-SA"/>
        </w:rPr>
        <w:t xml:space="preserve"> и блокированную </w:t>
      </w:r>
      <w:r w:rsidR="00BA10C6" w:rsidRPr="00FC424F">
        <w:rPr>
          <w:rFonts w:eastAsia="Times New Roman" w:cs="Times New Roman"/>
          <w:szCs w:val="24"/>
          <w:lang w:eastAsia="ar-SA"/>
        </w:rPr>
        <w:t>жилую застройку на одну квартиру:</w:t>
      </w:r>
    </w:p>
    <w:p w:rsidR="00521901" w:rsidRPr="00FC424F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3. Расстояние</w:t>
      </w:r>
      <w:r w:rsidR="00BA10C6" w:rsidRPr="00FC424F">
        <w:rPr>
          <w:rFonts w:eastAsia="Times New Roman" w:cs="Times New Roman"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szCs w:val="24"/>
          <w:lang w:eastAsia="ar-SA"/>
        </w:rPr>
        <w:t>между фронтальной границей участка и основным строением –  5 м. Минимальное расстояние от границ землевладения до стро</w:t>
      </w:r>
      <w:r w:rsidR="00521901" w:rsidRPr="00FC424F">
        <w:rPr>
          <w:rFonts w:eastAsia="Times New Roman" w:cs="Times New Roman"/>
          <w:szCs w:val="24"/>
          <w:lang w:eastAsia="ar-SA"/>
        </w:rPr>
        <w:t>ений, а также между строениями:</w:t>
      </w:r>
    </w:p>
    <w:p w:rsidR="00521901" w:rsidRPr="00FC424F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– от границ соседнего участка до: основного строения – 3 м; хозяйственных и прочих строений – 1 м; открытой стоянки – 1 м; отдельно стоящего гар</w:t>
      </w:r>
      <w:r w:rsidR="00521901" w:rsidRPr="00FC424F">
        <w:rPr>
          <w:rFonts w:eastAsia="Times New Roman" w:cs="Times New Roman"/>
          <w:szCs w:val="24"/>
          <w:lang w:eastAsia="ar-SA"/>
        </w:rPr>
        <w:t xml:space="preserve">ажа – 1 м; </w:t>
      </w:r>
    </w:p>
    <w:p w:rsidR="00521901" w:rsidRPr="00FC424F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– от основных строений до отдельно стоящих хозяйственных и прочих строений – в соответствии с требованиями СНиП 2.07.01-89*, СанПиН 42-128-4690-88 «Санитарными правилами содержан</w:t>
      </w:r>
      <w:r w:rsidR="00521901" w:rsidRPr="00FC424F">
        <w:rPr>
          <w:rFonts w:eastAsia="Times New Roman" w:cs="Times New Roman"/>
          <w:szCs w:val="24"/>
          <w:lang w:eastAsia="ar-SA"/>
        </w:rPr>
        <w:t>ия территорий населенных мест».</w:t>
      </w:r>
    </w:p>
    <w:p w:rsidR="00521901" w:rsidRPr="00FC424F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b/>
          <w:szCs w:val="24"/>
          <w:lang w:eastAsia="ar-SA"/>
        </w:rPr>
        <w:t>Примечания:</w:t>
      </w:r>
    </w:p>
    <w:p w:rsidR="00521901" w:rsidRPr="00FC424F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- Расстояния измеряются до</w:t>
      </w:r>
      <w:r w:rsidR="00521901" w:rsidRPr="00FC424F">
        <w:rPr>
          <w:rFonts w:eastAsia="Times New Roman" w:cs="Times New Roman"/>
          <w:szCs w:val="24"/>
          <w:lang w:eastAsia="ar-SA"/>
        </w:rPr>
        <w:t xml:space="preserve"> наружных граней стен строений.</w:t>
      </w:r>
    </w:p>
    <w:p w:rsidR="00521901" w:rsidRPr="00FC424F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- Допускается блокировка хозяйственных построек на смежных приусадебных участках по взаимному согласию собственников жилого дома и в случаях, обусловленных историко-культурными охранными сервитутами, а также блокировка хозяйственных построек к основному строению.</w:t>
      </w:r>
    </w:p>
    <w:p w:rsidR="00521901" w:rsidRPr="00FC424F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- Вспомогательные строения, за исключением гаражей, размещать </w:t>
      </w:r>
      <w:r w:rsidR="00521901" w:rsidRPr="00FC424F">
        <w:rPr>
          <w:rFonts w:eastAsia="Times New Roman" w:cs="Times New Roman"/>
          <w:szCs w:val="24"/>
          <w:lang w:eastAsia="ar-SA"/>
        </w:rPr>
        <w:t>со стороны улиц не допускается.</w:t>
      </w:r>
    </w:p>
    <w:p w:rsidR="00521901" w:rsidRPr="00FC424F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- Ограничения, связанные с размещением оконных проемов, выходящих на соседние землевладения: расстояние от окон жилых помещений до хозяйственных построек и прочих строений, расположенных на соседних учас</w:t>
      </w:r>
      <w:r w:rsidR="00521901" w:rsidRPr="00FC424F">
        <w:rPr>
          <w:rFonts w:eastAsia="Times New Roman" w:cs="Times New Roman"/>
          <w:szCs w:val="24"/>
          <w:lang w:eastAsia="ar-SA"/>
        </w:rPr>
        <w:t>тках, должно быть не менее 6 м.</w:t>
      </w:r>
    </w:p>
    <w:p w:rsidR="00521901" w:rsidRPr="00FC424F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- Требования к ограждению земельных участков: со стороны улиц ограждения могут быть прозрачными; характер ограждения и его высота должны быть единообразными как минимум на протяжении одного квартала с обеих сторон улицы. </w:t>
      </w:r>
    </w:p>
    <w:p w:rsidR="00521901" w:rsidRPr="00FC424F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4. Предельное количество этажей – не более 3. </w:t>
      </w:r>
    </w:p>
    <w:p w:rsidR="00521901" w:rsidRPr="00FC424F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szCs w:val="24"/>
        </w:rPr>
        <w:t>Предельная высота зданий:</w:t>
      </w:r>
    </w:p>
    <w:p w:rsidR="00521901" w:rsidRPr="00FC424F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szCs w:val="24"/>
        </w:rPr>
        <w:t>-</w:t>
      </w:r>
      <w:r w:rsidRPr="00FC424F">
        <w:rPr>
          <w:szCs w:val="24"/>
        </w:rPr>
        <w:tab/>
        <w:t>для всех основных строений количество надземных этажей – до двух с возможным использованием (дополнительно) мансардного этажа и высота от уровня земли: до верха плоской кровли – не более 9,6 м; до конька скатной кровли – не более 13,6 м;</w:t>
      </w:r>
    </w:p>
    <w:p w:rsidR="00521901" w:rsidRPr="00FC424F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szCs w:val="24"/>
        </w:rPr>
        <w:t>-</w:t>
      </w:r>
      <w:r w:rsidRPr="00FC424F">
        <w:rPr>
          <w:szCs w:val="24"/>
        </w:rPr>
        <w:tab/>
        <w:t>для всех вспомогательных строений: высота от уровня земли до верха плоской кровли – не более 4 м; до конька скатной кровли – не более 7 м;</w:t>
      </w:r>
    </w:p>
    <w:p w:rsidR="00521901" w:rsidRPr="00FC424F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szCs w:val="24"/>
        </w:rPr>
        <w:t>-</w:t>
      </w:r>
      <w:r w:rsidRPr="00FC424F">
        <w:rPr>
          <w:szCs w:val="24"/>
        </w:rPr>
        <w:tab/>
        <w:t>исключение: шпили, башни, флагштоки – без ограничения.</w:t>
      </w:r>
    </w:p>
    <w:p w:rsidR="00521901" w:rsidRPr="00FC424F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5. Максимальный процент застройки в границах земельного участка – 60%от площади земельного участка.</w:t>
      </w:r>
    </w:p>
    <w:p w:rsidR="00B23627" w:rsidRPr="00FC424F" w:rsidRDefault="007F27A2" w:rsidP="00B23627">
      <w:pPr>
        <w:pStyle w:val="28"/>
        <w:spacing w:line="272" w:lineRule="exact"/>
      </w:pPr>
      <w:r w:rsidRPr="00FC424F">
        <w:t>6. Коэффициент озеленения территории – не менее 0,</w:t>
      </w:r>
      <w:r w:rsidR="00B23627" w:rsidRPr="00FC424F">
        <w:t xml:space="preserve">3 от площади земельного участка, </w:t>
      </w:r>
      <w:r w:rsidR="00B23627" w:rsidRPr="00FC424F">
        <w:rPr>
          <w:i w:val="0"/>
        </w:rPr>
        <w:t>к</w:t>
      </w:r>
      <w:r w:rsidR="00B23627" w:rsidRPr="00FC424F">
        <w:rPr>
          <w:bCs/>
          <w:i w:val="0"/>
        </w:rPr>
        <w:t>оэффициент машино-мест – 1,0 от количества квартир;</w:t>
      </w:r>
      <w:r w:rsidR="00B23627" w:rsidRPr="00FC424F">
        <w:t xml:space="preserve"> </w:t>
      </w:r>
    </w:p>
    <w:p w:rsidR="00B23627" w:rsidRPr="00FC424F" w:rsidRDefault="003C6E4C" w:rsidP="00B23627">
      <w:pPr>
        <w:pStyle w:val="28"/>
        <w:spacing w:line="272" w:lineRule="exact"/>
        <w:rPr>
          <w:i w:val="0"/>
        </w:rPr>
      </w:pPr>
      <w:r w:rsidRPr="00FC424F">
        <w:t xml:space="preserve">7. </w:t>
      </w:r>
      <w:r w:rsidR="00B23627" w:rsidRPr="00FC424F">
        <w:rPr>
          <w:i w:val="0"/>
        </w:rPr>
        <w:t>Разрешенные и условно разрешенные объекты социального, коммунального, административного и иного назначения могут размещаться на нижних этажах или пристраиваться к ним в случае, если они имеют обособленный от жилой (дворовой) территории вход для посетителей, подъезд и площадку для организации парковок для временного пребывания автотранспорта из расчета 1 стояночное место на 100 кв.м. общей площади такого объекта;</w:t>
      </w:r>
    </w:p>
    <w:p w:rsidR="00B23627" w:rsidRPr="00FC424F" w:rsidRDefault="00B23627" w:rsidP="00B23627">
      <w:pPr>
        <w:pStyle w:val="28"/>
        <w:spacing w:line="272" w:lineRule="exact"/>
      </w:pPr>
      <w:r w:rsidRPr="00FC424F">
        <w:rPr>
          <w:i w:val="0"/>
        </w:rPr>
        <w:t>8.</w:t>
      </w:r>
      <w:r w:rsidRPr="00FC424F">
        <w:t xml:space="preserve">  </w:t>
      </w:r>
      <w:r w:rsidRPr="00FC424F">
        <w:rPr>
          <w:i w:val="0"/>
        </w:rPr>
        <w:t>Запрещается огораживать территории многоквартирной застройки, блокировать подъезды к домам, а также размещать ограждающие устройства для закрепления парковок.</w:t>
      </w:r>
    </w:p>
    <w:p w:rsidR="00B23627" w:rsidRPr="00FC424F" w:rsidRDefault="00B23627" w:rsidP="00B23627">
      <w:pPr>
        <w:pStyle w:val="afff3"/>
        <w:spacing w:line="272" w:lineRule="exact"/>
        <w:rPr>
          <w:rFonts w:eastAsia="Arial"/>
          <w:bCs/>
        </w:rPr>
      </w:pPr>
      <w:r w:rsidRPr="00FC424F">
        <w:rPr>
          <w:i w:val="0"/>
        </w:rPr>
        <w:t>9. Для объектов нежилого назначения и торгового назначения о</w:t>
      </w:r>
      <w:r w:rsidRPr="00FC424F">
        <w:rPr>
          <w:bCs/>
          <w:i w:val="0"/>
        </w:rPr>
        <w:t xml:space="preserve">рганизация подъездов и подходов выполняется с твердым покрытием, при этом тротуары выполняются в одном уровне с бордюрным камнем, с устройством безбарьерных проездов и организацией съездов для маломобильных групп населения, а также в соответствии с требованиями </w:t>
      </w:r>
      <w:r w:rsidRPr="00FC424F">
        <w:rPr>
          <w:bCs/>
          <w:i w:val="0"/>
        </w:rPr>
        <w:lastRenderedPageBreak/>
        <w:t>технических условий собственника автомобильной дороги;</w:t>
      </w:r>
    </w:p>
    <w:p w:rsidR="00105CEE" w:rsidRPr="00FC424F" w:rsidRDefault="00105CEE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</w:p>
    <w:p w:rsidR="006C206F" w:rsidRPr="00FC424F" w:rsidRDefault="006C206F" w:rsidP="006C206F">
      <w:pPr>
        <w:pStyle w:val="4"/>
        <w:jc w:val="both"/>
      </w:pPr>
      <w:r w:rsidRPr="00FC424F">
        <w:t>Статья 29. Градостроительный регламент зоны застройки</w:t>
      </w:r>
      <w:r w:rsidR="00911551" w:rsidRPr="00FC424F">
        <w:t xml:space="preserve"> среднеэтажными</w:t>
      </w:r>
      <w:r w:rsidRPr="00FC424F">
        <w:t xml:space="preserve"> жилыми домами (Ж</w:t>
      </w:r>
      <w:r w:rsidR="00415081" w:rsidRPr="00FC424F">
        <w:t>3</w:t>
      </w:r>
      <w:r w:rsidRPr="00FC424F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229"/>
      </w:tblGrid>
      <w:tr w:rsidR="006C206F" w:rsidRPr="00FC424F" w:rsidTr="009049A3">
        <w:tc>
          <w:tcPr>
            <w:tcW w:w="2235" w:type="dxa"/>
            <w:shd w:val="clear" w:color="auto" w:fill="auto"/>
          </w:tcPr>
          <w:p w:rsidR="006C206F" w:rsidRPr="00FC424F" w:rsidRDefault="006C206F" w:rsidP="00904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Вид разрешенного использования</w:t>
            </w:r>
          </w:p>
        </w:tc>
        <w:tc>
          <w:tcPr>
            <w:tcW w:w="7229" w:type="dxa"/>
            <w:shd w:val="clear" w:color="auto" w:fill="auto"/>
          </w:tcPr>
          <w:p w:rsidR="006C206F" w:rsidRPr="00FC424F" w:rsidRDefault="006C206F" w:rsidP="00904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Виды объектов, размещение которых соответствует виду разрешенного использования</w:t>
            </w:r>
          </w:p>
        </w:tc>
      </w:tr>
      <w:tr w:rsidR="006C206F" w:rsidRPr="00FC424F" w:rsidTr="009049A3">
        <w:tc>
          <w:tcPr>
            <w:tcW w:w="9464" w:type="dxa"/>
            <w:gridSpan w:val="2"/>
            <w:shd w:val="clear" w:color="auto" w:fill="auto"/>
          </w:tcPr>
          <w:p w:rsidR="006C206F" w:rsidRPr="00FC424F" w:rsidRDefault="006C206F" w:rsidP="00904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6C206F" w:rsidRPr="00FC424F" w:rsidTr="009049A3">
        <w:tc>
          <w:tcPr>
            <w:tcW w:w="2235" w:type="dxa"/>
            <w:shd w:val="clear" w:color="auto" w:fill="auto"/>
          </w:tcPr>
          <w:p w:rsidR="006C206F" w:rsidRPr="00FC424F" w:rsidRDefault="006C206F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Среднеэтажная жилая застройка</w:t>
            </w:r>
          </w:p>
        </w:tc>
        <w:tc>
          <w:tcPr>
            <w:tcW w:w="7229" w:type="dxa"/>
            <w:shd w:val="clear" w:color="auto" w:fill="auto"/>
          </w:tcPr>
          <w:p w:rsidR="006C206F" w:rsidRPr="00FC424F" w:rsidRDefault="006C206F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 xml:space="preserve">Размещение жилых домов, предназначенных для разделения на квартиры, каждая из которых пригодна для постоянного проживания (жилые дома высотой не выше восьми надземных этажей, разделенных </w:t>
            </w:r>
            <w:r w:rsidR="0072679C" w:rsidRPr="00FC424F">
              <w:rPr>
                <w:rFonts w:eastAsia="Times New Roman" w:cs="Times New Roman"/>
                <w:szCs w:val="24"/>
                <w:lang w:eastAsia="ar-SA"/>
              </w:rPr>
              <w:t>на две и более квартиры);</w:t>
            </w:r>
          </w:p>
          <w:p w:rsidR="0072679C" w:rsidRPr="00FC424F" w:rsidRDefault="0072679C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Благоустройство и озеленение;</w:t>
            </w:r>
          </w:p>
          <w:p w:rsidR="0072679C" w:rsidRPr="00FC424F" w:rsidRDefault="0072679C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подземных гаражей и автостоянок;</w:t>
            </w:r>
          </w:p>
          <w:p w:rsidR="0072679C" w:rsidRPr="00FC424F" w:rsidRDefault="0072679C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Обустройство спортивных и детских площадок, площадок отдыха;</w:t>
            </w:r>
          </w:p>
          <w:p w:rsidR="0072679C" w:rsidRPr="00FC424F" w:rsidRDefault="0072679C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</w:tr>
      <w:tr w:rsidR="006C206F" w:rsidRPr="00FC424F" w:rsidTr="009049A3">
        <w:tc>
          <w:tcPr>
            <w:tcW w:w="2235" w:type="dxa"/>
            <w:shd w:val="clear" w:color="auto" w:fill="auto"/>
          </w:tcPr>
          <w:p w:rsidR="006C206F" w:rsidRPr="00FC424F" w:rsidRDefault="006C206F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7229" w:type="dxa"/>
            <w:shd w:val="clear" w:color="auto" w:fill="auto"/>
          </w:tcPr>
          <w:p w:rsidR="006C206F" w:rsidRPr="00FC424F" w:rsidRDefault="006C206F" w:rsidP="009049A3">
            <w:pPr>
              <w:widowControl w:val="0"/>
              <w:suppressAutoHyphens/>
              <w:spacing w:after="0" w:line="240" w:lineRule="auto"/>
              <w:ind w:firstLine="33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BA10C6" w:rsidRPr="00FC424F" w:rsidTr="009049A3">
        <w:tc>
          <w:tcPr>
            <w:tcW w:w="2235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Объекты гаражного назначения</w:t>
            </w:r>
            <w:r w:rsidR="00415081" w:rsidRPr="00FC424F">
              <w:rPr>
                <w:rFonts w:eastAsia="Times New Roman" w:cs="Times New Roman"/>
                <w:szCs w:val="24"/>
                <w:lang w:eastAsia="ar-SA"/>
              </w:rPr>
              <w:t>*</w:t>
            </w:r>
          </w:p>
        </w:tc>
        <w:tc>
          <w:tcPr>
            <w:tcW w:w="7229" w:type="dxa"/>
            <w:shd w:val="clear" w:color="auto" w:fill="auto"/>
          </w:tcPr>
          <w:p w:rsidR="00BA10C6" w:rsidRPr="00FC424F" w:rsidRDefault="00BA10C6" w:rsidP="00BA10C6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noProof/>
                <w:szCs w:val="20"/>
                <w:lang w:eastAsia="ru-RU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граждан.</w:t>
            </w:r>
          </w:p>
        </w:tc>
      </w:tr>
      <w:tr w:rsidR="006C206F" w:rsidRPr="00FC424F" w:rsidTr="009049A3">
        <w:tc>
          <w:tcPr>
            <w:tcW w:w="2235" w:type="dxa"/>
            <w:shd w:val="clear" w:color="auto" w:fill="auto"/>
          </w:tcPr>
          <w:p w:rsidR="006C206F" w:rsidRPr="00FC424F" w:rsidRDefault="006C206F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Магазины</w:t>
            </w:r>
          </w:p>
          <w:p w:rsidR="006C206F" w:rsidRPr="00FC424F" w:rsidRDefault="006C206F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6C206F" w:rsidRPr="00FC424F" w:rsidRDefault="006C206F" w:rsidP="00415081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</w:t>
            </w:r>
            <w:r w:rsidR="00415081" w:rsidRPr="00FC424F">
              <w:rPr>
                <w:rFonts w:eastAsia="Times New Roman" w:cs="Times New Roman"/>
                <w:szCs w:val="24"/>
                <w:lang w:eastAsia="ar-SA"/>
              </w:rPr>
              <w:t>00</w:t>
            </w:r>
            <w:r w:rsidRPr="00FC424F">
              <w:rPr>
                <w:rFonts w:eastAsia="Times New Roman" w:cs="Times New Roman"/>
                <w:szCs w:val="24"/>
                <w:lang w:eastAsia="ar-SA"/>
              </w:rPr>
              <w:t>0 кв. м</w:t>
            </w:r>
          </w:p>
        </w:tc>
      </w:tr>
      <w:tr w:rsidR="00BA10C6" w:rsidRPr="00FC424F" w:rsidTr="00BA10C6">
        <w:tc>
          <w:tcPr>
            <w:tcW w:w="2235" w:type="dxa"/>
            <w:shd w:val="clear" w:color="auto" w:fill="auto"/>
            <w:vAlign w:val="center"/>
          </w:tcPr>
          <w:p w:rsidR="00BA10C6" w:rsidRPr="00FC424F" w:rsidRDefault="00BA10C6" w:rsidP="00BA10C6">
            <w:pPr>
              <w:spacing w:after="0" w:line="240" w:lineRule="auto"/>
              <w:jc w:val="both"/>
              <w:rPr>
                <w:szCs w:val="24"/>
              </w:rPr>
            </w:pPr>
            <w:r w:rsidRPr="00FC424F">
              <w:rPr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BA10C6" w:rsidRPr="00FC424F" w:rsidRDefault="00415081" w:rsidP="00BA10C6">
            <w:pPr>
              <w:spacing w:line="240" w:lineRule="auto"/>
              <w:jc w:val="both"/>
              <w:rPr>
                <w:szCs w:val="24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6C206F" w:rsidRPr="00FC424F" w:rsidTr="009049A3">
        <w:tc>
          <w:tcPr>
            <w:tcW w:w="9464" w:type="dxa"/>
            <w:gridSpan w:val="2"/>
            <w:shd w:val="clear" w:color="auto" w:fill="auto"/>
          </w:tcPr>
          <w:p w:rsidR="006C206F" w:rsidRPr="00FC424F" w:rsidRDefault="006C206F" w:rsidP="00904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6C206F" w:rsidRPr="00FC424F" w:rsidTr="009049A3">
        <w:tc>
          <w:tcPr>
            <w:tcW w:w="2235" w:type="dxa"/>
            <w:shd w:val="clear" w:color="auto" w:fill="auto"/>
          </w:tcPr>
          <w:p w:rsidR="006C206F" w:rsidRPr="00FC424F" w:rsidRDefault="006C206F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Бытовое обслуживание</w:t>
            </w:r>
          </w:p>
          <w:p w:rsidR="006C206F" w:rsidRPr="00FC424F" w:rsidRDefault="006C206F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6C206F" w:rsidRPr="00FC424F" w:rsidRDefault="006C206F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6C206F" w:rsidRPr="00FC424F" w:rsidTr="009049A3">
        <w:tc>
          <w:tcPr>
            <w:tcW w:w="2235" w:type="dxa"/>
            <w:shd w:val="clear" w:color="auto" w:fill="auto"/>
          </w:tcPr>
          <w:p w:rsidR="006C206F" w:rsidRPr="00FC424F" w:rsidRDefault="006C206F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 xml:space="preserve">Амбулаторно-поликлиническое </w:t>
            </w: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>обслуживание</w:t>
            </w:r>
          </w:p>
          <w:p w:rsidR="006C206F" w:rsidRPr="00FC424F" w:rsidRDefault="006C206F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6C206F" w:rsidRPr="00FC424F" w:rsidRDefault="006C206F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>Размещение объектов капитального строительства, предназначенных для оказания гражданам амбулаторно-</w:t>
            </w: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>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6C206F" w:rsidRPr="00FC424F" w:rsidTr="009049A3">
        <w:tc>
          <w:tcPr>
            <w:tcW w:w="2235" w:type="dxa"/>
            <w:shd w:val="clear" w:color="auto" w:fill="auto"/>
          </w:tcPr>
          <w:p w:rsidR="006C206F" w:rsidRPr="00FC424F" w:rsidRDefault="006C206F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>Дошкольное, начальное и среднее общее образование</w:t>
            </w:r>
          </w:p>
          <w:p w:rsidR="006C206F" w:rsidRPr="00FC424F" w:rsidRDefault="006C206F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6C206F" w:rsidRPr="00FC424F" w:rsidRDefault="006C206F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</w:tr>
      <w:tr w:rsidR="006C206F" w:rsidRPr="00FC424F" w:rsidTr="009049A3">
        <w:tc>
          <w:tcPr>
            <w:tcW w:w="2235" w:type="dxa"/>
            <w:shd w:val="clear" w:color="auto" w:fill="auto"/>
          </w:tcPr>
          <w:p w:rsidR="006C206F" w:rsidRPr="00FC424F" w:rsidRDefault="006C206F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Общественное управление</w:t>
            </w:r>
          </w:p>
          <w:p w:rsidR="006C206F" w:rsidRPr="00FC424F" w:rsidRDefault="006C206F" w:rsidP="009049A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6C206F" w:rsidRPr="00FC424F" w:rsidRDefault="006C206F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6C206F" w:rsidRPr="00FC424F" w:rsidRDefault="006C206F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6C206F" w:rsidRPr="00FC424F" w:rsidRDefault="006C206F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 для дипломатических представительств иностранных государств и консульских учреждений в Российской Федерации</w:t>
            </w:r>
          </w:p>
        </w:tc>
      </w:tr>
      <w:tr w:rsidR="006C206F" w:rsidRPr="00FC424F" w:rsidTr="009049A3">
        <w:tc>
          <w:tcPr>
            <w:tcW w:w="2235" w:type="dxa"/>
            <w:shd w:val="clear" w:color="auto" w:fill="auto"/>
          </w:tcPr>
          <w:p w:rsidR="006C206F" w:rsidRPr="00FC424F" w:rsidRDefault="006C206F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Деловое управление</w:t>
            </w:r>
          </w:p>
          <w:p w:rsidR="006C206F" w:rsidRPr="00FC424F" w:rsidRDefault="006C206F" w:rsidP="00904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6C206F" w:rsidRPr="00FC424F" w:rsidRDefault="006C206F" w:rsidP="00904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6C206F" w:rsidRPr="00FC424F" w:rsidTr="009049A3">
        <w:tc>
          <w:tcPr>
            <w:tcW w:w="2235" w:type="dxa"/>
            <w:shd w:val="clear" w:color="auto" w:fill="auto"/>
          </w:tcPr>
          <w:p w:rsidR="006C206F" w:rsidRPr="00FC424F" w:rsidRDefault="006C206F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Гостиничное обслуживание</w:t>
            </w:r>
          </w:p>
          <w:p w:rsidR="006C206F" w:rsidRPr="00FC424F" w:rsidRDefault="006C206F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6C206F" w:rsidRPr="00FC424F" w:rsidRDefault="006C206F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6C206F" w:rsidRPr="00FC424F" w:rsidTr="009049A3">
        <w:tc>
          <w:tcPr>
            <w:tcW w:w="9464" w:type="dxa"/>
            <w:gridSpan w:val="2"/>
            <w:shd w:val="clear" w:color="auto" w:fill="auto"/>
          </w:tcPr>
          <w:p w:rsidR="006C206F" w:rsidRPr="00FC424F" w:rsidRDefault="006C206F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6C206F" w:rsidRPr="00FC424F" w:rsidTr="009049A3">
        <w:tc>
          <w:tcPr>
            <w:tcW w:w="9464" w:type="dxa"/>
            <w:gridSpan w:val="2"/>
            <w:shd w:val="clear" w:color="auto" w:fill="auto"/>
          </w:tcPr>
          <w:p w:rsidR="0072679C" w:rsidRPr="00FC424F" w:rsidRDefault="006C206F" w:rsidP="0072679C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 xml:space="preserve">- </w:t>
            </w:r>
            <w:r w:rsidR="0072679C" w:rsidRPr="00FC424F">
              <w:rPr>
                <w:rFonts w:eastAsia="Times New Roman" w:cs="Times New Roman"/>
                <w:szCs w:val="24"/>
                <w:lang w:eastAsia="ar-SA"/>
              </w:rPr>
              <w:t>гаражи, встроенные в жилые дома;</w:t>
            </w:r>
          </w:p>
          <w:p w:rsidR="0072679C" w:rsidRPr="00FC424F" w:rsidRDefault="0072679C" w:rsidP="0072679C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- дворовые площадки: детские, спортивные, хозяйственные и площадки для отдыха</w:t>
            </w:r>
          </w:p>
          <w:p w:rsidR="0072679C" w:rsidRPr="00FC424F" w:rsidRDefault="0072679C" w:rsidP="0072679C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- жилищно-эксплуатационные и аварийно-диспетчерские службы;</w:t>
            </w:r>
          </w:p>
          <w:p w:rsidR="006C206F" w:rsidRPr="00FC424F" w:rsidRDefault="0072679C" w:rsidP="009049A3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- парковки</w:t>
            </w:r>
          </w:p>
        </w:tc>
      </w:tr>
    </w:tbl>
    <w:p w:rsidR="00171691" w:rsidRPr="00FC424F" w:rsidRDefault="00415081" w:rsidP="00415081">
      <w:pPr>
        <w:pStyle w:val="afff3"/>
        <w:spacing w:line="200" w:lineRule="atLeast"/>
        <w:rPr>
          <w:rStyle w:val="a7"/>
          <w:i/>
          <w:iCs w:val="0"/>
        </w:rPr>
      </w:pPr>
      <w:r w:rsidRPr="00FC424F">
        <w:rPr>
          <w:rStyle w:val="a7"/>
          <w:b/>
          <w:i/>
        </w:rPr>
        <w:t>* -</w:t>
      </w:r>
      <w:r w:rsidRPr="00FC424F">
        <w:t xml:space="preserve">  за исключением размещения автомобильных моек.</w:t>
      </w:r>
    </w:p>
    <w:p w:rsidR="009049A3" w:rsidRPr="00FC424F" w:rsidRDefault="009049A3" w:rsidP="00195AA6">
      <w:pPr>
        <w:suppressAutoHyphens/>
        <w:spacing w:after="0" w:line="240" w:lineRule="auto"/>
        <w:ind w:firstLine="567"/>
        <w:jc w:val="both"/>
        <w:rPr>
          <w:rStyle w:val="a7"/>
          <w:b/>
          <w:i w:val="0"/>
          <w:szCs w:val="24"/>
        </w:rPr>
      </w:pPr>
      <w:r w:rsidRPr="00FC424F">
        <w:rPr>
          <w:rStyle w:val="a7"/>
          <w:b/>
          <w:i w:val="0"/>
          <w:szCs w:val="24"/>
        </w:rPr>
        <w:t>Параметры застройки:</w:t>
      </w:r>
    </w:p>
    <w:p w:rsidR="00195AA6" w:rsidRPr="00FC424F" w:rsidRDefault="009049A3" w:rsidP="00195AA6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Style w:val="a7"/>
          <w:i w:val="0"/>
          <w:szCs w:val="24"/>
        </w:rPr>
        <w:t xml:space="preserve">1. </w:t>
      </w:r>
      <w:r w:rsidR="00195AA6" w:rsidRPr="00FC424F">
        <w:rPr>
          <w:rStyle w:val="a7"/>
          <w:i w:val="0"/>
          <w:szCs w:val="24"/>
        </w:rPr>
        <w:t>Пр</w:t>
      </w:r>
      <w:r w:rsidR="00195AA6" w:rsidRPr="00FC424F">
        <w:rPr>
          <w:rFonts w:eastAsia="Times New Roman" w:cs="Times New Roman"/>
          <w:szCs w:val="24"/>
          <w:lang w:eastAsia="ar-SA"/>
        </w:rPr>
        <w:t xml:space="preserve">едельно допустимые габариты стороны земельного участка под </w:t>
      </w:r>
      <w:r w:rsidR="002B02EE" w:rsidRPr="00FC424F">
        <w:rPr>
          <w:rFonts w:eastAsia="Times New Roman" w:cs="Times New Roman"/>
          <w:szCs w:val="24"/>
          <w:lang w:eastAsia="ar-SA"/>
        </w:rPr>
        <w:t>среднеэтажную</w:t>
      </w:r>
      <w:r w:rsidR="00195AA6" w:rsidRPr="00FC424F">
        <w:rPr>
          <w:rFonts w:eastAsia="Times New Roman" w:cs="Times New Roman"/>
          <w:szCs w:val="24"/>
          <w:lang w:eastAsia="ar-SA"/>
        </w:rPr>
        <w:t xml:space="preserve"> ж</w:t>
      </w:r>
      <w:r w:rsidR="002B02EE" w:rsidRPr="00FC424F">
        <w:rPr>
          <w:rFonts w:eastAsia="Times New Roman" w:cs="Times New Roman"/>
          <w:szCs w:val="24"/>
          <w:lang w:eastAsia="ar-SA"/>
        </w:rPr>
        <w:t>илую застройку</w:t>
      </w:r>
      <w:r w:rsidR="00195AA6" w:rsidRPr="00FC424F">
        <w:rPr>
          <w:rFonts w:eastAsia="Times New Roman" w:cs="Times New Roman"/>
          <w:szCs w:val="24"/>
          <w:lang w:eastAsia="ar-SA"/>
        </w:rPr>
        <w:t xml:space="preserve">: </w:t>
      </w:r>
    </w:p>
    <w:p w:rsidR="00195AA6" w:rsidRPr="00FC424F" w:rsidRDefault="00195AA6" w:rsidP="00CB1AD4">
      <w:pPr>
        <w:pStyle w:val="afff0"/>
        <w:numPr>
          <w:ilvl w:val="0"/>
          <w:numId w:val="43"/>
        </w:numPr>
        <w:suppressAutoHyphens/>
        <w:rPr>
          <w:szCs w:val="24"/>
        </w:rPr>
      </w:pPr>
      <w:r w:rsidRPr="00FC424F">
        <w:rPr>
          <w:szCs w:val="24"/>
        </w:rPr>
        <w:t>минимальные – 50 м;</w:t>
      </w:r>
    </w:p>
    <w:p w:rsidR="00195AA6" w:rsidRPr="00FC424F" w:rsidRDefault="00195AA6" w:rsidP="00CB1AD4">
      <w:pPr>
        <w:pStyle w:val="afff0"/>
        <w:numPr>
          <w:ilvl w:val="0"/>
          <w:numId w:val="43"/>
        </w:numPr>
        <w:suppressAutoHyphens/>
        <w:rPr>
          <w:szCs w:val="24"/>
        </w:rPr>
      </w:pPr>
      <w:r w:rsidRPr="00FC424F">
        <w:rPr>
          <w:szCs w:val="24"/>
        </w:rPr>
        <w:t xml:space="preserve">максимальные – не </w:t>
      </w:r>
      <w:r w:rsidR="00653982" w:rsidRPr="00FC424F">
        <w:rPr>
          <w:szCs w:val="24"/>
        </w:rPr>
        <w:t>подлежат установлению.</w:t>
      </w:r>
    </w:p>
    <w:p w:rsidR="00195AA6" w:rsidRPr="00FC424F" w:rsidRDefault="00195AA6" w:rsidP="00195AA6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Максимальная</w:t>
      </w:r>
      <w:r w:rsidR="002B02EE" w:rsidRPr="00FC424F">
        <w:rPr>
          <w:rFonts w:eastAsia="Times New Roman" w:cs="Times New Roman"/>
          <w:szCs w:val="24"/>
          <w:lang w:eastAsia="ar-SA"/>
        </w:rPr>
        <w:t xml:space="preserve"> площадь земельного участка под среднеэтажную жилую застройку </w:t>
      </w:r>
      <w:r w:rsidRPr="00FC424F">
        <w:rPr>
          <w:rFonts w:eastAsia="Times New Roman" w:cs="Times New Roman"/>
          <w:szCs w:val="24"/>
          <w:lang w:eastAsia="ar-SA"/>
        </w:rPr>
        <w:t xml:space="preserve">– </w:t>
      </w:r>
      <w:r w:rsidR="002B02EE" w:rsidRPr="00FC424F">
        <w:rPr>
          <w:rFonts w:eastAsia="Times New Roman" w:cs="Times New Roman"/>
          <w:szCs w:val="24"/>
          <w:lang w:eastAsia="ar-SA"/>
        </w:rPr>
        <w:t xml:space="preserve">не </w:t>
      </w:r>
      <w:r w:rsidR="00653982" w:rsidRPr="00FC424F">
        <w:rPr>
          <w:rFonts w:eastAsia="Times New Roman" w:cs="Times New Roman"/>
          <w:szCs w:val="24"/>
          <w:lang w:eastAsia="ar-SA"/>
        </w:rPr>
        <w:t>подлежат установлению.</w:t>
      </w:r>
    </w:p>
    <w:p w:rsidR="00195AA6" w:rsidRPr="00FC424F" w:rsidRDefault="00195AA6" w:rsidP="00195AA6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Минимальная площадь земельного участка под </w:t>
      </w:r>
      <w:r w:rsidR="002B02EE" w:rsidRPr="00FC424F">
        <w:rPr>
          <w:rFonts w:eastAsia="Times New Roman" w:cs="Times New Roman"/>
          <w:szCs w:val="24"/>
          <w:lang w:eastAsia="ar-SA"/>
        </w:rPr>
        <w:t>среднеэтажную</w:t>
      </w:r>
      <w:r w:rsidRPr="00FC424F">
        <w:rPr>
          <w:rFonts w:eastAsia="Times New Roman" w:cs="Times New Roman"/>
          <w:szCs w:val="24"/>
          <w:lang w:eastAsia="ar-SA"/>
        </w:rPr>
        <w:t>жилую застройку</w:t>
      </w:r>
      <w:r w:rsidR="002B02EE" w:rsidRPr="00FC424F">
        <w:rPr>
          <w:rFonts w:eastAsia="Times New Roman" w:cs="Times New Roman"/>
          <w:szCs w:val="24"/>
          <w:lang w:eastAsia="ar-SA"/>
        </w:rPr>
        <w:t xml:space="preserve"> – 0,15 га.</w:t>
      </w:r>
    </w:p>
    <w:p w:rsidR="009049A3" w:rsidRPr="00FC424F" w:rsidRDefault="009049A3" w:rsidP="00195AA6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2.</w:t>
      </w:r>
      <w:r w:rsidR="00680EA3" w:rsidRPr="00FC424F">
        <w:rPr>
          <w:rFonts w:eastAsia="Times New Roman" w:cs="Times New Roman"/>
          <w:szCs w:val="24"/>
          <w:lang w:eastAsia="ar-SA"/>
        </w:rPr>
        <w:t xml:space="preserve"> Минимальный отступ от границы земельного участка – 3 м.</w:t>
      </w:r>
    </w:p>
    <w:p w:rsidR="00680EA3" w:rsidRPr="00FC424F" w:rsidRDefault="00680EA3" w:rsidP="00195AA6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3. Предельное количество этажей:</w:t>
      </w:r>
    </w:p>
    <w:p w:rsidR="00680EA3" w:rsidRPr="00FC424F" w:rsidRDefault="00680EA3" w:rsidP="00CB1AD4">
      <w:pPr>
        <w:pStyle w:val="afff0"/>
        <w:numPr>
          <w:ilvl w:val="0"/>
          <w:numId w:val="44"/>
        </w:numPr>
        <w:suppressAutoHyphens/>
        <w:rPr>
          <w:szCs w:val="24"/>
        </w:rPr>
      </w:pPr>
      <w:r w:rsidRPr="00FC424F">
        <w:rPr>
          <w:szCs w:val="24"/>
        </w:rPr>
        <w:t>минимальное – 2 этажа;</w:t>
      </w:r>
    </w:p>
    <w:p w:rsidR="00BB2595" w:rsidRPr="00FC424F" w:rsidRDefault="00680EA3" w:rsidP="00CB1AD4">
      <w:pPr>
        <w:pStyle w:val="afff0"/>
        <w:numPr>
          <w:ilvl w:val="0"/>
          <w:numId w:val="44"/>
        </w:numPr>
        <w:suppressAutoHyphens/>
        <w:spacing w:after="120"/>
        <w:rPr>
          <w:szCs w:val="24"/>
        </w:rPr>
      </w:pPr>
      <w:r w:rsidRPr="00FC424F">
        <w:rPr>
          <w:szCs w:val="24"/>
        </w:rPr>
        <w:lastRenderedPageBreak/>
        <w:t>максимальное – 8 этажей.</w:t>
      </w:r>
    </w:p>
    <w:p w:rsidR="00680EA3" w:rsidRPr="00FC424F" w:rsidRDefault="00BB2595" w:rsidP="00BB2595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Предельная высота зданий не подлежит установлению.</w:t>
      </w:r>
    </w:p>
    <w:p w:rsidR="00680EA3" w:rsidRPr="00FC424F" w:rsidRDefault="00680EA3" w:rsidP="00195AA6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4. Коэффициент застройки – не более 0,5 от площади земельного участка.</w:t>
      </w:r>
    </w:p>
    <w:p w:rsidR="00680EA3" w:rsidRPr="00FC424F" w:rsidRDefault="00680EA3" w:rsidP="00195AA6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5. Коэффициент озеленения – не менее 0,15 от площади земельного участка.</w:t>
      </w:r>
    </w:p>
    <w:p w:rsidR="00680EA3" w:rsidRPr="00FC424F" w:rsidRDefault="00680EA3" w:rsidP="00195AA6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>6. Площадь территорий, предназначенных для хранения транспортных средств – не более 5% от площади земельного участка.</w:t>
      </w:r>
    </w:p>
    <w:p w:rsidR="00680EA3" w:rsidRPr="00FC424F" w:rsidRDefault="00680EA3" w:rsidP="00195AA6">
      <w:pPr>
        <w:suppressAutoHyphens/>
        <w:spacing w:after="0" w:line="240" w:lineRule="auto"/>
        <w:ind w:firstLine="567"/>
        <w:jc w:val="both"/>
        <w:rPr>
          <w:szCs w:val="24"/>
        </w:rPr>
      </w:pPr>
      <w:r w:rsidRPr="00FC424F">
        <w:rPr>
          <w:rFonts w:eastAsia="Times New Roman" w:cs="Times New Roman"/>
          <w:szCs w:val="24"/>
          <w:lang w:eastAsia="ar-SA"/>
        </w:rPr>
        <w:t>7.</w:t>
      </w:r>
      <w:r w:rsidR="00A46BA9" w:rsidRPr="00FC424F">
        <w:rPr>
          <w:szCs w:val="24"/>
        </w:rPr>
        <w:t xml:space="preserve"> Магазины, являющиеся основными видами разрешенного использования, размещаются в первых этажах выходящих на улицы среднетажных жилых домов или пристраиваются к ним при условии, что входы для посетителей предприятий обслуживания размещаются со стороны улицы и для автостоянок достаточно мест.</w:t>
      </w:r>
    </w:p>
    <w:p w:rsidR="00A46BA9" w:rsidRPr="00FC424F" w:rsidRDefault="003C6E4C" w:rsidP="003C6E4C">
      <w:pPr>
        <w:pStyle w:val="28"/>
        <w:spacing w:line="272" w:lineRule="exact"/>
        <w:rPr>
          <w:rFonts w:eastAsia="Arial"/>
          <w:bCs/>
        </w:rPr>
      </w:pPr>
      <w:r w:rsidRPr="00FC424F">
        <w:rPr>
          <w:i w:val="0"/>
        </w:rPr>
        <w:t xml:space="preserve"> </w:t>
      </w:r>
    </w:p>
    <w:p w:rsidR="00911B23" w:rsidRPr="00FC424F" w:rsidRDefault="00653982" w:rsidP="004759A3">
      <w:pPr>
        <w:suppressAutoHyphens/>
        <w:spacing w:after="0" w:line="240" w:lineRule="auto"/>
        <w:ind w:left="567"/>
        <w:contextualSpacing/>
        <w:jc w:val="both"/>
        <w:rPr>
          <w:b/>
        </w:rPr>
      </w:pPr>
      <w:r w:rsidRPr="00FC424F">
        <w:rPr>
          <w:b/>
        </w:rPr>
        <w:t>Статья 30</w:t>
      </w:r>
      <w:r w:rsidR="006645F6" w:rsidRPr="00FC424F">
        <w:rPr>
          <w:b/>
        </w:rPr>
        <w:t>. Градостроительный регламент зоны размещения объектов социального, коммунально-бытового, делового, общественного и коммер</w:t>
      </w:r>
      <w:r w:rsidRPr="00FC424F">
        <w:rPr>
          <w:b/>
        </w:rPr>
        <w:t>ческого назначения (О</w:t>
      </w:r>
      <w:r w:rsidR="006645F6" w:rsidRPr="00FC424F">
        <w:rPr>
          <w:b/>
        </w:rPr>
        <w:t>1)</w:t>
      </w:r>
      <w:bookmarkEnd w:id="103"/>
      <w:bookmarkEnd w:id="10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6"/>
        <w:gridCol w:w="7119"/>
      </w:tblGrid>
      <w:tr w:rsidR="00171691" w:rsidRPr="00FC424F" w:rsidTr="00A82E39">
        <w:tc>
          <w:tcPr>
            <w:tcW w:w="2226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Вид разрешенного использования</w:t>
            </w:r>
          </w:p>
        </w:tc>
        <w:tc>
          <w:tcPr>
            <w:tcW w:w="7119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Виды объектов, размещение которых соответствует виду разрешенного использования</w:t>
            </w:r>
          </w:p>
        </w:tc>
      </w:tr>
      <w:tr w:rsidR="00171691" w:rsidRPr="00FC424F" w:rsidTr="00A82E39">
        <w:tc>
          <w:tcPr>
            <w:tcW w:w="9345" w:type="dxa"/>
            <w:gridSpan w:val="2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171691" w:rsidRPr="00FC424F" w:rsidTr="00A82E39">
        <w:tc>
          <w:tcPr>
            <w:tcW w:w="2226" w:type="dxa"/>
            <w:shd w:val="clear" w:color="auto" w:fill="auto"/>
          </w:tcPr>
          <w:p w:rsidR="00171691" w:rsidRPr="00FC424F" w:rsidRDefault="00171691" w:rsidP="00A82E39">
            <w:pPr>
              <w:widowControl w:val="0"/>
              <w:suppressAutoHyphens/>
              <w:autoSpaceDE w:val="0"/>
              <w:snapToGrid w:val="0"/>
              <w:spacing w:after="0" w:line="200" w:lineRule="atLeast"/>
              <w:jc w:val="both"/>
              <w:rPr>
                <w:rFonts w:eastAsia="Arial" w:cs="Times New Roman"/>
                <w:szCs w:val="24"/>
                <w:lang w:eastAsia="hi-IN" w:bidi="hi-IN"/>
              </w:rPr>
            </w:pPr>
            <w:r w:rsidRPr="00FC424F">
              <w:rPr>
                <w:rFonts w:eastAsia="Arial" w:cs="Times New Roman"/>
                <w:szCs w:val="24"/>
                <w:lang w:eastAsia="hi-IN" w:bidi="hi-IN"/>
              </w:rPr>
              <w:t>Коммунальное обслуживание</w:t>
            </w:r>
          </w:p>
          <w:p w:rsidR="00171691" w:rsidRPr="00FC424F" w:rsidRDefault="00171691" w:rsidP="00A82E39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119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171691" w:rsidRPr="00FC424F" w:rsidTr="00A82E39">
        <w:tc>
          <w:tcPr>
            <w:tcW w:w="2226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Социальное обслуживание</w:t>
            </w:r>
          </w:p>
          <w:p w:rsidR="00171691" w:rsidRPr="00FC424F" w:rsidRDefault="00171691" w:rsidP="00A82E39">
            <w:pPr>
              <w:widowControl w:val="0"/>
              <w:suppressAutoHyphens/>
              <w:autoSpaceDE w:val="0"/>
              <w:snapToGrid w:val="0"/>
              <w:spacing w:after="0" w:line="200" w:lineRule="atLeast"/>
              <w:jc w:val="both"/>
              <w:rPr>
                <w:rFonts w:eastAsia="Arial" w:cs="Times New Roman"/>
                <w:szCs w:val="24"/>
                <w:lang w:eastAsia="hi-IN" w:bidi="hi-IN"/>
              </w:rPr>
            </w:pPr>
          </w:p>
        </w:tc>
        <w:tc>
          <w:tcPr>
            <w:tcW w:w="7119" w:type="dxa"/>
            <w:shd w:val="clear" w:color="auto" w:fill="auto"/>
          </w:tcPr>
          <w:p w:rsidR="00171691" w:rsidRPr="00FC424F" w:rsidRDefault="00171691" w:rsidP="00A82E39">
            <w:pPr>
              <w:suppressAutoHyphens/>
              <w:snapToGrid w:val="0"/>
              <w:spacing w:after="0" w:line="200" w:lineRule="atLeast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</w:p>
          <w:p w:rsidR="00171691" w:rsidRPr="00FC424F" w:rsidRDefault="00171691" w:rsidP="00A82E39">
            <w:pPr>
              <w:suppressAutoHyphens/>
              <w:spacing w:after="0" w:line="200" w:lineRule="atLeast"/>
              <w:jc w:val="both"/>
              <w:rPr>
                <w:rFonts w:eastAsia="Times New Roman" w:cs="Times New Roman"/>
                <w:spacing w:val="-6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pacing w:val="-6"/>
                <w:szCs w:val="24"/>
                <w:lang w:eastAsia="ar-SA"/>
              </w:rPr>
              <w:t>размещение объектов капитального строительства для размещения отделений почты и телеграфа;</w:t>
            </w:r>
          </w:p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pacing w:val="-6"/>
                <w:szCs w:val="24"/>
                <w:lang w:eastAsia="ar-SA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171691" w:rsidRPr="00FC424F" w:rsidTr="00A82E39">
        <w:tc>
          <w:tcPr>
            <w:tcW w:w="2226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Бытовое обслуживание</w:t>
            </w:r>
          </w:p>
        </w:tc>
        <w:tc>
          <w:tcPr>
            <w:tcW w:w="7119" w:type="dxa"/>
            <w:shd w:val="clear" w:color="auto" w:fill="auto"/>
          </w:tcPr>
          <w:p w:rsidR="00171691" w:rsidRPr="00FC424F" w:rsidRDefault="00171691" w:rsidP="00A82E39">
            <w:pPr>
              <w:suppressAutoHyphens/>
              <w:snapToGrid w:val="0"/>
              <w:spacing w:after="0" w:line="200" w:lineRule="atLeast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  <w:r w:rsidRPr="00FC424F">
              <w:rPr>
                <w:rFonts w:eastAsia="Times New Roman" w:cs="Times New Roman"/>
                <w:bCs/>
                <w:noProof/>
                <w:szCs w:val="24"/>
                <w:lang w:eastAsia="ru-RU"/>
              </w:rPr>
              <w:t xml:space="preserve"> </w:t>
            </w:r>
          </w:p>
        </w:tc>
      </w:tr>
      <w:tr w:rsidR="00171691" w:rsidRPr="00FC424F" w:rsidTr="00A82E39">
        <w:tc>
          <w:tcPr>
            <w:tcW w:w="2226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Амбулаторно-поликлиническое обслуживание</w:t>
            </w:r>
          </w:p>
        </w:tc>
        <w:tc>
          <w:tcPr>
            <w:tcW w:w="7119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</w:t>
            </w: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lastRenderedPageBreak/>
              <w:t>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лаборатории, аптеки)</w:t>
            </w:r>
          </w:p>
        </w:tc>
      </w:tr>
      <w:tr w:rsidR="00171691" w:rsidRPr="00FC424F" w:rsidTr="00A82E39">
        <w:tc>
          <w:tcPr>
            <w:tcW w:w="2226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12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>Ветеринарное обслуживание</w:t>
            </w:r>
          </w:p>
        </w:tc>
        <w:tc>
          <w:tcPr>
            <w:tcW w:w="7119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12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оказания ветеринарных услуг, без содержания животных</w:t>
            </w:r>
          </w:p>
        </w:tc>
      </w:tr>
      <w:tr w:rsidR="00171691" w:rsidRPr="00FC424F" w:rsidTr="00A82E39">
        <w:tc>
          <w:tcPr>
            <w:tcW w:w="2226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Дошкольное, начальное и среднее общее образование</w:t>
            </w:r>
          </w:p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119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</w:tr>
      <w:tr w:rsidR="00171691" w:rsidRPr="00FC424F" w:rsidTr="00A82E39">
        <w:tc>
          <w:tcPr>
            <w:tcW w:w="2226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Среднее и высшее профессиональное образование</w:t>
            </w:r>
          </w:p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119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</w:tc>
      </w:tr>
      <w:tr w:rsidR="00171691" w:rsidRPr="00FC424F" w:rsidTr="00A82E39">
        <w:tc>
          <w:tcPr>
            <w:tcW w:w="2226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Культурное развитие</w:t>
            </w:r>
          </w:p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119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</w:t>
            </w:r>
          </w:p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устройство площадок для празднеств и гуляний;</w:t>
            </w:r>
          </w:p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размещение зданий и сооружений для размещения цирков, зверинцев, зоопарков, океанариумов</w:t>
            </w:r>
          </w:p>
        </w:tc>
      </w:tr>
      <w:tr w:rsidR="00171691" w:rsidRPr="00FC424F" w:rsidTr="00A82E39">
        <w:tc>
          <w:tcPr>
            <w:tcW w:w="2226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Религиозное использование</w:t>
            </w:r>
          </w:p>
        </w:tc>
        <w:tc>
          <w:tcPr>
            <w:tcW w:w="7119" w:type="dxa"/>
            <w:shd w:val="clear" w:color="auto" w:fill="auto"/>
          </w:tcPr>
          <w:p w:rsidR="00171691" w:rsidRPr="00FC424F" w:rsidRDefault="00171691" w:rsidP="00A82E39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noProof/>
                <w:szCs w:val="24"/>
                <w:lang w:eastAsia="ru-RU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</w:tr>
      <w:tr w:rsidR="00171691" w:rsidRPr="00FC424F" w:rsidTr="00A82E39">
        <w:tc>
          <w:tcPr>
            <w:tcW w:w="2226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Общественное управление</w:t>
            </w:r>
          </w:p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119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размещение объектов капитального строительства для дипломатических представительств иностранных государств и консульских учреждений в Российской Федерации</w:t>
            </w:r>
          </w:p>
        </w:tc>
      </w:tr>
      <w:tr w:rsidR="00171691" w:rsidRPr="00FC424F" w:rsidTr="00A82E39">
        <w:tc>
          <w:tcPr>
            <w:tcW w:w="2226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 xml:space="preserve">Обеспечение научной </w:t>
            </w: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lastRenderedPageBreak/>
              <w:t>деятельности</w:t>
            </w:r>
          </w:p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119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lastRenderedPageBreak/>
              <w:t xml:space="preserve">Размещение объектов капитального строительства для проведения научных исследований и изысканий, испытаний опытных </w:t>
            </w: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lastRenderedPageBreak/>
              <w:t>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</w:t>
            </w:r>
          </w:p>
        </w:tc>
      </w:tr>
      <w:tr w:rsidR="00171691" w:rsidRPr="00FC424F" w:rsidTr="00A82E39">
        <w:tc>
          <w:tcPr>
            <w:tcW w:w="2226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lastRenderedPageBreak/>
              <w:t>Деловое управление</w:t>
            </w:r>
          </w:p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119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171691" w:rsidRPr="00FC424F" w:rsidTr="00A82E39">
        <w:tc>
          <w:tcPr>
            <w:tcW w:w="2226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Рынки</w:t>
            </w:r>
          </w:p>
        </w:tc>
        <w:tc>
          <w:tcPr>
            <w:tcW w:w="7119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кв.м;</w:t>
            </w:r>
          </w:p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Размещение гаражей и(или) стоянок для автомобилей сотрудников и посетителей рынка</w:t>
            </w:r>
          </w:p>
        </w:tc>
      </w:tr>
      <w:tr w:rsidR="00171691" w:rsidRPr="00FC424F" w:rsidTr="00A82E39">
        <w:tc>
          <w:tcPr>
            <w:tcW w:w="2226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Магазины</w:t>
            </w:r>
          </w:p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119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171691" w:rsidRPr="00FC424F" w:rsidTr="00A82E39">
        <w:tc>
          <w:tcPr>
            <w:tcW w:w="2226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Банковская и страховая деятельность</w:t>
            </w:r>
          </w:p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119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171691" w:rsidRPr="00FC424F" w:rsidTr="00A82E39">
        <w:tc>
          <w:tcPr>
            <w:tcW w:w="2226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Общественное питание</w:t>
            </w:r>
          </w:p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119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171691" w:rsidRPr="00FC424F" w:rsidTr="00A82E39">
        <w:tc>
          <w:tcPr>
            <w:tcW w:w="2226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Гостиничное обслуживание</w:t>
            </w:r>
          </w:p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119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171691" w:rsidRPr="00FC424F" w:rsidTr="00A82E39">
        <w:tc>
          <w:tcPr>
            <w:tcW w:w="2226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Обслуживание автотранспорта</w:t>
            </w:r>
          </w:p>
        </w:tc>
        <w:tc>
          <w:tcPr>
            <w:tcW w:w="7119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</w:t>
            </w:r>
          </w:p>
        </w:tc>
      </w:tr>
      <w:tr w:rsidR="00171691" w:rsidRPr="00FC424F" w:rsidTr="00A82E39">
        <w:tc>
          <w:tcPr>
            <w:tcW w:w="9345" w:type="dxa"/>
            <w:gridSpan w:val="2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171691" w:rsidRPr="00FC424F" w:rsidTr="00A82E39">
        <w:tc>
          <w:tcPr>
            <w:tcW w:w="2226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Объекты гаражного назначения</w:t>
            </w:r>
          </w:p>
        </w:tc>
        <w:tc>
          <w:tcPr>
            <w:tcW w:w="7119" w:type="dxa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</w:t>
            </w:r>
            <w:r w:rsidR="00415081" w:rsidRPr="00FC424F">
              <w:rPr>
                <w:rFonts w:eastAsia="Times New Roman" w:cs="Times New Roman"/>
                <w:bCs/>
                <w:szCs w:val="24"/>
                <w:lang w:eastAsia="ar-SA"/>
              </w:rPr>
              <w:t>, с возможностью размещения автомобильных моек.</w:t>
            </w:r>
          </w:p>
        </w:tc>
      </w:tr>
      <w:tr w:rsidR="00171691" w:rsidRPr="00FC424F" w:rsidTr="00A82E39">
        <w:tc>
          <w:tcPr>
            <w:tcW w:w="9345" w:type="dxa"/>
            <w:gridSpan w:val="2"/>
            <w:shd w:val="clear" w:color="auto" w:fill="auto"/>
          </w:tcPr>
          <w:p w:rsidR="00171691" w:rsidRPr="00FC424F" w:rsidRDefault="00171691" w:rsidP="00A82E3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171691" w:rsidRPr="00FC424F" w:rsidTr="00A82E39">
        <w:tc>
          <w:tcPr>
            <w:tcW w:w="9345" w:type="dxa"/>
            <w:gridSpan w:val="2"/>
            <w:shd w:val="clear" w:color="auto" w:fill="auto"/>
          </w:tcPr>
          <w:p w:rsidR="00171691" w:rsidRPr="00FC424F" w:rsidRDefault="00171691" w:rsidP="00171691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общественные туалеты</w:t>
            </w:r>
          </w:p>
          <w:p w:rsidR="00171691" w:rsidRPr="00FC424F" w:rsidRDefault="00171691" w:rsidP="00171691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объекты пожарной охраны</w:t>
            </w:r>
          </w:p>
          <w:p w:rsidR="00171691" w:rsidRPr="00FC424F" w:rsidRDefault="00171691" w:rsidP="00171691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благоустройство и озеленение</w:t>
            </w:r>
          </w:p>
          <w:p w:rsidR="00171691" w:rsidRPr="00FC424F" w:rsidRDefault="00171691" w:rsidP="00171691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обустройство спортивных и детских площадок, площадок отдыха</w:t>
            </w:r>
          </w:p>
          <w:p w:rsidR="00171691" w:rsidRPr="00FC424F" w:rsidRDefault="00171691" w:rsidP="00171691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объекты транспортной инфраструктуры</w:t>
            </w:r>
          </w:p>
        </w:tc>
      </w:tr>
    </w:tbl>
    <w:p w:rsidR="00171691" w:rsidRPr="00FC424F" w:rsidRDefault="00171691" w:rsidP="004759A3">
      <w:pPr>
        <w:suppressAutoHyphens/>
        <w:spacing w:after="0" w:line="240" w:lineRule="auto"/>
        <w:ind w:left="567"/>
        <w:contextualSpacing/>
        <w:jc w:val="both"/>
        <w:rPr>
          <w:b/>
        </w:rPr>
      </w:pPr>
    </w:p>
    <w:p w:rsidR="00FE66B7" w:rsidRPr="00FC424F" w:rsidRDefault="00F72A2A" w:rsidP="00FE66B7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b/>
          <w:bCs/>
          <w:szCs w:val="24"/>
          <w:lang w:eastAsia="ar-SA"/>
        </w:rPr>
      </w:pPr>
      <w:r w:rsidRPr="00FC424F">
        <w:rPr>
          <w:rFonts w:eastAsia="Times New Roman" w:cs="Times New Roman"/>
          <w:b/>
          <w:bCs/>
          <w:szCs w:val="24"/>
          <w:lang w:eastAsia="ar-SA"/>
        </w:rPr>
        <w:t>Параметры застройки:</w:t>
      </w:r>
    </w:p>
    <w:p w:rsidR="003C6E4C" w:rsidRPr="00FC424F" w:rsidRDefault="003C6E4C" w:rsidP="003C6E4C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b/>
          <w:bCs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При размещении зданий, строений и сооружений должны соблюдаться, установленные законодательством о пожарной безопасности и законодательством в </w:t>
      </w:r>
      <w:r w:rsidRPr="00FC424F">
        <w:rPr>
          <w:rFonts w:eastAsia="Times New Roman" w:cs="Times New Roman"/>
          <w:szCs w:val="24"/>
          <w:lang w:eastAsia="ar-SA"/>
        </w:rPr>
        <w:lastRenderedPageBreak/>
        <w:t>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градостроительные и строительные нормы и правила. Новое строительство и реконструкция объектов  выполняется в соответствии с СП 118.13330.2012 «Общественные здания и сооружения».</w:t>
      </w:r>
    </w:p>
    <w:p w:rsidR="00E1637B" w:rsidRPr="00FC424F" w:rsidRDefault="00FE66B7" w:rsidP="00FE66B7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b/>
          <w:bCs/>
          <w:szCs w:val="24"/>
          <w:lang w:eastAsia="ar-SA"/>
        </w:rPr>
      </w:pPr>
      <w:r w:rsidRPr="00FC424F">
        <w:rPr>
          <w:rFonts w:eastAsia="Times New Roman" w:cs="Times New Roman"/>
          <w:bCs/>
          <w:szCs w:val="24"/>
          <w:lang w:eastAsia="ar-SA"/>
        </w:rPr>
        <w:t>1.</w:t>
      </w:r>
      <w:r w:rsidR="00E1637B" w:rsidRPr="00FC424F">
        <w:rPr>
          <w:rFonts w:eastAsia="Arial"/>
          <w:bCs/>
          <w:szCs w:val="24"/>
        </w:rPr>
        <w:t>Предельные (минимальные и максимальные) размеры земельных участков не подлежат установлению.</w:t>
      </w:r>
    </w:p>
    <w:p w:rsidR="00F066D4" w:rsidRPr="00FC424F" w:rsidRDefault="00EA676C" w:rsidP="00FE66B7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eastAsia="Arial" w:cs="Times New Roman"/>
          <w:bCs/>
          <w:szCs w:val="24"/>
          <w:lang w:eastAsia="ar-SA"/>
        </w:rPr>
      </w:pPr>
      <w:r w:rsidRPr="00FC424F">
        <w:rPr>
          <w:rFonts w:eastAsia="Arial" w:cs="Times New Roman"/>
          <w:bCs/>
          <w:szCs w:val="24"/>
          <w:lang w:eastAsia="ar-SA"/>
        </w:rPr>
        <w:t xml:space="preserve">2. </w:t>
      </w:r>
      <w:r w:rsidR="00F066D4" w:rsidRPr="00FC424F">
        <w:rPr>
          <w:rFonts w:eastAsia="Arial" w:cs="Times New Roman"/>
          <w:bCs/>
          <w:szCs w:val="24"/>
          <w:lang w:eastAsia="ar-SA"/>
        </w:rPr>
        <w:t>Минимальный отступ от фронтальной границы участка до основного строения – 5 м. Минимальное расстояние от других границ земельного участка до строений, а также между строениями – 3 м.</w:t>
      </w:r>
    </w:p>
    <w:p w:rsidR="00E4208C" w:rsidRPr="00FC424F" w:rsidRDefault="00EA676C" w:rsidP="00FE66B7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eastAsia="Arial" w:cs="Times New Roman"/>
          <w:bCs/>
          <w:szCs w:val="24"/>
          <w:lang w:eastAsia="ar-SA"/>
        </w:rPr>
      </w:pPr>
      <w:r w:rsidRPr="00FC424F">
        <w:rPr>
          <w:rFonts w:eastAsia="Arial" w:cs="Times New Roman"/>
          <w:bCs/>
          <w:szCs w:val="24"/>
          <w:lang w:eastAsia="ar-SA"/>
        </w:rPr>
        <w:t>3.</w:t>
      </w:r>
      <w:r w:rsidR="001F22B5" w:rsidRPr="00FC424F">
        <w:rPr>
          <w:rFonts w:eastAsia="Arial" w:cs="Times New Roman"/>
          <w:bCs/>
          <w:szCs w:val="24"/>
          <w:lang w:eastAsia="ar-SA"/>
        </w:rPr>
        <w:t>Предельное количество этажей и предельная высота зданий</w:t>
      </w:r>
      <w:r w:rsidR="00F066D4" w:rsidRPr="00FC424F">
        <w:rPr>
          <w:rFonts w:eastAsia="Arial" w:cs="Times New Roman"/>
          <w:bCs/>
          <w:szCs w:val="24"/>
          <w:lang w:eastAsia="ar-SA"/>
        </w:rPr>
        <w:t>, строений,</w:t>
      </w:r>
      <w:r w:rsidR="00A9037A" w:rsidRPr="00FC424F">
        <w:rPr>
          <w:rFonts w:eastAsia="Arial" w:cs="Times New Roman"/>
          <w:bCs/>
          <w:szCs w:val="24"/>
          <w:lang w:eastAsia="ar-SA"/>
        </w:rPr>
        <w:t xml:space="preserve"> сооружений не подлежат установл</w:t>
      </w:r>
      <w:r w:rsidR="00F066D4" w:rsidRPr="00FC424F">
        <w:rPr>
          <w:rFonts w:eastAsia="Arial" w:cs="Times New Roman"/>
          <w:bCs/>
          <w:szCs w:val="24"/>
          <w:lang w:eastAsia="ar-SA"/>
        </w:rPr>
        <w:t>ению.</w:t>
      </w:r>
    </w:p>
    <w:p w:rsidR="00F72A2A" w:rsidRPr="00FC424F" w:rsidRDefault="00EA676C" w:rsidP="00FE66B7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eastAsia="Arial" w:cs="Times New Roman"/>
          <w:bCs/>
          <w:szCs w:val="24"/>
          <w:lang w:eastAsia="ar-SA"/>
        </w:rPr>
      </w:pPr>
      <w:r w:rsidRPr="00FC424F">
        <w:rPr>
          <w:rFonts w:eastAsia="Arial" w:cs="Times New Roman"/>
          <w:bCs/>
          <w:szCs w:val="24"/>
          <w:lang w:eastAsia="ar-SA"/>
        </w:rPr>
        <w:t>4.</w:t>
      </w:r>
      <w:r w:rsidR="00A9037A" w:rsidRPr="00FC424F">
        <w:rPr>
          <w:rFonts w:eastAsia="Arial" w:cs="Times New Roman"/>
          <w:bCs/>
          <w:szCs w:val="24"/>
          <w:lang w:eastAsia="ar-SA"/>
        </w:rPr>
        <w:t xml:space="preserve">Максимальный процент </w:t>
      </w:r>
      <w:r w:rsidR="00F72A2A" w:rsidRPr="00FC424F">
        <w:rPr>
          <w:rFonts w:eastAsia="Arial" w:cs="Times New Roman"/>
          <w:bCs/>
          <w:szCs w:val="24"/>
          <w:lang w:eastAsia="ar-SA"/>
        </w:rPr>
        <w:t xml:space="preserve">застройки </w:t>
      </w:r>
      <w:r w:rsidR="00A9037A" w:rsidRPr="00FC424F">
        <w:rPr>
          <w:rFonts w:eastAsia="Arial" w:cs="Times New Roman"/>
          <w:bCs/>
          <w:szCs w:val="24"/>
          <w:lang w:eastAsia="ar-SA"/>
        </w:rPr>
        <w:t xml:space="preserve">в границах земельного участка </w:t>
      </w:r>
      <w:r w:rsidR="00F72A2A" w:rsidRPr="00FC424F">
        <w:rPr>
          <w:rFonts w:eastAsia="Arial" w:cs="Times New Roman"/>
          <w:bCs/>
          <w:szCs w:val="24"/>
          <w:lang w:eastAsia="ar-SA"/>
        </w:rPr>
        <w:t>–</w:t>
      </w:r>
      <w:r w:rsidR="00A9037A" w:rsidRPr="00FC424F">
        <w:rPr>
          <w:rFonts w:eastAsia="Arial" w:cs="Times New Roman"/>
          <w:bCs/>
          <w:szCs w:val="24"/>
          <w:lang w:eastAsia="ar-SA"/>
        </w:rPr>
        <w:t xml:space="preserve"> 70 % </w:t>
      </w:r>
      <w:r w:rsidR="00F72A2A" w:rsidRPr="00FC424F">
        <w:rPr>
          <w:rFonts w:eastAsia="Arial" w:cs="Times New Roman"/>
          <w:bCs/>
          <w:szCs w:val="24"/>
          <w:lang w:eastAsia="ar-SA"/>
        </w:rPr>
        <w:t>от площади земельного участка.</w:t>
      </w:r>
    </w:p>
    <w:p w:rsidR="001F22B5" w:rsidRPr="00FC424F" w:rsidRDefault="00EA676C" w:rsidP="00FE66B7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eastAsia="Arial" w:cs="Times New Roman"/>
          <w:bCs/>
          <w:szCs w:val="24"/>
          <w:lang w:eastAsia="ar-SA"/>
        </w:rPr>
      </w:pPr>
      <w:r w:rsidRPr="00FC424F">
        <w:rPr>
          <w:rFonts w:eastAsia="Arial" w:cs="Times New Roman"/>
          <w:bCs/>
          <w:szCs w:val="24"/>
          <w:lang w:eastAsia="ar-SA"/>
        </w:rPr>
        <w:t xml:space="preserve">5. </w:t>
      </w:r>
      <w:r w:rsidR="00F72A2A" w:rsidRPr="00FC424F">
        <w:rPr>
          <w:rFonts w:eastAsia="Arial" w:cs="Times New Roman"/>
          <w:bCs/>
          <w:szCs w:val="24"/>
          <w:lang w:eastAsia="ar-SA"/>
        </w:rPr>
        <w:t>Коэффициент озеленения территории – не менее 0,15 от площади земельного участка.</w:t>
      </w:r>
    </w:p>
    <w:p w:rsidR="001F22B5" w:rsidRPr="00FC424F" w:rsidRDefault="00FE66B7" w:rsidP="00FE66B7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eastAsia="Arial" w:cs="Times New Roman"/>
          <w:bCs/>
          <w:szCs w:val="24"/>
          <w:lang w:eastAsia="ar-SA"/>
        </w:rPr>
      </w:pPr>
      <w:r w:rsidRPr="00FC424F">
        <w:rPr>
          <w:rFonts w:eastAsia="Arial" w:cs="Times New Roman"/>
          <w:bCs/>
          <w:szCs w:val="24"/>
          <w:lang w:eastAsia="ar-SA"/>
        </w:rPr>
        <w:t xml:space="preserve">6. </w:t>
      </w:r>
      <w:r w:rsidR="00F72A2A" w:rsidRPr="00FC424F">
        <w:rPr>
          <w:rFonts w:eastAsia="Arial" w:cs="Times New Roman"/>
          <w:bCs/>
          <w:szCs w:val="24"/>
          <w:lang w:eastAsia="ar-SA"/>
        </w:rPr>
        <w:t>Площадь территорий, предназначенных для хранения транспортных средств (для вспомогательных видов использования) – не более 10% от площади земельного участка.</w:t>
      </w:r>
    </w:p>
    <w:p w:rsidR="003C6E4C" w:rsidRPr="00FC424F" w:rsidRDefault="003C6E4C" w:rsidP="003C6E4C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eastAsia="Arial"/>
          <w:bCs/>
        </w:rPr>
      </w:pPr>
      <w:r w:rsidRPr="00FC424F">
        <w:rPr>
          <w:rFonts w:eastAsia="Arial" w:cs="Times New Roman"/>
          <w:bCs/>
          <w:szCs w:val="24"/>
          <w:lang w:eastAsia="ar-SA"/>
        </w:rPr>
        <w:t xml:space="preserve">7. </w:t>
      </w:r>
      <w:r w:rsidRPr="00FC424F">
        <w:t>Для объектов нежилого назначения и торгового назначения о</w:t>
      </w:r>
      <w:r w:rsidRPr="00FC424F">
        <w:rPr>
          <w:bCs/>
        </w:rPr>
        <w:t>рганизация подъездов и подходов выполняется с твердым покрытием, при этом тротуары выполняются в одном уровне с бордюрным камнем, с устройством безбарьерных проездов и организацией съездов для маломобильных групп населения, а также в соответствии с требованиями технических условий собственника автомобильной дороги;</w:t>
      </w:r>
    </w:p>
    <w:p w:rsidR="003C6E4C" w:rsidRPr="00FC424F" w:rsidRDefault="003C6E4C" w:rsidP="00FE66B7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eastAsia="Arial" w:cs="Times New Roman"/>
          <w:bCs/>
          <w:szCs w:val="24"/>
          <w:lang w:eastAsia="ar-SA"/>
        </w:rPr>
      </w:pPr>
    </w:p>
    <w:p w:rsidR="009E5FE0" w:rsidRPr="00FC424F" w:rsidRDefault="009E5FE0" w:rsidP="004759A3">
      <w:pPr>
        <w:pStyle w:val="4"/>
        <w:jc w:val="both"/>
      </w:pPr>
      <w:bookmarkStart w:id="105" w:name="_Toc472432434"/>
      <w:bookmarkStart w:id="106" w:name="_Toc473104679"/>
      <w:r w:rsidRPr="00FC424F">
        <w:t xml:space="preserve">Статья 31. Градостроительный регламент производственной зоны, занятой производственно-коммунальными объектами </w:t>
      </w:r>
      <w:r w:rsidRPr="00FC424F">
        <w:rPr>
          <w:lang w:val="en-US"/>
        </w:rPr>
        <w:t>IV</w:t>
      </w:r>
      <w:r w:rsidR="00653982" w:rsidRPr="00FC424F">
        <w:t xml:space="preserve"> класса опасности (П</w:t>
      </w:r>
      <w:r w:rsidR="007F214C" w:rsidRPr="00FC424F">
        <w:t>4</w:t>
      </w:r>
      <w:r w:rsidRPr="00FC424F">
        <w:t xml:space="preserve">) </w:t>
      </w:r>
    </w:p>
    <w:p w:rsidR="009E5FE0" w:rsidRPr="00FC424F" w:rsidRDefault="009E5FE0" w:rsidP="004759A3">
      <w:pPr>
        <w:suppressAutoHyphens/>
        <w:spacing w:after="120" w:line="240" w:lineRule="auto"/>
        <w:jc w:val="both"/>
        <w:rPr>
          <w:rFonts w:eastAsia="Times New Roman" w:cs="Times New Roman"/>
          <w:iCs/>
          <w:szCs w:val="24"/>
          <w:lang w:eastAsia="ar-SA"/>
        </w:rPr>
      </w:pPr>
      <w:r w:rsidRPr="00FC424F">
        <w:rPr>
          <w:rFonts w:eastAsia="Times New Roman" w:cs="Times New Roman"/>
          <w:iCs/>
          <w:szCs w:val="24"/>
          <w:lang w:eastAsia="ar-SA"/>
        </w:rPr>
        <w:t xml:space="preserve">Санитарно-защитная зона – 100 м. На территории данной зоны допускается размещение производственно-коммунальных объектов как </w:t>
      </w:r>
      <w:r w:rsidRPr="00FC424F">
        <w:rPr>
          <w:rFonts w:eastAsia="Times New Roman" w:cs="Times New Roman"/>
          <w:iCs/>
          <w:szCs w:val="24"/>
          <w:lang w:val="en-US" w:eastAsia="ar-SA"/>
        </w:rPr>
        <w:t>IV</w:t>
      </w:r>
      <w:r w:rsidRPr="00FC424F">
        <w:rPr>
          <w:rFonts w:eastAsia="Times New Roman" w:cs="Times New Roman"/>
          <w:iCs/>
          <w:szCs w:val="24"/>
          <w:lang w:eastAsia="ar-SA"/>
        </w:rPr>
        <w:t xml:space="preserve"> ,так и</w:t>
      </w:r>
      <w:r w:rsidR="00415081" w:rsidRPr="00FC424F">
        <w:rPr>
          <w:rFonts w:eastAsia="Times New Roman" w:cs="Times New Roman"/>
          <w:iCs/>
          <w:szCs w:val="24"/>
          <w:lang w:eastAsia="ar-SA"/>
        </w:rPr>
        <w:t xml:space="preserve"> </w:t>
      </w:r>
      <w:r w:rsidRPr="00FC424F">
        <w:rPr>
          <w:rFonts w:eastAsia="Times New Roman" w:cs="Times New Roman"/>
          <w:iCs/>
          <w:szCs w:val="24"/>
          <w:lang w:val="en-US" w:eastAsia="ar-SA"/>
        </w:rPr>
        <w:t>V</w:t>
      </w:r>
      <w:r w:rsidRPr="00FC424F">
        <w:rPr>
          <w:rFonts w:eastAsia="Times New Roman" w:cs="Times New Roman"/>
          <w:iCs/>
          <w:szCs w:val="24"/>
          <w:lang w:eastAsia="ar-SA"/>
        </w:rPr>
        <w:t xml:space="preserve"> классов опасности.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229"/>
      </w:tblGrid>
      <w:tr w:rsidR="009E5FE0" w:rsidRPr="00FC424F" w:rsidTr="00621D43">
        <w:tc>
          <w:tcPr>
            <w:tcW w:w="2235" w:type="dxa"/>
            <w:shd w:val="clear" w:color="auto" w:fill="auto"/>
          </w:tcPr>
          <w:p w:rsidR="009E5FE0" w:rsidRPr="00FC424F" w:rsidRDefault="009E5FE0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Вид разрешенного использования</w:t>
            </w:r>
          </w:p>
        </w:tc>
        <w:tc>
          <w:tcPr>
            <w:tcW w:w="7229" w:type="dxa"/>
            <w:shd w:val="clear" w:color="auto" w:fill="auto"/>
          </w:tcPr>
          <w:p w:rsidR="009E5FE0" w:rsidRPr="00FC424F" w:rsidRDefault="009E5FE0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Виды объектов, размещение которых соответствует виду разрешенного использования</w:t>
            </w:r>
          </w:p>
        </w:tc>
      </w:tr>
      <w:tr w:rsidR="009E5FE0" w:rsidRPr="00FC424F" w:rsidTr="00621D43">
        <w:tc>
          <w:tcPr>
            <w:tcW w:w="9464" w:type="dxa"/>
            <w:gridSpan w:val="2"/>
            <w:shd w:val="clear" w:color="auto" w:fill="auto"/>
          </w:tcPr>
          <w:p w:rsidR="009E5FE0" w:rsidRPr="00FC424F" w:rsidRDefault="009E5FE0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70600D" w:rsidRPr="00FC424F" w:rsidTr="00621D43">
        <w:tc>
          <w:tcPr>
            <w:tcW w:w="2235" w:type="dxa"/>
            <w:shd w:val="clear" w:color="auto" w:fill="auto"/>
          </w:tcPr>
          <w:p w:rsidR="0070600D" w:rsidRPr="00FC424F" w:rsidRDefault="0070600D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Недропользование</w:t>
            </w:r>
          </w:p>
        </w:tc>
        <w:tc>
          <w:tcPr>
            <w:tcW w:w="7229" w:type="dxa"/>
            <w:shd w:val="clear" w:color="auto" w:fill="auto"/>
          </w:tcPr>
          <w:p w:rsidR="0070600D" w:rsidRPr="00FC424F" w:rsidRDefault="0070600D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Осуществление геологических изысканий; добыча недр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недр; размещение объектов капитального строительства, необходимых для подготовки сырья к транспортировке и (или) промышленной переработке; 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недр происходит на межселенной территории.</w:t>
            </w:r>
          </w:p>
        </w:tc>
      </w:tr>
      <w:tr w:rsidR="009E5FE0" w:rsidRPr="00FC424F" w:rsidTr="00621D43">
        <w:tc>
          <w:tcPr>
            <w:tcW w:w="2235" w:type="dxa"/>
            <w:shd w:val="clear" w:color="auto" w:fill="auto"/>
          </w:tcPr>
          <w:p w:rsidR="009E5FE0" w:rsidRPr="00FC424F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Легкая промышленность</w:t>
            </w:r>
          </w:p>
          <w:p w:rsidR="009E5FE0" w:rsidRPr="00FC424F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9E5FE0" w:rsidRPr="00FC424F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текстильной, фарфорово-фаянсовой, электронной промышленности</w:t>
            </w:r>
          </w:p>
        </w:tc>
      </w:tr>
      <w:tr w:rsidR="009E5FE0" w:rsidRPr="00FC424F" w:rsidTr="00621D43">
        <w:tc>
          <w:tcPr>
            <w:tcW w:w="2235" w:type="dxa"/>
            <w:shd w:val="clear" w:color="auto" w:fill="auto"/>
          </w:tcPr>
          <w:p w:rsidR="009E5FE0" w:rsidRPr="00FC424F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Пищевая промышленность</w:t>
            </w:r>
          </w:p>
          <w:p w:rsidR="009E5FE0" w:rsidRPr="00FC424F" w:rsidRDefault="009E5FE0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9E5FE0" w:rsidRPr="00FC424F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 xml:space="preserve"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</w:t>
            </w: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>хлебопечение), в том числе для производства напитков, алкогольных напитков и табачных изделий</w:t>
            </w:r>
          </w:p>
        </w:tc>
      </w:tr>
      <w:tr w:rsidR="009E5FE0" w:rsidRPr="00FC424F" w:rsidTr="00621D43">
        <w:tc>
          <w:tcPr>
            <w:tcW w:w="2235" w:type="dxa"/>
            <w:shd w:val="clear" w:color="auto" w:fill="auto"/>
          </w:tcPr>
          <w:p w:rsidR="009E5FE0" w:rsidRPr="00FC424F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>Нефтехимическая промышленность</w:t>
            </w:r>
          </w:p>
          <w:p w:rsidR="009E5FE0" w:rsidRPr="00FC424F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9E5FE0" w:rsidRPr="00FC424F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</w:tr>
      <w:tr w:rsidR="009E5FE0" w:rsidRPr="00FC424F" w:rsidTr="00621D43">
        <w:tc>
          <w:tcPr>
            <w:tcW w:w="2235" w:type="dxa"/>
            <w:shd w:val="clear" w:color="auto" w:fill="auto"/>
          </w:tcPr>
          <w:p w:rsidR="009E5FE0" w:rsidRPr="00FC424F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Строительная промышленность</w:t>
            </w:r>
          </w:p>
          <w:p w:rsidR="009E5FE0" w:rsidRPr="00FC424F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9E5FE0" w:rsidRPr="00FC424F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9E5FE0" w:rsidRPr="00FC424F" w:rsidTr="00621D43">
        <w:tc>
          <w:tcPr>
            <w:tcW w:w="2235" w:type="dxa"/>
            <w:shd w:val="clear" w:color="auto" w:fill="auto"/>
          </w:tcPr>
          <w:p w:rsidR="009E5FE0" w:rsidRPr="00FC424F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7229" w:type="dxa"/>
            <w:shd w:val="clear" w:color="auto" w:fill="auto"/>
          </w:tcPr>
          <w:p w:rsidR="009E5FE0" w:rsidRPr="00FC424F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9E5FE0" w:rsidRPr="00FC424F" w:rsidTr="00621D43">
        <w:tc>
          <w:tcPr>
            <w:tcW w:w="2235" w:type="dxa"/>
            <w:shd w:val="clear" w:color="auto" w:fill="auto"/>
          </w:tcPr>
          <w:p w:rsidR="009E5FE0" w:rsidRPr="00FC424F" w:rsidRDefault="009E5FE0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Обслуживание автотранспорта</w:t>
            </w:r>
          </w:p>
          <w:p w:rsidR="009E5FE0" w:rsidRPr="00FC424F" w:rsidRDefault="009E5FE0" w:rsidP="00475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9E5FE0" w:rsidRPr="00FC424F" w:rsidRDefault="009E5FE0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</w:t>
            </w:r>
          </w:p>
        </w:tc>
      </w:tr>
      <w:tr w:rsidR="00BF1612" w:rsidRPr="00FC424F" w:rsidTr="00621D43">
        <w:tc>
          <w:tcPr>
            <w:tcW w:w="2235" w:type="dxa"/>
            <w:shd w:val="clear" w:color="auto" w:fill="auto"/>
          </w:tcPr>
          <w:p w:rsidR="00BF1612" w:rsidRPr="00FC424F" w:rsidRDefault="00BF1612" w:rsidP="00BF161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Объекты придорожного сервиса</w:t>
            </w:r>
          </w:p>
          <w:p w:rsidR="00BF1612" w:rsidRPr="00FC424F" w:rsidRDefault="00BF1612" w:rsidP="00BF161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F1612" w:rsidRPr="00FC424F" w:rsidRDefault="00BF1612" w:rsidP="00BF161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автозаправочных станций (бензиновых, газовых);</w:t>
            </w:r>
          </w:p>
          <w:p w:rsidR="00BF1612" w:rsidRPr="00FC424F" w:rsidRDefault="00BF1612" w:rsidP="00BF161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</w:t>
            </w:r>
          </w:p>
        </w:tc>
      </w:tr>
      <w:tr w:rsidR="00BF1612" w:rsidRPr="00FC424F" w:rsidTr="00621D43">
        <w:tc>
          <w:tcPr>
            <w:tcW w:w="2235" w:type="dxa"/>
            <w:shd w:val="clear" w:color="auto" w:fill="auto"/>
          </w:tcPr>
          <w:p w:rsidR="00BF1612" w:rsidRPr="00FC424F" w:rsidRDefault="00BF1612" w:rsidP="00BF161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Склады</w:t>
            </w:r>
          </w:p>
          <w:p w:rsidR="00BF1612" w:rsidRPr="00FC424F" w:rsidRDefault="00BF1612" w:rsidP="00BF161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F1612" w:rsidRPr="00FC424F" w:rsidRDefault="002B0968" w:rsidP="00BF161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noProof/>
                <w:szCs w:val="20"/>
                <w:lang w:eastAsia="ru-RU"/>
              </w:rPr>
              <w:pict>
                <v:shape id="_x0000_s1124" type="#_x0000_t202" style="position:absolute;left:0;text-align:left;margin-left:349.25pt;margin-top:196.8pt;width:29.15pt;height:27.75pt;z-index:251962368;visibility:visible;mso-position-horizontal-relative:tex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" filled="f" stroked="f">
                  <v:textbox>
                    <w:txbxContent>
                      <w:p w:rsidR="00B23627" w:rsidRPr="003C7B07" w:rsidRDefault="00B23627" w:rsidP="00911B23">
                        <w:pPr>
                          <w:jc w:val="center"/>
                          <w:rPr>
                            <w:i/>
                            <w:szCs w:val="24"/>
                          </w:rPr>
                        </w:pPr>
                        <w:r>
                          <w:rPr>
                            <w:i/>
                            <w:szCs w:val="24"/>
                          </w:rPr>
                          <w:t>43</w:t>
                        </w:r>
                      </w:p>
                    </w:txbxContent>
                  </v:textbox>
                  <w10:wrap anchory="page"/>
                </v:shape>
              </w:pict>
            </w:r>
            <w:r w:rsidR="00BF1612" w:rsidRPr="00FC424F">
              <w:rPr>
                <w:rFonts w:eastAsia="Times New Roman" w:cs="Times New Roman"/>
                <w:szCs w:val="24"/>
                <w:lang w:eastAsia="ar-SA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9E5FE0" w:rsidRPr="00FC424F" w:rsidTr="00621D43">
        <w:tc>
          <w:tcPr>
            <w:tcW w:w="9464" w:type="dxa"/>
            <w:gridSpan w:val="2"/>
            <w:shd w:val="clear" w:color="auto" w:fill="auto"/>
          </w:tcPr>
          <w:p w:rsidR="009E5FE0" w:rsidRPr="00FC424F" w:rsidRDefault="009E5FE0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9E5FE0" w:rsidRPr="00FC424F" w:rsidTr="00621D43">
        <w:tc>
          <w:tcPr>
            <w:tcW w:w="2235" w:type="dxa"/>
            <w:shd w:val="clear" w:color="auto" w:fill="auto"/>
          </w:tcPr>
          <w:p w:rsidR="009E5FE0" w:rsidRPr="00FC424F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Бытовое обслуживание</w:t>
            </w:r>
          </w:p>
          <w:p w:rsidR="009E5FE0" w:rsidRPr="00FC424F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9E5FE0" w:rsidRPr="00FC424F" w:rsidRDefault="009E5FE0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9E5FE0" w:rsidRPr="00FC424F" w:rsidTr="00621D43">
        <w:tc>
          <w:tcPr>
            <w:tcW w:w="2235" w:type="dxa"/>
            <w:shd w:val="clear" w:color="auto" w:fill="auto"/>
          </w:tcPr>
          <w:p w:rsidR="009E5FE0" w:rsidRPr="00FC424F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Обеспечение научной деятельности</w:t>
            </w:r>
            <w:r w:rsidRPr="00FC424F">
              <w:rPr>
                <w:rFonts w:eastAsia="Times New Roman" w:cs="Times New Roman"/>
                <w:szCs w:val="24"/>
                <w:lang w:eastAsia="ar-SA"/>
              </w:rPr>
              <w:tab/>
            </w:r>
          </w:p>
          <w:p w:rsidR="009E5FE0" w:rsidRPr="00FC424F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9E5FE0" w:rsidRPr="00FC424F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 xml:space="preserve"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</w:t>
            </w: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>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</w:tc>
      </w:tr>
      <w:tr w:rsidR="009E5FE0" w:rsidRPr="00FC424F" w:rsidTr="00621D43">
        <w:tc>
          <w:tcPr>
            <w:tcW w:w="2235" w:type="dxa"/>
            <w:shd w:val="clear" w:color="auto" w:fill="auto"/>
          </w:tcPr>
          <w:p w:rsidR="009E5FE0" w:rsidRPr="00FC424F" w:rsidRDefault="009E5FE0" w:rsidP="004759A3">
            <w:pPr>
              <w:suppressAutoHyphens/>
              <w:spacing w:after="12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>Ветеринарное обслуживание</w:t>
            </w:r>
          </w:p>
          <w:p w:rsidR="009E5FE0" w:rsidRPr="00FC424F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9E5FE0" w:rsidRPr="00FC424F" w:rsidRDefault="009E5FE0" w:rsidP="004759A3">
            <w:pPr>
              <w:suppressAutoHyphens/>
              <w:spacing w:after="12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</w:t>
            </w:r>
          </w:p>
        </w:tc>
      </w:tr>
      <w:tr w:rsidR="009E5FE0" w:rsidRPr="00FC424F" w:rsidTr="00621D43">
        <w:tc>
          <w:tcPr>
            <w:tcW w:w="2235" w:type="dxa"/>
            <w:shd w:val="clear" w:color="auto" w:fill="auto"/>
          </w:tcPr>
          <w:p w:rsidR="009E5FE0" w:rsidRPr="00FC424F" w:rsidRDefault="009E5FE0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Деловое управление</w:t>
            </w:r>
          </w:p>
          <w:p w:rsidR="009E5FE0" w:rsidRPr="00FC424F" w:rsidRDefault="009E5FE0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9E5FE0" w:rsidRPr="00FC424F" w:rsidRDefault="009E5FE0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9E5FE0" w:rsidRPr="00FC424F" w:rsidTr="00621D43">
        <w:tc>
          <w:tcPr>
            <w:tcW w:w="2235" w:type="dxa"/>
            <w:shd w:val="clear" w:color="auto" w:fill="auto"/>
          </w:tcPr>
          <w:p w:rsidR="009E5FE0" w:rsidRPr="00FC424F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Магазины</w:t>
            </w:r>
          </w:p>
          <w:p w:rsidR="009E5FE0" w:rsidRPr="00FC424F" w:rsidRDefault="009E5FE0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9E5FE0" w:rsidRPr="00FC424F" w:rsidRDefault="009E5FE0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9E5FE0" w:rsidRPr="00FC424F" w:rsidTr="00621D43">
        <w:tc>
          <w:tcPr>
            <w:tcW w:w="2235" w:type="dxa"/>
            <w:shd w:val="clear" w:color="auto" w:fill="auto"/>
          </w:tcPr>
          <w:p w:rsidR="009E5FE0" w:rsidRPr="00FC424F" w:rsidRDefault="009E5FE0" w:rsidP="00475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Банковская и страховая деятельность</w:t>
            </w:r>
          </w:p>
        </w:tc>
        <w:tc>
          <w:tcPr>
            <w:tcW w:w="7229" w:type="dxa"/>
            <w:shd w:val="clear" w:color="auto" w:fill="auto"/>
          </w:tcPr>
          <w:p w:rsidR="009E5FE0" w:rsidRPr="00FC424F" w:rsidRDefault="009E5FE0" w:rsidP="00475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9E5FE0" w:rsidRPr="00FC424F" w:rsidTr="00621D43">
        <w:tc>
          <w:tcPr>
            <w:tcW w:w="9464" w:type="dxa"/>
            <w:gridSpan w:val="2"/>
            <w:shd w:val="clear" w:color="auto" w:fill="auto"/>
          </w:tcPr>
          <w:p w:rsidR="009E5FE0" w:rsidRPr="00FC424F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9E5FE0" w:rsidRPr="00FC424F" w:rsidTr="00621D43">
        <w:tc>
          <w:tcPr>
            <w:tcW w:w="9464" w:type="dxa"/>
            <w:gridSpan w:val="2"/>
            <w:shd w:val="clear" w:color="auto" w:fill="auto"/>
          </w:tcPr>
          <w:p w:rsidR="009E5FE0" w:rsidRPr="00FC424F" w:rsidRDefault="009E5FE0" w:rsidP="00CB1AD4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объекты транспортной инфраструктуры</w:t>
            </w:r>
          </w:p>
          <w:p w:rsidR="009E5FE0" w:rsidRPr="00FC424F" w:rsidRDefault="009E5FE0" w:rsidP="00CB1AD4">
            <w:pPr>
              <w:numPr>
                <w:ilvl w:val="0"/>
                <w:numId w:val="16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питомники растений для озеленения санитарно-защитных зон предприятий</w:t>
            </w:r>
          </w:p>
          <w:p w:rsidR="009E5FE0" w:rsidRPr="00FC424F" w:rsidRDefault="009E5FE0" w:rsidP="00CB1AD4">
            <w:pPr>
              <w:numPr>
                <w:ilvl w:val="0"/>
                <w:numId w:val="16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предприятия общественного питания для обслуживания работников предприятий</w:t>
            </w:r>
          </w:p>
          <w:p w:rsidR="009E5FE0" w:rsidRPr="00FC424F" w:rsidRDefault="009E5FE0" w:rsidP="00CB1AD4">
            <w:pPr>
              <w:numPr>
                <w:ilvl w:val="0"/>
                <w:numId w:val="16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спортплощадки, площадки отдыха для персонала предприятий</w:t>
            </w:r>
          </w:p>
        </w:tc>
      </w:tr>
    </w:tbl>
    <w:p w:rsidR="009E5FE0" w:rsidRPr="00FC424F" w:rsidRDefault="009E5FE0" w:rsidP="00EA676C">
      <w:pPr>
        <w:suppressAutoHyphens/>
        <w:spacing w:after="120" w:line="240" w:lineRule="auto"/>
        <w:ind w:firstLine="567"/>
        <w:jc w:val="both"/>
        <w:rPr>
          <w:rFonts w:eastAsia="Times New Roman" w:cs="Times New Roman"/>
          <w:b/>
          <w:szCs w:val="24"/>
          <w:lang w:eastAsia="ar-SA"/>
        </w:rPr>
      </w:pPr>
      <w:r w:rsidRPr="00FC424F">
        <w:rPr>
          <w:rFonts w:eastAsia="Times New Roman" w:cs="Times New Roman"/>
          <w:b/>
          <w:szCs w:val="24"/>
          <w:lang w:eastAsia="ar-SA"/>
        </w:rPr>
        <w:t>Параметры застройки:</w:t>
      </w:r>
    </w:p>
    <w:p w:rsidR="00AE202A" w:rsidRPr="00FC424F" w:rsidRDefault="00AE202A" w:rsidP="00AE202A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b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градостроительные и строительные нормы и правила. </w:t>
      </w:r>
    </w:p>
    <w:p w:rsidR="00313ABA" w:rsidRPr="00FC424F" w:rsidRDefault="00EA676C" w:rsidP="00EA676C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1. </w:t>
      </w:r>
      <w:r w:rsidR="00313ABA" w:rsidRPr="00FC424F">
        <w:rPr>
          <w:rFonts w:eastAsia="Times New Roman" w:cs="Times New Roman"/>
          <w:szCs w:val="24"/>
          <w:lang w:eastAsia="ar-SA"/>
        </w:rPr>
        <w:t>Предельные (минимальные и максимальные) размеры земельных участков, в том числе их площадь не подлежат установлению.</w:t>
      </w:r>
    </w:p>
    <w:p w:rsidR="00AE202A" w:rsidRPr="00FC424F" w:rsidRDefault="00EA676C" w:rsidP="00EA676C">
      <w:pPr>
        <w:suppressAutoHyphens/>
        <w:spacing w:after="120" w:line="240" w:lineRule="auto"/>
        <w:ind w:firstLine="567"/>
        <w:contextualSpacing/>
        <w:jc w:val="both"/>
        <w:rPr>
          <w:bCs/>
          <w:spacing w:val="-2"/>
        </w:rPr>
      </w:pPr>
      <w:r w:rsidRPr="00FC424F">
        <w:rPr>
          <w:rFonts w:eastAsia="Arial" w:cs="Times New Roman"/>
          <w:bCs/>
          <w:szCs w:val="24"/>
          <w:lang w:eastAsia="ar-SA"/>
        </w:rPr>
        <w:t xml:space="preserve">2. </w:t>
      </w:r>
      <w:r w:rsidR="00AE202A" w:rsidRPr="00FC424F">
        <w:rPr>
          <w:bCs/>
          <w:spacing w:val="-2"/>
        </w:rPr>
        <w:t>Минимальный отступ от</w:t>
      </w:r>
      <w:r w:rsidR="00AE202A" w:rsidRPr="00FC424F">
        <w:rPr>
          <w:spacing w:val="-2"/>
          <w:lang w:eastAsia="ru-RU" w:bidi="ru-RU"/>
        </w:rPr>
        <w:t xml:space="preserve"> </w:t>
      </w:r>
      <w:r w:rsidR="00AE202A" w:rsidRPr="00FC424F">
        <w:rPr>
          <w:bCs/>
          <w:spacing w:val="-2"/>
        </w:rPr>
        <w:t>зданий, строений, сооружений до границ земельных участков не установлен, однако размещение объектов капитального строительного строительства должно соответствовать требованиям пожарных и санитарных норм по отношению к объектам капитального строительства, расположенным на смежных земельных участках.</w:t>
      </w:r>
    </w:p>
    <w:p w:rsidR="00313ABA" w:rsidRPr="00FC424F" w:rsidRDefault="00EA676C" w:rsidP="00EA676C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3. </w:t>
      </w:r>
      <w:r w:rsidR="00313ABA" w:rsidRPr="00FC424F">
        <w:rPr>
          <w:rFonts w:eastAsia="Times New Roman" w:cs="Times New Roman"/>
          <w:szCs w:val="24"/>
          <w:lang w:eastAsia="ar-SA"/>
        </w:rPr>
        <w:t>Предельное количество этажей и предельная высота зданий, строений, сооружений не подлежат установлению</w:t>
      </w:r>
    </w:p>
    <w:p w:rsidR="00313ABA" w:rsidRPr="00FC424F" w:rsidRDefault="00EA676C" w:rsidP="00EA676C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4. </w:t>
      </w:r>
      <w:r w:rsidR="00313ABA" w:rsidRPr="00FC424F">
        <w:rPr>
          <w:rFonts w:eastAsia="Times New Roman" w:cs="Times New Roman"/>
          <w:szCs w:val="24"/>
          <w:lang w:eastAsia="ar-SA"/>
        </w:rPr>
        <w:t>Максимальный процент застройки в границах земельного участка - 65% от площади земельного участка.</w:t>
      </w:r>
    </w:p>
    <w:p w:rsidR="00962E20" w:rsidRPr="00FC424F" w:rsidRDefault="00EA676C" w:rsidP="00EA676C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5. </w:t>
      </w:r>
      <w:r w:rsidR="00962E20" w:rsidRPr="00FC424F">
        <w:rPr>
          <w:rFonts w:eastAsia="Times New Roman" w:cs="Times New Roman"/>
          <w:szCs w:val="24"/>
          <w:lang w:eastAsia="ar-SA"/>
        </w:rPr>
        <w:t>Коэффициент озеленения территории – не менее 0,15 от площади земельного участка.</w:t>
      </w:r>
    </w:p>
    <w:p w:rsidR="00962E20" w:rsidRPr="00FC424F" w:rsidRDefault="00EA676C" w:rsidP="00EA676C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lastRenderedPageBreak/>
        <w:t xml:space="preserve">6. </w:t>
      </w:r>
      <w:r w:rsidR="00962E20" w:rsidRPr="00FC424F">
        <w:rPr>
          <w:rFonts w:eastAsia="Times New Roman" w:cs="Times New Roman"/>
          <w:szCs w:val="24"/>
          <w:lang w:eastAsia="ar-SA"/>
        </w:rPr>
        <w:t>Площадь территорий, предназначенных для хранения транспортных средств (для вспомогательных видов использования) – не более 15% от площади земельного участка.</w:t>
      </w:r>
    </w:p>
    <w:p w:rsidR="00962E20" w:rsidRPr="00FC424F" w:rsidRDefault="00962E20" w:rsidP="004759A3">
      <w:pPr>
        <w:suppressAutoHyphens/>
        <w:spacing w:after="120" w:line="240" w:lineRule="auto"/>
        <w:ind w:firstLine="567"/>
        <w:jc w:val="both"/>
        <w:rPr>
          <w:rFonts w:eastAsia="Times New Roman" w:cs="Times New Roman"/>
          <w:b/>
          <w:szCs w:val="24"/>
          <w:lang w:eastAsia="ar-SA"/>
        </w:rPr>
      </w:pPr>
    </w:p>
    <w:p w:rsidR="009E5FE0" w:rsidRPr="00FC424F" w:rsidRDefault="007F214C" w:rsidP="004759A3">
      <w:pPr>
        <w:pStyle w:val="4"/>
        <w:jc w:val="both"/>
      </w:pPr>
      <w:r w:rsidRPr="00FC424F">
        <w:t>Статья 32</w:t>
      </w:r>
      <w:r w:rsidR="009E5FE0" w:rsidRPr="00FC424F">
        <w:t xml:space="preserve">. Градостроительный регламент производственной зоны, занятой производственно-коммунальными объектами </w:t>
      </w:r>
      <w:r w:rsidR="009E5FE0" w:rsidRPr="00FC424F">
        <w:rPr>
          <w:lang w:val="en-US"/>
        </w:rPr>
        <w:t>V</w:t>
      </w:r>
      <w:r w:rsidR="00FE66B7" w:rsidRPr="00FC424F">
        <w:t xml:space="preserve"> класса опасности (П</w:t>
      </w:r>
      <w:r w:rsidR="0070600D" w:rsidRPr="00FC424F">
        <w:t>5</w:t>
      </w:r>
      <w:r w:rsidR="009E5FE0" w:rsidRPr="00FC424F">
        <w:t xml:space="preserve">) </w:t>
      </w:r>
    </w:p>
    <w:p w:rsidR="009E5FE0" w:rsidRPr="00FC424F" w:rsidRDefault="009E5FE0" w:rsidP="004759A3">
      <w:pPr>
        <w:suppressAutoHyphens/>
        <w:spacing w:after="120" w:line="240" w:lineRule="auto"/>
        <w:jc w:val="both"/>
        <w:rPr>
          <w:rFonts w:eastAsia="Times New Roman" w:cs="Times New Roman"/>
          <w:iCs/>
          <w:szCs w:val="24"/>
          <w:lang w:eastAsia="ar-SA"/>
        </w:rPr>
      </w:pPr>
      <w:r w:rsidRPr="00FC424F">
        <w:rPr>
          <w:rFonts w:eastAsia="Times New Roman" w:cs="Times New Roman"/>
          <w:iCs/>
          <w:szCs w:val="24"/>
          <w:lang w:eastAsia="ar-SA"/>
        </w:rPr>
        <w:t xml:space="preserve">Санитарно-защитная зона – 50 м. На территории данной зоны допускается размещение производственно-коммунальных объектов </w:t>
      </w:r>
      <w:r w:rsidRPr="00FC424F">
        <w:rPr>
          <w:rFonts w:eastAsia="Times New Roman" w:cs="Times New Roman"/>
          <w:iCs/>
          <w:szCs w:val="24"/>
          <w:lang w:val="en-US" w:eastAsia="ar-SA"/>
        </w:rPr>
        <w:t>V</w:t>
      </w:r>
      <w:r w:rsidRPr="00FC424F">
        <w:rPr>
          <w:rFonts w:eastAsia="Times New Roman" w:cs="Times New Roman"/>
          <w:iCs/>
          <w:szCs w:val="24"/>
          <w:lang w:eastAsia="ar-SA"/>
        </w:rPr>
        <w:t xml:space="preserve"> классов опасности.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229"/>
      </w:tblGrid>
      <w:tr w:rsidR="00BD12C1" w:rsidRPr="00FC424F" w:rsidTr="00621D43">
        <w:tc>
          <w:tcPr>
            <w:tcW w:w="2235" w:type="dxa"/>
            <w:shd w:val="clear" w:color="auto" w:fill="auto"/>
          </w:tcPr>
          <w:p w:rsidR="00BD12C1" w:rsidRPr="00FC424F" w:rsidRDefault="00BD12C1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Вид разрешенного использования</w:t>
            </w:r>
          </w:p>
        </w:tc>
        <w:tc>
          <w:tcPr>
            <w:tcW w:w="7229" w:type="dxa"/>
            <w:shd w:val="clear" w:color="auto" w:fill="auto"/>
          </w:tcPr>
          <w:p w:rsidR="00BD12C1" w:rsidRPr="00FC424F" w:rsidRDefault="00BD12C1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Виды объектов, размещение которых соответствует виду разрешенного использования</w:t>
            </w:r>
          </w:p>
        </w:tc>
      </w:tr>
      <w:tr w:rsidR="00BD12C1" w:rsidRPr="00FC424F" w:rsidTr="00621D43">
        <w:tc>
          <w:tcPr>
            <w:tcW w:w="9464" w:type="dxa"/>
            <w:gridSpan w:val="2"/>
            <w:shd w:val="clear" w:color="auto" w:fill="auto"/>
          </w:tcPr>
          <w:p w:rsidR="00BD12C1" w:rsidRPr="00FC424F" w:rsidRDefault="00BD12C1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BD12C1" w:rsidRPr="00FC424F" w:rsidTr="00621D43">
        <w:tc>
          <w:tcPr>
            <w:tcW w:w="2235" w:type="dxa"/>
            <w:shd w:val="clear" w:color="auto" w:fill="auto"/>
          </w:tcPr>
          <w:p w:rsidR="00BD12C1" w:rsidRPr="00FC424F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Легкая промышленность</w:t>
            </w:r>
          </w:p>
          <w:p w:rsidR="00BD12C1" w:rsidRPr="00FC424F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D12C1" w:rsidRPr="00FC424F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текстильной, фарфорово-фаянсовой, электронной промышленности</w:t>
            </w:r>
          </w:p>
        </w:tc>
      </w:tr>
      <w:tr w:rsidR="00BD12C1" w:rsidRPr="00FC424F" w:rsidTr="00621D43">
        <w:tc>
          <w:tcPr>
            <w:tcW w:w="2235" w:type="dxa"/>
            <w:shd w:val="clear" w:color="auto" w:fill="auto"/>
          </w:tcPr>
          <w:p w:rsidR="00BD12C1" w:rsidRPr="00FC424F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Пищевая промышленность</w:t>
            </w:r>
          </w:p>
          <w:p w:rsidR="00BD12C1" w:rsidRPr="00FC424F" w:rsidRDefault="00BD12C1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D12C1" w:rsidRPr="00FC424F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BD12C1" w:rsidRPr="00FC424F" w:rsidTr="00621D43">
        <w:tc>
          <w:tcPr>
            <w:tcW w:w="2235" w:type="dxa"/>
            <w:shd w:val="clear" w:color="auto" w:fill="auto"/>
          </w:tcPr>
          <w:p w:rsidR="00BD12C1" w:rsidRPr="00FC424F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Нефтехимическая промышленность</w:t>
            </w:r>
          </w:p>
          <w:p w:rsidR="00BD12C1" w:rsidRPr="00FC424F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D12C1" w:rsidRPr="00FC424F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</w:tr>
      <w:tr w:rsidR="00BD12C1" w:rsidRPr="00FC424F" w:rsidTr="00621D43">
        <w:tc>
          <w:tcPr>
            <w:tcW w:w="2235" w:type="dxa"/>
            <w:shd w:val="clear" w:color="auto" w:fill="auto"/>
          </w:tcPr>
          <w:p w:rsidR="00BD12C1" w:rsidRPr="00FC424F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Строительная промышленность</w:t>
            </w:r>
          </w:p>
          <w:p w:rsidR="00BD12C1" w:rsidRPr="00FC424F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D12C1" w:rsidRPr="00FC424F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BD12C1" w:rsidRPr="00FC424F" w:rsidTr="00621D43">
        <w:tc>
          <w:tcPr>
            <w:tcW w:w="2235" w:type="dxa"/>
            <w:shd w:val="clear" w:color="auto" w:fill="auto"/>
          </w:tcPr>
          <w:p w:rsidR="00BD12C1" w:rsidRPr="00FC424F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7229" w:type="dxa"/>
            <w:shd w:val="clear" w:color="auto" w:fill="auto"/>
          </w:tcPr>
          <w:p w:rsidR="00BD12C1" w:rsidRPr="00FC424F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BD12C1" w:rsidRPr="00FC424F" w:rsidTr="00621D43">
        <w:tc>
          <w:tcPr>
            <w:tcW w:w="2235" w:type="dxa"/>
            <w:shd w:val="clear" w:color="auto" w:fill="auto"/>
          </w:tcPr>
          <w:p w:rsidR="00BD12C1" w:rsidRPr="00FC424F" w:rsidRDefault="00BD12C1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Обслуживание автотранспорта</w:t>
            </w:r>
          </w:p>
          <w:p w:rsidR="00BD12C1" w:rsidRPr="00FC424F" w:rsidRDefault="00BD12C1" w:rsidP="00475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D12C1" w:rsidRPr="00FC424F" w:rsidRDefault="00BD12C1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Размещение постоянных или временных гаражей с несколькими стояночными местами, стоянок  (парковок), гаражей, в том числе многоярусных</w:t>
            </w:r>
          </w:p>
        </w:tc>
      </w:tr>
      <w:tr w:rsidR="00BF1612" w:rsidRPr="00FC424F" w:rsidTr="00621D43">
        <w:tc>
          <w:tcPr>
            <w:tcW w:w="2235" w:type="dxa"/>
            <w:shd w:val="clear" w:color="auto" w:fill="auto"/>
          </w:tcPr>
          <w:p w:rsidR="00BF1612" w:rsidRPr="00FC424F" w:rsidRDefault="00BF1612" w:rsidP="00BF161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Объекты придорожного сервиса</w:t>
            </w:r>
          </w:p>
          <w:p w:rsidR="00BF1612" w:rsidRPr="00FC424F" w:rsidRDefault="00BF1612" w:rsidP="00BF161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F1612" w:rsidRPr="00FC424F" w:rsidRDefault="00BF1612" w:rsidP="00BF161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автозаправочных станций (бензиновых, газовых);</w:t>
            </w:r>
          </w:p>
          <w:p w:rsidR="00BF1612" w:rsidRPr="00FC424F" w:rsidRDefault="002B0968" w:rsidP="00BF161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noProof/>
                <w:szCs w:val="20"/>
                <w:lang w:eastAsia="ru-RU"/>
              </w:rPr>
              <w:pict>
                <v:shape id="_x0000_s1125" type="#_x0000_t202" style="position:absolute;left:0;text-align:left;margin-left:347.55pt;margin-top:114.65pt;width:29.05pt;height:27.7pt;z-index:251964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" filled="f" stroked="f">
                  <v:textbox>
                    <w:txbxContent>
                      <w:p w:rsidR="00B23627" w:rsidRPr="003C7B07" w:rsidRDefault="00B23627" w:rsidP="008D5027">
                        <w:pPr>
                          <w:jc w:val="center"/>
                          <w:rPr>
                            <w:i/>
                            <w:szCs w:val="24"/>
                          </w:rPr>
                        </w:pPr>
                        <w:r>
                          <w:rPr>
                            <w:i/>
                            <w:szCs w:val="24"/>
                          </w:rPr>
                          <w:t>45</w:t>
                        </w:r>
                      </w:p>
                    </w:txbxContent>
                  </v:textbox>
                </v:shape>
              </w:pict>
            </w:r>
            <w:r w:rsidR="00BF1612" w:rsidRPr="00FC424F">
              <w:rPr>
                <w:rFonts w:eastAsia="Times New Roman" w:cs="Times New Roman"/>
                <w:szCs w:val="24"/>
                <w:lang w:eastAsia="ar-SA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</w:t>
            </w:r>
          </w:p>
        </w:tc>
      </w:tr>
      <w:tr w:rsidR="00BF1612" w:rsidRPr="00FC424F" w:rsidTr="00621D43">
        <w:tc>
          <w:tcPr>
            <w:tcW w:w="2235" w:type="dxa"/>
            <w:shd w:val="clear" w:color="auto" w:fill="auto"/>
          </w:tcPr>
          <w:p w:rsidR="00BF1612" w:rsidRPr="00FC424F" w:rsidRDefault="00BF1612" w:rsidP="00BF161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Склады</w:t>
            </w:r>
          </w:p>
          <w:p w:rsidR="00BF1612" w:rsidRPr="00FC424F" w:rsidRDefault="00BF1612" w:rsidP="00BF161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F1612" w:rsidRPr="00FC424F" w:rsidRDefault="00BF1612" w:rsidP="00BF161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 xml:space="preserve">Размещение сооружений, имеющих назначение по временному </w:t>
            </w: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>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BD12C1" w:rsidRPr="00FC424F" w:rsidTr="00621D43">
        <w:tc>
          <w:tcPr>
            <w:tcW w:w="9464" w:type="dxa"/>
            <w:gridSpan w:val="2"/>
            <w:shd w:val="clear" w:color="auto" w:fill="auto"/>
          </w:tcPr>
          <w:p w:rsidR="00BD12C1" w:rsidRPr="00FC424F" w:rsidRDefault="00BD12C1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lastRenderedPageBreak/>
              <w:t>Условно разрешенные виды использования</w:t>
            </w:r>
          </w:p>
        </w:tc>
      </w:tr>
      <w:tr w:rsidR="00BD12C1" w:rsidRPr="00FC424F" w:rsidTr="00621D43">
        <w:tc>
          <w:tcPr>
            <w:tcW w:w="2235" w:type="dxa"/>
            <w:shd w:val="clear" w:color="auto" w:fill="auto"/>
          </w:tcPr>
          <w:p w:rsidR="00BD12C1" w:rsidRPr="00FC424F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Бытовое обслуживание</w:t>
            </w:r>
          </w:p>
          <w:p w:rsidR="00BD12C1" w:rsidRPr="00FC424F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D12C1" w:rsidRPr="00FC424F" w:rsidRDefault="00BD12C1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BD12C1" w:rsidRPr="00FC424F" w:rsidTr="00621D43">
        <w:tc>
          <w:tcPr>
            <w:tcW w:w="2235" w:type="dxa"/>
            <w:shd w:val="clear" w:color="auto" w:fill="auto"/>
          </w:tcPr>
          <w:p w:rsidR="00BD12C1" w:rsidRPr="00FC424F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Обеспечение научной деятельности</w:t>
            </w:r>
            <w:r w:rsidRPr="00FC424F">
              <w:rPr>
                <w:rFonts w:eastAsia="Times New Roman" w:cs="Times New Roman"/>
                <w:szCs w:val="24"/>
                <w:lang w:eastAsia="ar-SA"/>
              </w:rPr>
              <w:tab/>
            </w:r>
          </w:p>
          <w:p w:rsidR="00BD12C1" w:rsidRPr="00FC424F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D12C1" w:rsidRPr="00FC424F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</w:tc>
      </w:tr>
      <w:tr w:rsidR="00BD12C1" w:rsidRPr="00FC424F" w:rsidTr="00621D43">
        <w:tc>
          <w:tcPr>
            <w:tcW w:w="2235" w:type="dxa"/>
            <w:shd w:val="clear" w:color="auto" w:fill="auto"/>
          </w:tcPr>
          <w:p w:rsidR="00BD12C1" w:rsidRPr="00FC424F" w:rsidRDefault="00BD12C1" w:rsidP="004759A3">
            <w:pPr>
              <w:suppressAutoHyphens/>
              <w:spacing w:after="12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Ветеринарное обслуживание</w:t>
            </w:r>
          </w:p>
          <w:p w:rsidR="00BD12C1" w:rsidRPr="00FC424F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D12C1" w:rsidRPr="00FC424F" w:rsidRDefault="00BD12C1" w:rsidP="004759A3">
            <w:pPr>
              <w:suppressAutoHyphens/>
              <w:spacing w:after="12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</w:t>
            </w:r>
          </w:p>
        </w:tc>
      </w:tr>
      <w:tr w:rsidR="00BD12C1" w:rsidRPr="00FC424F" w:rsidTr="00621D43">
        <w:tc>
          <w:tcPr>
            <w:tcW w:w="2235" w:type="dxa"/>
            <w:shd w:val="clear" w:color="auto" w:fill="auto"/>
          </w:tcPr>
          <w:p w:rsidR="00BD12C1" w:rsidRPr="00FC424F" w:rsidRDefault="00BD12C1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Деловое управление</w:t>
            </w:r>
          </w:p>
          <w:p w:rsidR="00BD12C1" w:rsidRPr="00FC424F" w:rsidRDefault="00BD12C1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D12C1" w:rsidRPr="00FC424F" w:rsidRDefault="00BD12C1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BD12C1" w:rsidRPr="00FC424F" w:rsidTr="00621D43">
        <w:tc>
          <w:tcPr>
            <w:tcW w:w="2235" w:type="dxa"/>
            <w:shd w:val="clear" w:color="auto" w:fill="auto"/>
          </w:tcPr>
          <w:p w:rsidR="00BD12C1" w:rsidRPr="00FC424F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Магазины</w:t>
            </w:r>
          </w:p>
          <w:p w:rsidR="00BD12C1" w:rsidRPr="00FC424F" w:rsidRDefault="00BD12C1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D12C1" w:rsidRPr="00FC424F" w:rsidRDefault="00BD12C1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BD12C1" w:rsidRPr="00FC424F" w:rsidTr="00621D43">
        <w:tc>
          <w:tcPr>
            <w:tcW w:w="2235" w:type="dxa"/>
            <w:shd w:val="clear" w:color="auto" w:fill="auto"/>
          </w:tcPr>
          <w:p w:rsidR="00BD12C1" w:rsidRPr="00FC424F" w:rsidRDefault="00BD12C1" w:rsidP="00475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Банковская и страховая деятельность</w:t>
            </w:r>
          </w:p>
        </w:tc>
        <w:tc>
          <w:tcPr>
            <w:tcW w:w="7229" w:type="dxa"/>
            <w:shd w:val="clear" w:color="auto" w:fill="auto"/>
          </w:tcPr>
          <w:p w:rsidR="00BD12C1" w:rsidRPr="00FC424F" w:rsidRDefault="00BD12C1" w:rsidP="00475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BD12C1" w:rsidRPr="00FC424F" w:rsidTr="00621D43">
        <w:tc>
          <w:tcPr>
            <w:tcW w:w="9464" w:type="dxa"/>
            <w:gridSpan w:val="2"/>
            <w:shd w:val="clear" w:color="auto" w:fill="auto"/>
          </w:tcPr>
          <w:p w:rsidR="00BD12C1" w:rsidRPr="00FC424F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BD12C1" w:rsidRPr="00FC424F" w:rsidTr="00621D43">
        <w:tc>
          <w:tcPr>
            <w:tcW w:w="9464" w:type="dxa"/>
            <w:gridSpan w:val="2"/>
            <w:shd w:val="clear" w:color="auto" w:fill="auto"/>
          </w:tcPr>
          <w:p w:rsidR="00BD12C1" w:rsidRPr="00FC424F" w:rsidRDefault="00BD12C1" w:rsidP="00CB1AD4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объекты транспортной инфраструктуры</w:t>
            </w:r>
          </w:p>
          <w:p w:rsidR="00BD12C1" w:rsidRPr="00FC424F" w:rsidRDefault="00BD12C1" w:rsidP="00CB1AD4">
            <w:pPr>
              <w:numPr>
                <w:ilvl w:val="0"/>
                <w:numId w:val="16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питомники растений для озеленения санитарно-защитных зон предприятий</w:t>
            </w:r>
          </w:p>
          <w:p w:rsidR="00BD12C1" w:rsidRPr="00FC424F" w:rsidRDefault="00BD12C1" w:rsidP="00CB1AD4">
            <w:pPr>
              <w:numPr>
                <w:ilvl w:val="0"/>
                <w:numId w:val="16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предприятия общественного питания для обслуживания работников предприятий</w:t>
            </w:r>
          </w:p>
          <w:p w:rsidR="00BD12C1" w:rsidRPr="00FC424F" w:rsidRDefault="00BD12C1" w:rsidP="00CB1AD4">
            <w:pPr>
              <w:numPr>
                <w:ilvl w:val="0"/>
                <w:numId w:val="16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спортплощадки, площадки отдыха для персонала предприятий</w:t>
            </w:r>
          </w:p>
        </w:tc>
      </w:tr>
    </w:tbl>
    <w:p w:rsidR="00BD12C1" w:rsidRPr="00FC424F" w:rsidRDefault="00BD12C1" w:rsidP="00AE202A">
      <w:pPr>
        <w:tabs>
          <w:tab w:val="left" w:pos="3806"/>
        </w:tabs>
        <w:suppressAutoHyphens/>
        <w:spacing w:after="0" w:line="240" w:lineRule="auto"/>
        <w:ind w:firstLine="567"/>
        <w:jc w:val="both"/>
        <w:rPr>
          <w:rFonts w:eastAsia="Times New Roman" w:cs="Times New Roman"/>
          <w:b/>
          <w:szCs w:val="24"/>
          <w:lang w:eastAsia="ar-SA"/>
        </w:rPr>
      </w:pPr>
      <w:r w:rsidRPr="00FC424F">
        <w:rPr>
          <w:rFonts w:eastAsia="Times New Roman" w:cs="Times New Roman"/>
          <w:b/>
          <w:szCs w:val="24"/>
          <w:lang w:eastAsia="ar-SA"/>
        </w:rPr>
        <w:t>Параметры застройки:</w:t>
      </w:r>
      <w:r w:rsidR="00AE202A" w:rsidRPr="00FC424F">
        <w:rPr>
          <w:rFonts w:eastAsia="Times New Roman" w:cs="Times New Roman"/>
          <w:b/>
          <w:szCs w:val="24"/>
          <w:lang w:eastAsia="ar-SA"/>
        </w:rPr>
        <w:tab/>
      </w:r>
    </w:p>
    <w:p w:rsidR="00AE202A" w:rsidRPr="00FC424F" w:rsidRDefault="00AE202A" w:rsidP="00AE202A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b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</w:t>
      </w:r>
      <w:r w:rsidRPr="00FC424F">
        <w:rPr>
          <w:rFonts w:eastAsia="Times New Roman" w:cs="Times New Roman"/>
          <w:szCs w:val="24"/>
          <w:lang w:eastAsia="ar-SA"/>
        </w:rPr>
        <w:lastRenderedPageBreak/>
        <w:t xml:space="preserve">разрывы между зданиями, строениями и сооружениями, в том числе и расположенными на соседних земельных участках, а также градостроительные и строительные нормы и правила. </w:t>
      </w:r>
    </w:p>
    <w:p w:rsidR="00313ABA" w:rsidRPr="00FC424F" w:rsidRDefault="00FE66B7" w:rsidP="00FE66B7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1. </w:t>
      </w:r>
      <w:r w:rsidR="00313ABA" w:rsidRPr="00FC424F">
        <w:rPr>
          <w:rFonts w:eastAsia="Times New Roman" w:cs="Times New Roman"/>
          <w:szCs w:val="24"/>
          <w:lang w:eastAsia="ar-SA"/>
        </w:rPr>
        <w:t>Предельные (минимальные и максимальные) размеры земельных участков, в том числе их площадь не подлежат установлению.</w:t>
      </w:r>
    </w:p>
    <w:p w:rsidR="00313ABA" w:rsidRPr="00FC424F" w:rsidRDefault="00FE66B7" w:rsidP="00FE66B7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Arial" w:cs="Times New Roman"/>
          <w:bCs/>
          <w:szCs w:val="24"/>
          <w:lang w:eastAsia="ar-SA"/>
        </w:rPr>
        <w:t xml:space="preserve">2. </w:t>
      </w:r>
      <w:r w:rsidR="00313ABA" w:rsidRPr="00FC424F">
        <w:rPr>
          <w:rFonts w:eastAsia="Arial" w:cs="Times New Roman"/>
          <w:bCs/>
          <w:szCs w:val="24"/>
          <w:lang w:eastAsia="ar-SA"/>
        </w:rPr>
        <w:t xml:space="preserve">Минимальный отступ от границ земельного участка в целях определения мест допустимого размещения зданий, строений, сооружений, за пределами которого запрещено строительство зданий, строений, сооружений – 5 м. </w:t>
      </w:r>
    </w:p>
    <w:p w:rsidR="00313ABA" w:rsidRPr="00FC424F" w:rsidRDefault="00FE66B7" w:rsidP="00FE66B7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3. </w:t>
      </w:r>
      <w:r w:rsidR="00313ABA" w:rsidRPr="00FC424F">
        <w:rPr>
          <w:rFonts w:eastAsia="Times New Roman" w:cs="Times New Roman"/>
          <w:szCs w:val="24"/>
          <w:lang w:eastAsia="ar-SA"/>
        </w:rPr>
        <w:t>Предельное количество этажей и предельная высота зданий, строений, сооружений не подлежат установлению</w:t>
      </w:r>
      <w:r w:rsidR="00D4372A" w:rsidRPr="00FC424F">
        <w:rPr>
          <w:rFonts w:eastAsia="Times New Roman" w:cs="Times New Roman"/>
          <w:szCs w:val="24"/>
          <w:lang w:eastAsia="ar-SA"/>
        </w:rPr>
        <w:t>.</w:t>
      </w:r>
    </w:p>
    <w:p w:rsidR="00313ABA" w:rsidRPr="00FC424F" w:rsidRDefault="00FE66B7" w:rsidP="00FE66B7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4. </w:t>
      </w:r>
      <w:r w:rsidR="00313ABA" w:rsidRPr="00FC424F">
        <w:rPr>
          <w:rFonts w:eastAsia="Times New Roman" w:cs="Times New Roman"/>
          <w:szCs w:val="24"/>
          <w:lang w:eastAsia="ar-SA"/>
        </w:rPr>
        <w:t>Максимальный процент застройки в границах земельного участка - 65% от площади земельного участка.</w:t>
      </w:r>
    </w:p>
    <w:p w:rsidR="00962E20" w:rsidRPr="00FC424F" w:rsidRDefault="00FE66B7" w:rsidP="00FE66B7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5. </w:t>
      </w:r>
      <w:r w:rsidR="00962E20" w:rsidRPr="00FC424F">
        <w:rPr>
          <w:rFonts w:eastAsia="Times New Roman" w:cs="Times New Roman"/>
          <w:szCs w:val="24"/>
          <w:lang w:eastAsia="ar-SA"/>
        </w:rPr>
        <w:t>Коэффициент озеленения территории – не менее 0,15 от площади земельного участка.</w:t>
      </w:r>
    </w:p>
    <w:p w:rsidR="00962E20" w:rsidRPr="00FC424F" w:rsidRDefault="00FE66B7" w:rsidP="00FE66B7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4"/>
          <w:lang w:eastAsia="ar-SA"/>
        </w:rPr>
        <w:t xml:space="preserve">6. </w:t>
      </w:r>
      <w:r w:rsidR="00962E20" w:rsidRPr="00FC424F">
        <w:rPr>
          <w:rFonts w:eastAsia="Times New Roman" w:cs="Times New Roman"/>
          <w:szCs w:val="24"/>
          <w:lang w:eastAsia="ar-SA"/>
        </w:rPr>
        <w:t>Площадь территорий, предназначенных для хранения транспортных средств (для вспомогательных видов использования) – не более 15% от площади земельного участка.</w:t>
      </w:r>
    </w:p>
    <w:p w:rsidR="005E34F7" w:rsidRPr="00FC424F" w:rsidRDefault="005E34F7" w:rsidP="004759A3">
      <w:pPr>
        <w:suppressAutoHyphens/>
        <w:spacing w:after="0"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7F214C" w:rsidRPr="00FC424F" w:rsidRDefault="00340214" w:rsidP="004759A3">
      <w:pPr>
        <w:pStyle w:val="4"/>
        <w:jc w:val="both"/>
      </w:pPr>
      <w:r w:rsidRPr="00FC424F">
        <w:t>Статья 33</w:t>
      </w:r>
      <w:r w:rsidR="007F214C" w:rsidRPr="00FC424F">
        <w:t>. Градостроительный регламент зоны инженерной и транспортной инфраструктуры (ИТ)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229"/>
      </w:tblGrid>
      <w:tr w:rsidR="007F214C" w:rsidRPr="00FC424F" w:rsidTr="00621D43">
        <w:tc>
          <w:tcPr>
            <w:tcW w:w="2235" w:type="dxa"/>
            <w:shd w:val="clear" w:color="auto" w:fill="auto"/>
          </w:tcPr>
          <w:p w:rsidR="007F214C" w:rsidRPr="00FC424F" w:rsidRDefault="007F214C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Вид разрешенного использования</w:t>
            </w:r>
          </w:p>
        </w:tc>
        <w:tc>
          <w:tcPr>
            <w:tcW w:w="7229" w:type="dxa"/>
            <w:shd w:val="clear" w:color="auto" w:fill="auto"/>
          </w:tcPr>
          <w:p w:rsidR="007F214C" w:rsidRPr="00FC424F" w:rsidRDefault="007F214C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Виды объектов, размещение которых соответствует виду разрешенного использования</w:t>
            </w:r>
          </w:p>
        </w:tc>
      </w:tr>
      <w:tr w:rsidR="007F214C" w:rsidRPr="00FC424F" w:rsidTr="00621D43">
        <w:tc>
          <w:tcPr>
            <w:tcW w:w="9464" w:type="dxa"/>
            <w:gridSpan w:val="2"/>
            <w:shd w:val="clear" w:color="auto" w:fill="auto"/>
          </w:tcPr>
          <w:p w:rsidR="007F214C" w:rsidRPr="00FC424F" w:rsidRDefault="007F214C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7F214C" w:rsidRPr="00FC424F" w:rsidTr="00621D43">
        <w:tc>
          <w:tcPr>
            <w:tcW w:w="2235" w:type="dxa"/>
            <w:shd w:val="clear" w:color="auto" w:fill="auto"/>
          </w:tcPr>
          <w:p w:rsidR="007F214C" w:rsidRPr="00FC424F" w:rsidRDefault="007F214C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7229" w:type="dxa"/>
            <w:shd w:val="clear" w:color="auto" w:fill="auto"/>
          </w:tcPr>
          <w:p w:rsidR="007F214C" w:rsidRPr="00FC424F" w:rsidRDefault="007F214C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7F214C" w:rsidRPr="00FC424F" w:rsidTr="00621D43">
        <w:tc>
          <w:tcPr>
            <w:tcW w:w="2235" w:type="dxa"/>
            <w:shd w:val="clear" w:color="auto" w:fill="auto"/>
          </w:tcPr>
          <w:p w:rsidR="007F214C" w:rsidRPr="00FC424F" w:rsidRDefault="007F214C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Объекты придорожного сервиса</w:t>
            </w:r>
          </w:p>
          <w:p w:rsidR="007F214C" w:rsidRPr="00FC424F" w:rsidRDefault="007F214C" w:rsidP="00475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7F214C" w:rsidRPr="00FC424F" w:rsidRDefault="007F214C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автозаправочных станций (бензиновых, газовых);</w:t>
            </w:r>
          </w:p>
          <w:p w:rsidR="007F214C" w:rsidRPr="00FC424F" w:rsidRDefault="007F214C" w:rsidP="00475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</w:t>
            </w:r>
          </w:p>
        </w:tc>
      </w:tr>
      <w:tr w:rsidR="00404423" w:rsidRPr="00FC424F" w:rsidTr="00621D43">
        <w:tc>
          <w:tcPr>
            <w:tcW w:w="2235" w:type="dxa"/>
            <w:shd w:val="clear" w:color="auto" w:fill="auto"/>
          </w:tcPr>
          <w:p w:rsidR="00404423" w:rsidRPr="00FC424F" w:rsidRDefault="00404423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Причалы для маломерных судов</w:t>
            </w:r>
          </w:p>
        </w:tc>
        <w:tc>
          <w:tcPr>
            <w:tcW w:w="7229" w:type="dxa"/>
            <w:shd w:val="clear" w:color="auto" w:fill="auto"/>
          </w:tcPr>
          <w:p w:rsidR="00404423" w:rsidRPr="00FC424F" w:rsidRDefault="00404423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  <w:tr w:rsidR="008B0B97" w:rsidRPr="00FC424F" w:rsidTr="00621D43">
        <w:tc>
          <w:tcPr>
            <w:tcW w:w="2235" w:type="dxa"/>
            <w:shd w:val="clear" w:color="auto" w:fill="auto"/>
          </w:tcPr>
          <w:p w:rsidR="008B0B97" w:rsidRPr="00FC424F" w:rsidRDefault="008B0B97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Земельные участки (территории) общего пользования</w:t>
            </w:r>
          </w:p>
        </w:tc>
        <w:tc>
          <w:tcPr>
            <w:tcW w:w="7229" w:type="dxa"/>
            <w:shd w:val="clear" w:color="auto" w:fill="auto"/>
          </w:tcPr>
          <w:p w:rsidR="008B0B97" w:rsidRPr="00FC424F" w:rsidRDefault="008B0B97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7F214C" w:rsidRPr="00FC424F" w:rsidTr="00621D43">
        <w:tc>
          <w:tcPr>
            <w:tcW w:w="9464" w:type="dxa"/>
            <w:gridSpan w:val="2"/>
            <w:shd w:val="clear" w:color="auto" w:fill="auto"/>
          </w:tcPr>
          <w:p w:rsidR="007F214C" w:rsidRPr="00FC424F" w:rsidRDefault="007F214C" w:rsidP="004759A3">
            <w:pPr>
              <w:suppressAutoHyphens/>
              <w:autoSpaceDE w:val="0"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7F214C" w:rsidRPr="00FC424F" w:rsidTr="00621D43">
        <w:tc>
          <w:tcPr>
            <w:tcW w:w="2235" w:type="dxa"/>
            <w:shd w:val="clear" w:color="auto" w:fill="auto"/>
          </w:tcPr>
          <w:p w:rsidR="007F214C" w:rsidRPr="00FC424F" w:rsidRDefault="007F214C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Магазины</w:t>
            </w:r>
          </w:p>
          <w:p w:rsidR="007F214C" w:rsidRPr="00FC424F" w:rsidRDefault="007F214C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7F214C" w:rsidRPr="00FC424F" w:rsidRDefault="00415081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7F214C" w:rsidRPr="00FC424F" w:rsidTr="00621D43">
        <w:tc>
          <w:tcPr>
            <w:tcW w:w="9464" w:type="dxa"/>
            <w:gridSpan w:val="2"/>
            <w:shd w:val="clear" w:color="auto" w:fill="auto"/>
          </w:tcPr>
          <w:p w:rsidR="007F214C" w:rsidRPr="00FC424F" w:rsidRDefault="007F214C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lastRenderedPageBreak/>
              <w:t>Вспомогательные виды разрешенного использования</w:t>
            </w:r>
          </w:p>
        </w:tc>
      </w:tr>
      <w:tr w:rsidR="007F214C" w:rsidRPr="00FC424F" w:rsidTr="00621D43">
        <w:tc>
          <w:tcPr>
            <w:tcW w:w="9464" w:type="dxa"/>
            <w:gridSpan w:val="2"/>
            <w:shd w:val="clear" w:color="auto" w:fill="auto"/>
          </w:tcPr>
          <w:p w:rsidR="007F214C" w:rsidRPr="00FC424F" w:rsidRDefault="007F214C" w:rsidP="00CB1AD4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парковки</w:t>
            </w:r>
          </w:p>
          <w:p w:rsidR="007F214C" w:rsidRPr="00FC424F" w:rsidRDefault="007F214C" w:rsidP="00CB1AD4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переходы надземные и подземные</w:t>
            </w:r>
          </w:p>
          <w:p w:rsidR="007F214C" w:rsidRPr="00FC424F" w:rsidRDefault="007F214C" w:rsidP="00CB1AD4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рекламные конструкции</w:t>
            </w:r>
          </w:p>
          <w:p w:rsidR="007F214C" w:rsidRPr="00FC424F" w:rsidRDefault="007F214C" w:rsidP="00CB1AD4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переходы</w:t>
            </w:r>
          </w:p>
        </w:tc>
      </w:tr>
    </w:tbl>
    <w:p w:rsidR="003B3E47" w:rsidRPr="00FC424F" w:rsidRDefault="003B3E47" w:rsidP="00941783">
      <w:pPr>
        <w:pStyle w:val="4"/>
        <w:numPr>
          <w:ilvl w:val="0"/>
          <w:numId w:val="0"/>
        </w:numPr>
        <w:jc w:val="both"/>
        <w:rPr>
          <w:rFonts w:eastAsiaTheme="minorHAnsi" w:cstheme="minorBidi"/>
          <w:szCs w:val="24"/>
        </w:rPr>
      </w:pPr>
      <w:r w:rsidRPr="00FC424F">
        <w:rPr>
          <w:rFonts w:eastAsiaTheme="minorHAnsi" w:cstheme="minorBidi"/>
          <w:szCs w:val="24"/>
        </w:rPr>
        <w:t>Параметры застройки:</w:t>
      </w:r>
    </w:p>
    <w:p w:rsidR="00AE202A" w:rsidRPr="00FC424F" w:rsidRDefault="00AE202A" w:rsidP="00AE202A">
      <w:pPr>
        <w:suppressAutoHyphens/>
        <w:spacing w:after="0" w:line="240" w:lineRule="auto"/>
        <w:ind w:left="567"/>
        <w:contextualSpacing/>
        <w:jc w:val="both"/>
        <w:rPr>
          <w:b/>
        </w:rPr>
      </w:pPr>
      <w:r w:rsidRPr="00FC424F">
        <w:rPr>
          <w:rFonts w:eastAsia="Times New Roman" w:cs="Times New Roman"/>
          <w:szCs w:val="24"/>
          <w:lang w:eastAsia="ar-SA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градостроительные и строительные нормы и правила.</w:t>
      </w:r>
    </w:p>
    <w:p w:rsidR="003B3E47" w:rsidRPr="00FC424F" w:rsidRDefault="003B3E47" w:rsidP="00AE202A">
      <w:pPr>
        <w:pStyle w:val="4"/>
        <w:numPr>
          <w:ilvl w:val="0"/>
          <w:numId w:val="0"/>
        </w:numPr>
        <w:ind w:firstLine="567"/>
        <w:jc w:val="both"/>
        <w:rPr>
          <w:b w:val="0"/>
          <w:szCs w:val="24"/>
          <w:lang w:eastAsia="ru-RU"/>
        </w:rPr>
      </w:pPr>
      <w:r w:rsidRPr="00FC424F">
        <w:rPr>
          <w:b w:val="0"/>
          <w:szCs w:val="24"/>
          <w:lang w:eastAsia="ru-RU"/>
        </w:rPr>
        <w:t>Предельные (минимальные и максимальные) размеры земельных участков (в том числе их площадь);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 сооружений; предельное количество этажей и предельная высота зданий, строений, сооружений; максимальный процент застройки в границах земельного участка не подлежат установлению.</w:t>
      </w:r>
    </w:p>
    <w:p w:rsidR="007F214C" w:rsidRPr="00FC424F" w:rsidRDefault="00340214" w:rsidP="004759A3">
      <w:pPr>
        <w:pStyle w:val="4"/>
        <w:numPr>
          <w:ilvl w:val="0"/>
          <w:numId w:val="0"/>
        </w:numPr>
        <w:jc w:val="both"/>
      </w:pPr>
      <w:r w:rsidRPr="00FC424F">
        <w:t>Статья 34</w:t>
      </w:r>
      <w:r w:rsidR="007F214C" w:rsidRPr="00FC424F">
        <w:t>. Градостроительный регламе</w:t>
      </w:r>
      <w:r w:rsidR="00941783" w:rsidRPr="00FC424F">
        <w:t>нт зоны сельскохозяйственных угодий (Сх1</w:t>
      </w:r>
      <w:r w:rsidR="007F214C" w:rsidRPr="00FC424F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5"/>
        <w:gridCol w:w="7025"/>
      </w:tblGrid>
      <w:tr w:rsidR="007F214C" w:rsidRPr="00FC424F" w:rsidTr="007F214C">
        <w:tc>
          <w:tcPr>
            <w:tcW w:w="2545" w:type="dxa"/>
            <w:shd w:val="clear" w:color="auto" w:fill="auto"/>
          </w:tcPr>
          <w:p w:rsidR="007F214C" w:rsidRPr="00FC424F" w:rsidRDefault="007F214C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Вид разрешенного использования</w:t>
            </w:r>
          </w:p>
        </w:tc>
        <w:tc>
          <w:tcPr>
            <w:tcW w:w="7025" w:type="dxa"/>
            <w:shd w:val="clear" w:color="auto" w:fill="auto"/>
          </w:tcPr>
          <w:p w:rsidR="007F214C" w:rsidRPr="00FC424F" w:rsidRDefault="007F214C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Виды объектов, размещение которых соответствует виду разрешенного использования</w:t>
            </w:r>
          </w:p>
        </w:tc>
      </w:tr>
      <w:tr w:rsidR="007F214C" w:rsidRPr="00FC424F" w:rsidTr="007F214C">
        <w:tc>
          <w:tcPr>
            <w:tcW w:w="9570" w:type="dxa"/>
            <w:gridSpan w:val="2"/>
            <w:shd w:val="clear" w:color="auto" w:fill="auto"/>
          </w:tcPr>
          <w:p w:rsidR="007F214C" w:rsidRPr="00FC424F" w:rsidRDefault="007F214C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7F214C" w:rsidRPr="00FC424F" w:rsidTr="007F214C">
        <w:tc>
          <w:tcPr>
            <w:tcW w:w="2545" w:type="dxa"/>
            <w:shd w:val="clear" w:color="auto" w:fill="auto"/>
          </w:tcPr>
          <w:p w:rsidR="007F214C" w:rsidRPr="00FC424F" w:rsidRDefault="007F214C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Растениеводство</w:t>
            </w:r>
          </w:p>
        </w:tc>
        <w:tc>
          <w:tcPr>
            <w:tcW w:w="7025" w:type="dxa"/>
            <w:shd w:val="clear" w:color="auto" w:fill="auto"/>
          </w:tcPr>
          <w:p w:rsidR="007F214C" w:rsidRPr="00FC424F" w:rsidRDefault="007F214C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Осуществление хозяйственной деятельности, связанной с выращивани</w:t>
            </w:r>
            <w:r w:rsidR="00C91AA2" w:rsidRPr="00FC424F">
              <w:rPr>
                <w:rFonts w:eastAsia="Times New Roman" w:cs="Times New Roman"/>
                <w:szCs w:val="20"/>
                <w:lang w:eastAsia="ar-SA"/>
              </w:rPr>
              <w:t>ем сельскохозяйственных культур</w:t>
            </w:r>
          </w:p>
          <w:p w:rsidR="007F214C" w:rsidRPr="00FC424F" w:rsidRDefault="007F214C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</w:p>
        </w:tc>
      </w:tr>
      <w:tr w:rsidR="00C91AA2" w:rsidRPr="00FC424F" w:rsidTr="007F214C">
        <w:tc>
          <w:tcPr>
            <w:tcW w:w="2545" w:type="dxa"/>
            <w:shd w:val="clear" w:color="auto" w:fill="auto"/>
          </w:tcPr>
          <w:p w:rsidR="00C91AA2" w:rsidRPr="00FC424F" w:rsidRDefault="00C91AA2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Выращивание зерновых и иных сельскохозяйственных культур</w:t>
            </w:r>
          </w:p>
        </w:tc>
        <w:tc>
          <w:tcPr>
            <w:tcW w:w="7025" w:type="dxa"/>
            <w:shd w:val="clear" w:color="auto" w:fill="auto"/>
          </w:tcPr>
          <w:p w:rsidR="00C91AA2" w:rsidRPr="00FC424F" w:rsidRDefault="00C91AA2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 xml:space="preserve"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 </w:t>
            </w:r>
          </w:p>
        </w:tc>
      </w:tr>
      <w:tr w:rsidR="001D6569" w:rsidRPr="00FC424F" w:rsidTr="007F214C">
        <w:tc>
          <w:tcPr>
            <w:tcW w:w="2545" w:type="dxa"/>
            <w:shd w:val="clear" w:color="auto" w:fill="auto"/>
          </w:tcPr>
          <w:p w:rsidR="001D6569" w:rsidRPr="00FC424F" w:rsidRDefault="001D6569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Овощеводство</w:t>
            </w:r>
            <w:r w:rsidRPr="00FC424F">
              <w:rPr>
                <w:rFonts w:eastAsia="Times New Roman" w:cs="Times New Roman"/>
                <w:szCs w:val="24"/>
                <w:lang w:eastAsia="ar-SA"/>
              </w:rPr>
              <w:tab/>
            </w:r>
          </w:p>
          <w:p w:rsidR="001D6569" w:rsidRPr="00FC424F" w:rsidRDefault="001D656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</w:p>
        </w:tc>
        <w:tc>
          <w:tcPr>
            <w:tcW w:w="7025" w:type="dxa"/>
            <w:shd w:val="clear" w:color="auto" w:fill="auto"/>
          </w:tcPr>
          <w:p w:rsidR="001D6569" w:rsidRPr="00FC424F" w:rsidRDefault="001D656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</w:tr>
      <w:tr w:rsidR="001D6569" w:rsidRPr="00FC424F" w:rsidTr="007F214C">
        <w:tc>
          <w:tcPr>
            <w:tcW w:w="2545" w:type="dxa"/>
            <w:shd w:val="clear" w:color="auto" w:fill="auto"/>
          </w:tcPr>
          <w:p w:rsidR="001D6569" w:rsidRPr="00FC424F" w:rsidRDefault="001D6569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Садоводство</w:t>
            </w:r>
          </w:p>
        </w:tc>
        <w:tc>
          <w:tcPr>
            <w:tcW w:w="7025" w:type="dxa"/>
            <w:shd w:val="clear" w:color="auto" w:fill="auto"/>
          </w:tcPr>
          <w:p w:rsidR="001D6569" w:rsidRPr="00FC424F" w:rsidRDefault="001D656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</w:tr>
      <w:tr w:rsidR="001D6569" w:rsidRPr="00FC424F" w:rsidTr="007F214C">
        <w:tc>
          <w:tcPr>
            <w:tcW w:w="2545" w:type="dxa"/>
            <w:shd w:val="clear" w:color="auto" w:fill="auto"/>
          </w:tcPr>
          <w:p w:rsidR="001D6569" w:rsidRPr="00FC424F" w:rsidRDefault="001D656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Животноводство</w:t>
            </w:r>
          </w:p>
        </w:tc>
        <w:tc>
          <w:tcPr>
            <w:tcW w:w="7025" w:type="dxa"/>
            <w:shd w:val="clear" w:color="auto" w:fill="auto"/>
          </w:tcPr>
          <w:p w:rsidR="001D6569" w:rsidRPr="00FC424F" w:rsidRDefault="001D656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</w:t>
            </w:r>
            <w:r w:rsidR="00E92E08" w:rsidRPr="00FC424F">
              <w:rPr>
                <w:rFonts w:eastAsia="Times New Roman" w:cs="Times New Roman"/>
                <w:szCs w:val="20"/>
                <w:lang w:eastAsia="ar-SA"/>
              </w:rPr>
              <w:t>озяйственной продукции</w:t>
            </w:r>
          </w:p>
        </w:tc>
      </w:tr>
      <w:tr w:rsidR="007F214C" w:rsidRPr="00FC424F" w:rsidTr="007F214C">
        <w:tc>
          <w:tcPr>
            <w:tcW w:w="2545" w:type="dxa"/>
            <w:shd w:val="clear" w:color="auto" w:fill="auto"/>
          </w:tcPr>
          <w:p w:rsidR="007F214C" w:rsidRPr="00FC424F" w:rsidRDefault="007F214C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Скотоводство</w:t>
            </w:r>
          </w:p>
          <w:p w:rsidR="007F214C" w:rsidRPr="00FC424F" w:rsidRDefault="007F214C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  <w:p w:rsidR="007F214C" w:rsidRPr="00FC424F" w:rsidRDefault="007F214C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025" w:type="dxa"/>
            <w:shd w:val="clear" w:color="auto" w:fill="auto"/>
          </w:tcPr>
          <w:p w:rsidR="007F214C" w:rsidRPr="00FC424F" w:rsidRDefault="007F214C" w:rsidP="004759A3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lastRenderedPageBreak/>
              <w:t xml:space="preserve">Фермы для содержания крупного рогатого скота (КРС), </w:t>
            </w:r>
            <w:r w:rsidRPr="00FC424F">
              <w:rPr>
                <w:rFonts w:eastAsia="Times New Roman" w:cs="Times New Roman"/>
                <w:szCs w:val="20"/>
                <w:lang w:eastAsia="ar-SA"/>
              </w:rPr>
              <w:lastRenderedPageBreak/>
              <w:t>свинофермы, птичники, зверофермы</w:t>
            </w:r>
          </w:p>
        </w:tc>
      </w:tr>
      <w:tr w:rsidR="000158C9" w:rsidRPr="00FC424F" w:rsidTr="007F214C">
        <w:tc>
          <w:tcPr>
            <w:tcW w:w="2545" w:type="dxa"/>
            <w:shd w:val="clear" w:color="auto" w:fill="auto"/>
          </w:tcPr>
          <w:p w:rsidR="000158C9" w:rsidRPr="00FC424F" w:rsidRDefault="000158C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lastRenderedPageBreak/>
              <w:t>Звероводство</w:t>
            </w:r>
          </w:p>
        </w:tc>
        <w:tc>
          <w:tcPr>
            <w:tcW w:w="7025" w:type="dxa"/>
            <w:shd w:val="clear" w:color="auto" w:fill="auto"/>
          </w:tcPr>
          <w:p w:rsidR="000158C9" w:rsidRPr="00FC424F" w:rsidRDefault="000158C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:rsidR="000158C9" w:rsidRPr="00FC424F" w:rsidRDefault="000158C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0158C9" w:rsidRPr="00FC424F" w:rsidRDefault="000158C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0158C9" w:rsidRPr="00FC424F" w:rsidTr="007F214C">
        <w:tc>
          <w:tcPr>
            <w:tcW w:w="2545" w:type="dxa"/>
            <w:shd w:val="clear" w:color="auto" w:fill="auto"/>
          </w:tcPr>
          <w:p w:rsidR="000158C9" w:rsidRPr="00FC424F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Птицеводство</w:t>
            </w:r>
          </w:p>
        </w:tc>
        <w:tc>
          <w:tcPr>
            <w:tcW w:w="7025" w:type="dxa"/>
            <w:shd w:val="clear" w:color="auto" w:fill="auto"/>
          </w:tcPr>
          <w:p w:rsidR="000158C9" w:rsidRPr="00FC424F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0C5C19" w:rsidRPr="00FC424F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0C5C19" w:rsidRPr="00FC424F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0158C9" w:rsidRPr="00FC424F" w:rsidTr="007F214C">
        <w:tc>
          <w:tcPr>
            <w:tcW w:w="2545" w:type="dxa"/>
            <w:shd w:val="clear" w:color="auto" w:fill="auto"/>
          </w:tcPr>
          <w:p w:rsidR="000158C9" w:rsidRPr="00FC424F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Свиноводство</w:t>
            </w:r>
          </w:p>
        </w:tc>
        <w:tc>
          <w:tcPr>
            <w:tcW w:w="7025" w:type="dxa"/>
            <w:shd w:val="clear" w:color="auto" w:fill="auto"/>
          </w:tcPr>
          <w:p w:rsidR="000158C9" w:rsidRPr="00FC424F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Осуществление хозяйственной деятельности, связанной с разведением свиней;</w:t>
            </w:r>
          </w:p>
          <w:p w:rsidR="000C5C19" w:rsidRPr="00FC424F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0C5C19" w:rsidRPr="00FC424F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0C5C19" w:rsidRPr="00FC424F" w:rsidTr="007F214C">
        <w:tc>
          <w:tcPr>
            <w:tcW w:w="2545" w:type="dxa"/>
            <w:shd w:val="clear" w:color="auto" w:fill="auto"/>
          </w:tcPr>
          <w:p w:rsidR="000C5C19" w:rsidRPr="00FC424F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Пчеловодство</w:t>
            </w:r>
          </w:p>
        </w:tc>
        <w:tc>
          <w:tcPr>
            <w:tcW w:w="7025" w:type="dxa"/>
            <w:shd w:val="clear" w:color="auto" w:fill="auto"/>
          </w:tcPr>
          <w:p w:rsidR="000C5C19" w:rsidRPr="00FC424F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0C5C19" w:rsidRPr="00FC424F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Размещение ульев, иных объектов и оборудования, необходимого для пчеловодства и разведения иных полезных насекомых;</w:t>
            </w:r>
          </w:p>
          <w:p w:rsidR="000C5C19" w:rsidRPr="00FC424F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</w:tr>
      <w:tr w:rsidR="000C5C19" w:rsidRPr="00FC424F" w:rsidTr="007F214C">
        <w:tc>
          <w:tcPr>
            <w:tcW w:w="2545" w:type="dxa"/>
            <w:shd w:val="clear" w:color="auto" w:fill="auto"/>
          </w:tcPr>
          <w:p w:rsidR="000C5C19" w:rsidRPr="00FC424F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Рыбоводство</w:t>
            </w:r>
          </w:p>
        </w:tc>
        <w:tc>
          <w:tcPr>
            <w:tcW w:w="7025" w:type="dxa"/>
            <w:shd w:val="clear" w:color="auto" w:fill="auto"/>
          </w:tcPr>
          <w:p w:rsidR="000C5C19" w:rsidRPr="00FC424F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</w:r>
          </w:p>
          <w:p w:rsidR="000C5C19" w:rsidRPr="00FC424F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Размещение зданий, сооружений, оборудования, необходимых для осуществления рыбоводства (аквакультуры)</w:t>
            </w:r>
          </w:p>
        </w:tc>
      </w:tr>
      <w:tr w:rsidR="000C5C19" w:rsidRPr="00FC424F" w:rsidTr="007F214C">
        <w:tc>
          <w:tcPr>
            <w:tcW w:w="2545" w:type="dxa"/>
            <w:shd w:val="clear" w:color="auto" w:fill="auto"/>
          </w:tcPr>
          <w:p w:rsidR="000C5C19" w:rsidRPr="00FC424F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Научное обеспечение сельского хозяйства</w:t>
            </w:r>
          </w:p>
        </w:tc>
        <w:tc>
          <w:tcPr>
            <w:tcW w:w="7025" w:type="dxa"/>
            <w:shd w:val="clear" w:color="auto" w:fill="auto"/>
          </w:tcPr>
          <w:p w:rsidR="000C5C19" w:rsidRPr="00FC424F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0C5C19" w:rsidRPr="00FC424F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Размещение коллекций генетических</w:t>
            </w:r>
            <w:r w:rsidR="00F9574D" w:rsidRPr="00FC424F">
              <w:rPr>
                <w:rFonts w:eastAsia="Times New Roman" w:cs="Times New Roman"/>
                <w:szCs w:val="20"/>
                <w:lang w:eastAsia="ar-SA"/>
              </w:rPr>
              <w:t xml:space="preserve"> ресурсов растений</w:t>
            </w:r>
          </w:p>
          <w:p w:rsidR="000C5C19" w:rsidRPr="00FC424F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</w:p>
        </w:tc>
      </w:tr>
      <w:tr w:rsidR="000C5C19" w:rsidRPr="00FC424F" w:rsidTr="007F214C">
        <w:tc>
          <w:tcPr>
            <w:tcW w:w="2545" w:type="dxa"/>
            <w:shd w:val="clear" w:color="auto" w:fill="auto"/>
          </w:tcPr>
          <w:p w:rsidR="000C5C19" w:rsidRPr="00FC424F" w:rsidRDefault="00F9574D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Хранение и переработка сельскохозяйственной продукции</w:t>
            </w:r>
          </w:p>
        </w:tc>
        <w:tc>
          <w:tcPr>
            <w:tcW w:w="7025" w:type="dxa"/>
            <w:shd w:val="clear" w:color="auto" w:fill="auto"/>
          </w:tcPr>
          <w:p w:rsidR="000C5C19" w:rsidRPr="00FC424F" w:rsidRDefault="00F9574D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</w:tr>
      <w:tr w:rsidR="00E92E08" w:rsidRPr="00FC424F" w:rsidTr="007F214C">
        <w:tc>
          <w:tcPr>
            <w:tcW w:w="2545" w:type="dxa"/>
            <w:shd w:val="clear" w:color="auto" w:fill="auto"/>
          </w:tcPr>
          <w:p w:rsidR="00E92E08" w:rsidRPr="00FC424F" w:rsidRDefault="00E92E08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Ведение личного подсобного хозяйства на полевых участках</w:t>
            </w:r>
          </w:p>
        </w:tc>
        <w:tc>
          <w:tcPr>
            <w:tcW w:w="7025" w:type="dxa"/>
            <w:shd w:val="clear" w:color="auto" w:fill="auto"/>
          </w:tcPr>
          <w:p w:rsidR="00E92E08" w:rsidRPr="00FC424F" w:rsidRDefault="00E92E08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</w:tr>
      <w:tr w:rsidR="007F214C" w:rsidRPr="00FC424F" w:rsidTr="007F214C">
        <w:tc>
          <w:tcPr>
            <w:tcW w:w="2545" w:type="dxa"/>
            <w:shd w:val="clear" w:color="auto" w:fill="auto"/>
          </w:tcPr>
          <w:p w:rsidR="007F214C" w:rsidRPr="00FC424F" w:rsidRDefault="007F214C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7025" w:type="dxa"/>
            <w:shd w:val="clear" w:color="auto" w:fill="auto"/>
          </w:tcPr>
          <w:p w:rsidR="007F214C" w:rsidRPr="00FC424F" w:rsidRDefault="007F214C" w:rsidP="004759A3">
            <w:pPr>
              <w:widowControl w:val="0"/>
              <w:suppressAutoHyphens/>
              <w:spacing w:after="0" w:line="240" w:lineRule="auto"/>
              <w:ind w:firstLine="33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</w:t>
            </w:r>
            <w:r w:rsidRPr="00FC424F">
              <w:rPr>
                <w:rFonts w:eastAsia="Arial" w:cs="Times New Roman"/>
                <w:szCs w:val="24"/>
                <w:lang w:eastAsia="ar-SA"/>
              </w:rPr>
              <w:lastRenderedPageBreak/>
              <w:t>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415081" w:rsidRPr="00FC424F" w:rsidTr="00415081">
        <w:tc>
          <w:tcPr>
            <w:tcW w:w="2545" w:type="dxa"/>
            <w:shd w:val="clear" w:color="auto" w:fill="auto"/>
          </w:tcPr>
          <w:p w:rsidR="00415081" w:rsidRPr="00FC424F" w:rsidRDefault="00415081" w:rsidP="00B23627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lastRenderedPageBreak/>
              <w:t>Сельскохозяйственное использования</w:t>
            </w:r>
          </w:p>
          <w:p w:rsidR="00415081" w:rsidRPr="00FC424F" w:rsidRDefault="00415081" w:rsidP="00B23627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</w:p>
          <w:p w:rsidR="00415081" w:rsidRPr="00FC424F" w:rsidRDefault="00415081" w:rsidP="00B23627">
            <w:pPr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</w:p>
        </w:tc>
        <w:tc>
          <w:tcPr>
            <w:tcW w:w="7025" w:type="dxa"/>
            <w:shd w:val="clear" w:color="auto" w:fill="auto"/>
          </w:tcPr>
          <w:p w:rsidR="00415081" w:rsidRPr="00FC424F" w:rsidRDefault="00415081" w:rsidP="00415081">
            <w:pPr>
              <w:widowControl w:val="0"/>
              <w:suppressAutoHyphens/>
              <w:spacing w:after="0" w:line="240" w:lineRule="auto"/>
              <w:ind w:firstLine="33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pacing w:val="2"/>
                <w:szCs w:val="24"/>
                <w:lang w:eastAsia="ru-RU"/>
              </w:rPr>
              <w:t>Ведение сельского хозяйства.</w:t>
            </w:r>
            <w:r w:rsidRPr="00FC424F">
              <w:rPr>
                <w:rFonts w:eastAsia="Times New Roman" w:cs="Times New Roman"/>
                <w:spacing w:val="2"/>
                <w:szCs w:val="24"/>
                <w:lang w:eastAsia="ru-RU"/>
              </w:rPr>
              <w:br/>
              <w:t>Содержание данного вида разрешенного использования включает в себя содержание видов разрешенного использования 1.1-1.18,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</w:tr>
      <w:tr w:rsidR="007F214C" w:rsidRPr="00FC424F" w:rsidTr="007F214C">
        <w:tc>
          <w:tcPr>
            <w:tcW w:w="2545" w:type="dxa"/>
            <w:shd w:val="clear" w:color="auto" w:fill="auto"/>
          </w:tcPr>
          <w:p w:rsidR="007F214C" w:rsidRPr="00FC424F" w:rsidRDefault="007F214C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</w:p>
        </w:tc>
        <w:tc>
          <w:tcPr>
            <w:tcW w:w="7025" w:type="dxa"/>
            <w:shd w:val="clear" w:color="auto" w:fill="auto"/>
          </w:tcPr>
          <w:p w:rsidR="007F214C" w:rsidRPr="00FC424F" w:rsidRDefault="007F214C" w:rsidP="004759A3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</w:p>
        </w:tc>
      </w:tr>
      <w:tr w:rsidR="007F214C" w:rsidRPr="00FC424F" w:rsidTr="007F214C">
        <w:tc>
          <w:tcPr>
            <w:tcW w:w="9570" w:type="dxa"/>
            <w:gridSpan w:val="2"/>
            <w:shd w:val="clear" w:color="auto" w:fill="auto"/>
          </w:tcPr>
          <w:p w:rsidR="007F214C" w:rsidRPr="00FC424F" w:rsidRDefault="007F214C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7F214C" w:rsidRPr="00FC424F" w:rsidTr="007F214C">
        <w:tc>
          <w:tcPr>
            <w:tcW w:w="2545" w:type="dxa"/>
            <w:shd w:val="clear" w:color="auto" w:fill="auto"/>
          </w:tcPr>
          <w:p w:rsidR="007F214C" w:rsidRPr="00FC424F" w:rsidRDefault="007F214C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Питомники</w:t>
            </w:r>
          </w:p>
        </w:tc>
        <w:tc>
          <w:tcPr>
            <w:tcW w:w="7025" w:type="dxa"/>
            <w:shd w:val="clear" w:color="auto" w:fill="auto"/>
          </w:tcPr>
          <w:p w:rsidR="007F214C" w:rsidRPr="00FC424F" w:rsidRDefault="007F214C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7F214C" w:rsidRPr="00FC424F" w:rsidRDefault="007F214C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</w:tr>
      <w:tr w:rsidR="007F214C" w:rsidRPr="00FC424F" w:rsidTr="007F214C">
        <w:tc>
          <w:tcPr>
            <w:tcW w:w="9570" w:type="dxa"/>
            <w:gridSpan w:val="2"/>
            <w:shd w:val="clear" w:color="auto" w:fill="auto"/>
          </w:tcPr>
          <w:p w:rsidR="007F214C" w:rsidRPr="00FC424F" w:rsidRDefault="007F214C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7F214C" w:rsidRPr="00FC424F" w:rsidTr="007F214C">
        <w:tc>
          <w:tcPr>
            <w:tcW w:w="9570" w:type="dxa"/>
            <w:gridSpan w:val="2"/>
            <w:shd w:val="clear" w:color="auto" w:fill="auto"/>
          </w:tcPr>
          <w:p w:rsidR="007F214C" w:rsidRPr="00FC424F" w:rsidRDefault="007F214C" w:rsidP="00CB1AD4">
            <w:pPr>
              <w:numPr>
                <w:ilvl w:val="0"/>
                <w:numId w:val="17"/>
              </w:numPr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ветлечебницы с содержанием животных</w:t>
            </w:r>
          </w:p>
          <w:p w:rsidR="007F214C" w:rsidRPr="00FC424F" w:rsidRDefault="007F214C" w:rsidP="00CB1AD4">
            <w:pPr>
              <w:numPr>
                <w:ilvl w:val="0"/>
                <w:numId w:val="17"/>
              </w:numPr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водозаборы</w:t>
            </w:r>
          </w:p>
          <w:p w:rsidR="007F214C" w:rsidRPr="00FC424F" w:rsidRDefault="007F214C" w:rsidP="00CB1AD4">
            <w:pPr>
              <w:numPr>
                <w:ilvl w:val="0"/>
                <w:numId w:val="17"/>
              </w:numPr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хозяйственные постройки</w:t>
            </w:r>
          </w:p>
          <w:p w:rsidR="007F214C" w:rsidRPr="00FC424F" w:rsidRDefault="007F214C" w:rsidP="00CB1AD4">
            <w:pPr>
              <w:numPr>
                <w:ilvl w:val="0"/>
                <w:numId w:val="17"/>
              </w:numPr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резервуары для хранения воды</w:t>
            </w:r>
          </w:p>
          <w:p w:rsidR="007F214C" w:rsidRPr="00FC424F" w:rsidRDefault="007F214C" w:rsidP="00CB1AD4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объекты транспортной инфраструктуры</w:t>
            </w:r>
          </w:p>
        </w:tc>
      </w:tr>
    </w:tbl>
    <w:p w:rsidR="00940A24" w:rsidRPr="00FC424F" w:rsidRDefault="00940A24" w:rsidP="00941783">
      <w:pPr>
        <w:spacing w:after="0" w:line="240" w:lineRule="auto"/>
        <w:ind w:firstLine="567"/>
        <w:jc w:val="both"/>
        <w:rPr>
          <w:b/>
        </w:rPr>
      </w:pPr>
    </w:p>
    <w:p w:rsidR="00941783" w:rsidRPr="00FC424F" w:rsidRDefault="00941783" w:rsidP="00941783">
      <w:pPr>
        <w:spacing w:after="0" w:line="240" w:lineRule="auto"/>
        <w:ind w:firstLine="567"/>
        <w:jc w:val="both"/>
        <w:rPr>
          <w:rFonts w:eastAsia="Times New Roman" w:cs="Times New Roman"/>
          <w:b/>
          <w:szCs w:val="20"/>
          <w:lang w:eastAsia="ar-SA"/>
        </w:rPr>
      </w:pPr>
      <w:r w:rsidRPr="00FC424F">
        <w:rPr>
          <w:rFonts w:eastAsia="Times New Roman" w:cs="Times New Roman"/>
          <w:b/>
          <w:szCs w:val="20"/>
          <w:lang w:eastAsia="ar-SA"/>
        </w:rPr>
        <w:t xml:space="preserve">Параметры застройки: </w:t>
      </w:r>
    </w:p>
    <w:p w:rsidR="00AE202A" w:rsidRPr="00FC424F" w:rsidRDefault="00941783" w:rsidP="00AE202A">
      <w:pPr>
        <w:spacing w:after="0" w:line="240" w:lineRule="auto"/>
        <w:ind w:firstLine="567"/>
        <w:jc w:val="both"/>
        <w:rPr>
          <w:rFonts w:eastAsia="Times New Roman" w:cs="Times New Roman"/>
          <w:szCs w:val="20"/>
          <w:lang w:eastAsia="ar-SA"/>
        </w:rPr>
      </w:pPr>
      <w:r w:rsidRPr="00FC424F">
        <w:rPr>
          <w:rFonts w:eastAsia="Times New Roman" w:cs="Times New Roman"/>
          <w:szCs w:val="20"/>
          <w:lang w:eastAsia="ar-SA"/>
        </w:rPr>
        <w:t>1.</w:t>
      </w:r>
      <w:r w:rsidR="00AE202A" w:rsidRPr="00FC424F">
        <w:rPr>
          <w:rFonts w:eastAsia="Times New Roman" w:cs="Times New Roman"/>
          <w:szCs w:val="20"/>
          <w:lang w:eastAsia="ar-SA"/>
        </w:rPr>
        <w:t xml:space="preserve"> Предельные (минимальные и максимальные) размеры земельных участков (в том числе их площадь), </w:t>
      </w:r>
      <w:r w:rsidR="00AE202A" w:rsidRPr="00FC424F">
        <w:rPr>
          <w:rFonts w:eastAsia="Times New Roman" w:cs="Times New Roman"/>
          <w:szCs w:val="24"/>
          <w:lang w:eastAsia="ar-SA"/>
        </w:rPr>
        <w:t>предельные параметры разрешенного строительства, реконструкции объектов капитального строительства,</w:t>
      </w:r>
      <w:r w:rsidR="00AE202A" w:rsidRPr="00FC424F">
        <w:rPr>
          <w:rFonts w:eastAsia="Times New Roman" w:cs="Times New Roman"/>
          <w:szCs w:val="20"/>
          <w:lang w:eastAsia="ar-SA"/>
        </w:rPr>
        <w:t xml:space="preserve"> не подлежат установлению.</w:t>
      </w:r>
    </w:p>
    <w:p w:rsidR="00D4372A" w:rsidRPr="00FC424F" w:rsidRDefault="00941783" w:rsidP="00AE202A">
      <w:pPr>
        <w:spacing w:after="0" w:line="240" w:lineRule="auto"/>
        <w:ind w:firstLine="567"/>
        <w:jc w:val="both"/>
        <w:rPr>
          <w:rFonts w:eastAsia="Times New Roman" w:cs="Times New Roman"/>
          <w:szCs w:val="20"/>
          <w:lang w:eastAsia="ar-SA"/>
        </w:rPr>
      </w:pPr>
      <w:r w:rsidRPr="00FC424F">
        <w:rPr>
          <w:rFonts w:eastAsia="Times New Roman" w:cs="Times New Roman"/>
          <w:szCs w:val="20"/>
          <w:lang w:eastAsia="ar-SA"/>
        </w:rPr>
        <w:t xml:space="preserve">2. </w:t>
      </w:r>
      <w:r w:rsidR="00D4372A" w:rsidRPr="00FC424F">
        <w:rPr>
          <w:rFonts w:eastAsia="Times New Roman" w:cs="Times New Roman"/>
          <w:szCs w:val="20"/>
          <w:lang w:eastAsia="ar-SA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не подлежат установлению.</w:t>
      </w:r>
    </w:p>
    <w:p w:rsidR="00940A24" w:rsidRPr="00FC424F" w:rsidRDefault="00941783" w:rsidP="00BB2595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rFonts w:eastAsia="Times New Roman" w:cs="Times New Roman"/>
          <w:szCs w:val="20"/>
          <w:lang w:eastAsia="ar-SA"/>
        </w:rPr>
        <w:t xml:space="preserve">3. </w:t>
      </w:r>
      <w:r w:rsidR="00D4372A" w:rsidRPr="00FC424F">
        <w:rPr>
          <w:rFonts w:eastAsia="Times New Roman" w:cs="Times New Roman"/>
          <w:szCs w:val="20"/>
          <w:lang w:eastAsia="ar-SA"/>
        </w:rPr>
        <w:t>Предельное к</w:t>
      </w:r>
      <w:r w:rsidR="00D03D5F" w:rsidRPr="00FC424F">
        <w:rPr>
          <w:rFonts w:eastAsia="Times New Roman" w:cs="Times New Roman"/>
          <w:szCs w:val="20"/>
          <w:lang w:eastAsia="ar-SA"/>
        </w:rPr>
        <w:t xml:space="preserve">оличество этажей – не </w:t>
      </w:r>
      <w:r w:rsidR="00940A24" w:rsidRPr="00FC424F">
        <w:rPr>
          <w:rFonts w:eastAsia="Times New Roman" w:cs="Times New Roman"/>
          <w:szCs w:val="20"/>
          <w:lang w:eastAsia="ar-SA"/>
        </w:rPr>
        <w:t xml:space="preserve">более 3 этажей. </w:t>
      </w:r>
      <w:r w:rsidR="00BB2595" w:rsidRPr="00FC424F">
        <w:rPr>
          <w:rFonts w:eastAsia="Times New Roman" w:cs="Times New Roman"/>
          <w:szCs w:val="24"/>
          <w:lang w:eastAsia="ar-SA"/>
        </w:rPr>
        <w:t>Предельная высота зданий, строений, сооружений не подлежит установлению.</w:t>
      </w:r>
    </w:p>
    <w:p w:rsidR="00EE53CA" w:rsidRPr="00FC424F" w:rsidRDefault="00941783" w:rsidP="00941783">
      <w:pPr>
        <w:spacing w:after="0" w:line="240" w:lineRule="auto"/>
        <w:ind w:firstLine="567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FC424F">
        <w:rPr>
          <w:rFonts w:eastAsia="Times New Roman" w:cs="Times New Roman"/>
          <w:szCs w:val="20"/>
          <w:lang w:eastAsia="ar-SA"/>
        </w:rPr>
        <w:t xml:space="preserve">4. </w:t>
      </w:r>
      <w:r w:rsidR="00D4372A" w:rsidRPr="00FC424F">
        <w:rPr>
          <w:rFonts w:eastAsia="Times New Roman" w:cs="Times New Roman"/>
          <w:szCs w:val="20"/>
          <w:lang w:eastAsia="ar-SA"/>
        </w:rPr>
        <w:t xml:space="preserve">Максимальный процент застройки в границах земельного участка </w:t>
      </w:r>
      <w:r w:rsidR="00EE53CA" w:rsidRPr="00FC424F">
        <w:rPr>
          <w:rFonts w:eastAsia="Times New Roman" w:cs="Times New Roman"/>
          <w:szCs w:val="20"/>
          <w:lang w:eastAsia="ar-SA"/>
        </w:rPr>
        <w:t>–</w:t>
      </w:r>
      <w:r w:rsidR="00D4372A" w:rsidRPr="00FC424F">
        <w:rPr>
          <w:rFonts w:eastAsia="Times New Roman" w:cs="Times New Roman"/>
          <w:szCs w:val="20"/>
          <w:lang w:eastAsia="ar-SA"/>
        </w:rPr>
        <w:t xml:space="preserve">60% </w:t>
      </w:r>
      <w:r w:rsidR="00EE53CA" w:rsidRPr="00FC424F">
        <w:rPr>
          <w:rFonts w:eastAsia="Times New Roman" w:cs="Times New Roman"/>
          <w:szCs w:val="20"/>
          <w:lang w:eastAsia="ar-SA"/>
        </w:rPr>
        <w:t>от площади земельного участка.</w:t>
      </w:r>
    </w:p>
    <w:p w:rsidR="00EA5EA8" w:rsidRPr="00FC424F" w:rsidRDefault="00941783" w:rsidP="00276B8F">
      <w:pPr>
        <w:spacing w:after="0" w:line="240" w:lineRule="auto"/>
        <w:ind w:firstLine="567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FC424F">
        <w:rPr>
          <w:rFonts w:eastAsia="Times New Roman" w:cs="Times New Roman"/>
          <w:szCs w:val="20"/>
          <w:lang w:eastAsia="ar-SA"/>
        </w:rPr>
        <w:t xml:space="preserve">5. </w:t>
      </w:r>
      <w:r w:rsidR="00EE53CA" w:rsidRPr="00FC424F">
        <w:rPr>
          <w:rFonts w:eastAsia="Times New Roman" w:cs="Times New Roman"/>
          <w:szCs w:val="20"/>
          <w:lang w:eastAsia="ar-SA"/>
        </w:rPr>
        <w:t>Коэффициент озеленения – не менее 0,25 от площади земельного участка.</w:t>
      </w:r>
    </w:p>
    <w:p w:rsidR="00EA5EA8" w:rsidRPr="00FC424F" w:rsidRDefault="00EA5EA8" w:rsidP="004759A3">
      <w:pPr>
        <w:spacing w:after="0" w:line="240" w:lineRule="auto"/>
        <w:contextualSpacing/>
        <w:jc w:val="both"/>
        <w:rPr>
          <w:rFonts w:eastAsia="Times New Roman" w:cs="Times New Roman"/>
          <w:szCs w:val="20"/>
          <w:lang w:eastAsia="ar-SA"/>
        </w:rPr>
      </w:pPr>
    </w:p>
    <w:p w:rsidR="00404423" w:rsidRPr="00FC424F" w:rsidRDefault="00404423" w:rsidP="00404423">
      <w:pPr>
        <w:pStyle w:val="4"/>
        <w:numPr>
          <w:ilvl w:val="0"/>
          <w:numId w:val="0"/>
        </w:numPr>
        <w:jc w:val="both"/>
      </w:pPr>
      <w:r w:rsidRPr="00FC424F">
        <w:t xml:space="preserve">Статья 35. Градостроительный регламент зоны, занятой объектами сельскохозяйственного назначения </w:t>
      </w:r>
      <w:r w:rsidR="000158C9" w:rsidRPr="00FC424F">
        <w:t>(Сх2</w:t>
      </w:r>
      <w:r w:rsidRPr="00FC424F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5"/>
        <w:gridCol w:w="7025"/>
      </w:tblGrid>
      <w:tr w:rsidR="00404423" w:rsidRPr="00FC424F" w:rsidTr="000158C9">
        <w:tc>
          <w:tcPr>
            <w:tcW w:w="2545" w:type="dxa"/>
            <w:shd w:val="clear" w:color="auto" w:fill="auto"/>
          </w:tcPr>
          <w:p w:rsidR="00404423" w:rsidRPr="00FC424F" w:rsidRDefault="00404423" w:rsidP="000158C9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Вид разрешенного использования</w:t>
            </w:r>
          </w:p>
        </w:tc>
        <w:tc>
          <w:tcPr>
            <w:tcW w:w="7025" w:type="dxa"/>
            <w:shd w:val="clear" w:color="auto" w:fill="auto"/>
          </w:tcPr>
          <w:p w:rsidR="00404423" w:rsidRPr="00FC424F" w:rsidRDefault="00404423" w:rsidP="000158C9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Виды объектов, размещение которых соответствует виду разрешенного использования</w:t>
            </w:r>
          </w:p>
        </w:tc>
      </w:tr>
      <w:tr w:rsidR="00404423" w:rsidRPr="00FC424F" w:rsidTr="000158C9">
        <w:tc>
          <w:tcPr>
            <w:tcW w:w="9570" w:type="dxa"/>
            <w:gridSpan w:val="2"/>
            <w:shd w:val="clear" w:color="auto" w:fill="auto"/>
          </w:tcPr>
          <w:p w:rsidR="00404423" w:rsidRPr="00FC424F" w:rsidRDefault="00404423" w:rsidP="000158C9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404423" w:rsidRPr="00FC424F" w:rsidTr="000158C9">
        <w:tc>
          <w:tcPr>
            <w:tcW w:w="2545" w:type="dxa"/>
            <w:shd w:val="clear" w:color="auto" w:fill="auto"/>
          </w:tcPr>
          <w:p w:rsidR="00404423" w:rsidRPr="00FC424F" w:rsidRDefault="002B40DF" w:rsidP="000158C9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Ведение огородничества</w:t>
            </w:r>
          </w:p>
        </w:tc>
        <w:tc>
          <w:tcPr>
            <w:tcW w:w="7025" w:type="dxa"/>
            <w:shd w:val="clear" w:color="auto" w:fill="auto"/>
          </w:tcPr>
          <w:p w:rsidR="00404423" w:rsidRPr="00FC424F" w:rsidRDefault="002B40DF" w:rsidP="002B40DF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 xml:space="preserve">Осуществление деятельности, связанной с выращиванием ягодных, овощных, бахчевых или иных сельскохозяйственных </w:t>
            </w:r>
            <w:r w:rsidRPr="00FC424F">
              <w:rPr>
                <w:rFonts w:eastAsia="Times New Roman" w:cs="Times New Roman"/>
                <w:szCs w:val="20"/>
                <w:lang w:eastAsia="ar-SA"/>
              </w:rPr>
              <w:lastRenderedPageBreak/>
              <w:t>культур и картофеля;</w:t>
            </w:r>
          </w:p>
          <w:p w:rsidR="002B40DF" w:rsidRPr="00FC424F" w:rsidRDefault="002B40DF" w:rsidP="002B40DF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</w:p>
        </w:tc>
      </w:tr>
      <w:tr w:rsidR="00404423" w:rsidRPr="00FC424F" w:rsidTr="000158C9">
        <w:tc>
          <w:tcPr>
            <w:tcW w:w="2545" w:type="dxa"/>
            <w:shd w:val="clear" w:color="auto" w:fill="auto"/>
          </w:tcPr>
          <w:p w:rsidR="00404423" w:rsidRPr="00FC424F" w:rsidRDefault="002B40DF" w:rsidP="000158C9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lastRenderedPageBreak/>
              <w:t>Ведение садоводства</w:t>
            </w:r>
          </w:p>
        </w:tc>
        <w:tc>
          <w:tcPr>
            <w:tcW w:w="7025" w:type="dxa"/>
            <w:shd w:val="clear" w:color="auto" w:fill="auto"/>
          </w:tcPr>
          <w:p w:rsidR="00404423" w:rsidRPr="00FC424F" w:rsidRDefault="002B40DF" w:rsidP="000158C9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2B40DF" w:rsidRPr="00FC424F" w:rsidRDefault="002B40DF" w:rsidP="000158C9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Размещение садового дома, предназначенного для отдыха и не подлежащего разделу на квартиры;</w:t>
            </w:r>
          </w:p>
          <w:p w:rsidR="002B40DF" w:rsidRPr="00FC424F" w:rsidRDefault="002B40DF" w:rsidP="000158C9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Размещение хозяйственных строений и сооружений</w:t>
            </w:r>
          </w:p>
        </w:tc>
      </w:tr>
      <w:tr w:rsidR="00404423" w:rsidRPr="00FC424F" w:rsidTr="000158C9">
        <w:tc>
          <w:tcPr>
            <w:tcW w:w="2545" w:type="dxa"/>
            <w:shd w:val="clear" w:color="auto" w:fill="auto"/>
          </w:tcPr>
          <w:p w:rsidR="00404423" w:rsidRPr="00FC424F" w:rsidRDefault="002B40DF" w:rsidP="002B40DF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Ведение дачного хозяйства</w:t>
            </w:r>
          </w:p>
        </w:tc>
        <w:tc>
          <w:tcPr>
            <w:tcW w:w="7025" w:type="dxa"/>
            <w:shd w:val="clear" w:color="auto" w:fill="auto"/>
          </w:tcPr>
          <w:p w:rsidR="00404423" w:rsidRPr="00FC424F" w:rsidRDefault="002B40DF" w:rsidP="000158C9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Размещение жилого дачного дома (не предназначенного для раздела на квартиры, пригодного для отдыха и проживания, высотой не выше трех надземных этажей);</w:t>
            </w:r>
          </w:p>
          <w:p w:rsidR="002B40DF" w:rsidRPr="00FC424F" w:rsidRDefault="002B40DF" w:rsidP="000158C9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2B40DF" w:rsidRPr="00FC424F" w:rsidRDefault="002B40DF" w:rsidP="000158C9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Размещение хозяйственных строений и сооружений</w:t>
            </w:r>
          </w:p>
        </w:tc>
      </w:tr>
      <w:tr w:rsidR="00404423" w:rsidRPr="00FC424F" w:rsidTr="000158C9">
        <w:tc>
          <w:tcPr>
            <w:tcW w:w="2545" w:type="dxa"/>
            <w:shd w:val="clear" w:color="auto" w:fill="auto"/>
          </w:tcPr>
          <w:p w:rsidR="00404423" w:rsidRPr="00FC424F" w:rsidRDefault="00404423" w:rsidP="000158C9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Ведение личного подсобного хозяйства на полевых участках</w:t>
            </w:r>
          </w:p>
        </w:tc>
        <w:tc>
          <w:tcPr>
            <w:tcW w:w="7025" w:type="dxa"/>
            <w:shd w:val="clear" w:color="auto" w:fill="auto"/>
          </w:tcPr>
          <w:p w:rsidR="00404423" w:rsidRPr="00FC424F" w:rsidRDefault="00404423" w:rsidP="000158C9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</w:tr>
      <w:tr w:rsidR="00404423" w:rsidRPr="00FC424F" w:rsidTr="000158C9">
        <w:tc>
          <w:tcPr>
            <w:tcW w:w="2545" w:type="dxa"/>
            <w:shd w:val="clear" w:color="auto" w:fill="auto"/>
          </w:tcPr>
          <w:p w:rsidR="00404423" w:rsidRPr="00FC424F" w:rsidRDefault="00404423" w:rsidP="000158C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7025" w:type="dxa"/>
            <w:shd w:val="clear" w:color="auto" w:fill="auto"/>
          </w:tcPr>
          <w:p w:rsidR="00404423" w:rsidRPr="00FC424F" w:rsidRDefault="00404423" w:rsidP="000158C9">
            <w:pPr>
              <w:widowControl w:val="0"/>
              <w:suppressAutoHyphens/>
              <w:spacing w:after="0" w:line="240" w:lineRule="auto"/>
              <w:ind w:firstLine="33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</w:t>
            </w:r>
            <w:r w:rsidR="00415081" w:rsidRPr="00FC424F">
              <w:rPr>
                <w:rFonts w:eastAsia="Arial" w:cs="Times New Roman"/>
                <w:szCs w:val="24"/>
                <w:lang w:eastAsia="ar-SA"/>
              </w:rPr>
              <w:t xml:space="preserve"> </w:t>
            </w:r>
            <w:r w:rsidRPr="00FC424F">
              <w:rPr>
                <w:rFonts w:eastAsia="Arial" w:cs="Times New Roman"/>
                <w:szCs w:val="24"/>
                <w:lang w:eastAsia="ar-SA"/>
              </w:rPr>
              <w:t>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404423" w:rsidRPr="00FC424F" w:rsidTr="000158C9">
        <w:tc>
          <w:tcPr>
            <w:tcW w:w="2545" w:type="dxa"/>
            <w:shd w:val="clear" w:color="auto" w:fill="auto"/>
          </w:tcPr>
          <w:p w:rsidR="00404423" w:rsidRPr="00FC424F" w:rsidRDefault="00404423" w:rsidP="000158C9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</w:p>
        </w:tc>
        <w:tc>
          <w:tcPr>
            <w:tcW w:w="7025" w:type="dxa"/>
            <w:shd w:val="clear" w:color="auto" w:fill="auto"/>
          </w:tcPr>
          <w:p w:rsidR="00404423" w:rsidRPr="00FC424F" w:rsidRDefault="00404423" w:rsidP="000158C9">
            <w:pPr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</w:p>
        </w:tc>
      </w:tr>
      <w:tr w:rsidR="00404423" w:rsidRPr="00FC424F" w:rsidTr="000158C9">
        <w:tc>
          <w:tcPr>
            <w:tcW w:w="9570" w:type="dxa"/>
            <w:gridSpan w:val="2"/>
            <w:shd w:val="clear" w:color="auto" w:fill="auto"/>
          </w:tcPr>
          <w:p w:rsidR="00404423" w:rsidRPr="00FC424F" w:rsidRDefault="00404423" w:rsidP="000158C9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404423" w:rsidRPr="00FC424F" w:rsidTr="000158C9">
        <w:tc>
          <w:tcPr>
            <w:tcW w:w="2545" w:type="dxa"/>
            <w:shd w:val="clear" w:color="auto" w:fill="auto"/>
          </w:tcPr>
          <w:p w:rsidR="00404423" w:rsidRPr="00FC424F" w:rsidRDefault="00404423" w:rsidP="000158C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Питомники</w:t>
            </w:r>
          </w:p>
        </w:tc>
        <w:tc>
          <w:tcPr>
            <w:tcW w:w="7025" w:type="dxa"/>
            <w:shd w:val="clear" w:color="auto" w:fill="auto"/>
          </w:tcPr>
          <w:p w:rsidR="00404423" w:rsidRPr="00FC424F" w:rsidRDefault="00404423" w:rsidP="000158C9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404423" w:rsidRPr="00FC424F" w:rsidRDefault="00404423" w:rsidP="000158C9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</w:tr>
      <w:tr w:rsidR="00415081" w:rsidRPr="00FC424F" w:rsidTr="00415081">
        <w:tc>
          <w:tcPr>
            <w:tcW w:w="2545" w:type="dxa"/>
            <w:shd w:val="clear" w:color="auto" w:fill="auto"/>
            <w:vAlign w:val="center"/>
          </w:tcPr>
          <w:p w:rsidR="00415081" w:rsidRPr="00FC424F" w:rsidRDefault="00415081" w:rsidP="00B23627">
            <w:pPr>
              <w:spacing w:after="0" w:line="240" w:lineRule="auto"/>
              <w:jc w:val="both"/>
              <w:rPr>
                <w:szCs w:val="24"/>
              </w:rPr>
            </w:pPr>
            <w:r w:rsidRPr="00FC424F">
              <w:rPr>
                <w:szCs w:val="24"/>
              </w:rPr>
              <w:t>Земельные участки (территории) общего пользования</w:t>
            </w:r>
          </w:p>
          <w:p w:rsidR="00415081" w:rsidRPr="00FC424F" w:rsidRDefault="00415081" w:rsidP="00B23627">
            <w:pPr>
              <w:spacing w:after="0" w:line="240" w:lineRule="auto"/>
              <w:jc w:val="both"/>
              <w:rPr>
                <w:szCs w:val="24"/>
              </w:rPr>
            </w:pPr>
          </w:p>
          <w:p w:rsidR="00415081" w:rsidRPr="00FC424F" w:rsidRDefault="00415081" w:rsidP="00B23627">
            <w:pPr>
              <w:spacing w:after="0" w:line="240" w:lineRule="auto"/>
              <w:jc w:val="both"/>
              <w:rPr>
                <w:szCs w:val="24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Код (числовое обозначение вида): 12.0</w:t>
            </w:r>
          </w:p>
        </w:tc>
        <w:tc>
          <w:tcPr>
            <w:tcW w:w="7025" w:type="dxa"/>
            <w:shd w:val="clear" w:color="auto" w:fill="auto"/>
            <w:vAlign w:val="center"/>
          </w:tcPr>
          <w:p w:rsidR="00415081" w:rsidRPr="00FC424F" w:rsidRDefault="00415081" w:rsidP="00B23627">
            <w:pPr>
              <w:spacing w:line="240" w:lineRule="auto"/>
              <w:jc w:val="both"/>
              <w:rPr>
                <w:szCs w:val="24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404423" w:rsidRPr="00FC424F" w:rsidTr="000158C9">
        <w:tc>
          <w:tcPr>
            <w:tcW w:w="9570" w:type="dxa"/>
            <w:gridSpan w:val="2"/>
            <w:shd w:val="clear" w:color="auto" w:fill="auto"/>
          </w:tcPr>
          <w:p w:rsidR="00404423" w:rsidRPr="00FC424F" w:rsidRDefault="00404423" w:rsidP="000158C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404423" w:rsidRPr="00FC424F" w:rsidTr="000158C9">
        <w:tc>
          <w:tcPr>
            <w:tcW w:w="9570" w:type="dxa"/>
            <w:gridSpan w:val="2"/>
            <w:shd w:val="clear" w:color="auto" w:fill="auto"/>
          </w:tcPr>
          <w:p w:rsidR="00404423" w:rsidRPr="00FC424F" w:rsidRDefault="00404423" w:rsidP="00CB1AD4">
            <w:pPr>
              <w:numPr>
                <w:ilvl w:val="0"/>
                <w:numId w:val="17"/>
              </w:numPr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ветлечебницы с содержанием животных</w:t>
            </w:r>
          </w:p>
          <w:p w:rsidR="00404423" w:rsidRPr="00FC424F" w:rsidRDefault="00404423" w:rsidP="00CB1AD4">
            <w:pPr>
              <w:numPr>
                <w:ilvl w:val="0"/>
                <w:numId w:val="17"/>
              </w:numPr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водозаборы</w:t>
            </w:r>
          </w:p>
          <w:p w:rsidR="00404423" w:rsidRPr="00FC424F" w:rsidRDefault="00404423" w:rsidP="00CB1AD4">
            <w:pPr>
              <w:numPr>
                <w:ilvl w:val="0"/>
                <w:numId w:val="17"/>
              </w:numPr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lastRenderedPageBreak/>
              <w:t>хозяйственные постройки</w:t>
            </w:r>
          </w:p>
          <w:p w:rsidR="00404423" w:rsidRPr="00FC424F" w:rsidRDefault="00404423" w:rsidP="00CB1AD4">
            <w:pPr>
              <w:numPr>
                <w:ilvl w:val="0"/>
                <w:numId w:val="17"/>
              </w:numPr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резервуары для хранения воды</w:t>
            </w:r>
          </w:p>
          <w:p w:rsidR="00404423" w:rsidRPr="00FC424F" w:rsidRDefault="00404423" w:rsidP="00CB1AD4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объекты транспортной инфраструктуры</w:t>
            </w:r>
          </w:p>
        </w:tc>
      </w:tr>
    </w:tbl>
    <w:p w:rsidR="00404423" w:rsidRPr="00FC424F" w:rsidRDefault="00404423" w:rsidP="00404423">
      <w:pPr>
        <w:spacing w:after="0" w:line="240" w:lineRule="auto"/>
        <w:ind w:firstLine="567"/>
        <w:jc w:val="both"/>
        <w:rPr>
          <w:b/>
        </w:rPr>
      </w:pPr>
    </w:p>
    <w:p w:rsidR="00404423" w:rsidRPr="00FC424F" w:rsidRDefault="00404423" w:rsidP="00404423">
      <w:pPr>
        <w:spacing w:after="0" w:line="240" w:lineRule="auto"/>
        <w:ind w:firstLine="567"/>
        <w:jc w:val="both"/>
        <w:rPr>
          <w:rFonts w:eastAsia="Times New Roman" w:cs="Times New Roman"/>
          <w:b/>
          <w:szCs w:val="20"/>
          <w:lang w:eastAsia="ar-SA"/>
        </w:rPr>
      </w:pPr>
      <w:r w:rsidRPr="00FC424F">
        <w:rPr>
          <w:rFonts w:eastAsia="Times New Roman" w:cs="Times New Roman"/>
          <w:b/>
          <w:szCs w:val="20"/>
          <w:lang w:eastAsia="ar-SA"/>
        </w:rPr>
        <w:t xml:space="preserve">Параметры застройки: </w:t>
      </w:r>
    </w:p>
    <w:p w:rsidR="00AE202A" w:rsidRPr="00FC424F" w:rsidRDefault="00AE202A" w:rsidP="00AE202A">
      <w:pPr>
        <w:spacing w:after="0" w:line="240" w:lineRule="auto"/>
        <w:ind w:firstLine="567"/>
        <w:jc w:val="both"/>
        <w:rPr>
          <w:rFonts w:eastAsia="Times New Roman" w:cs="Times New Roman"/>
          <w:b/>
          <w:szCs w:val="20"/>
          <w:lang w:eastAsia="ar-SA"/>
        </w:rPr>
      </w:pPr>
      <w:r w:rsidRPr="00FC424F">
        <w:rPr>
          <w:rFonts w:eastAsia="Times New Roman" w:cs="Times New Roman"/>
          <w:szCs w:val="20"/>
          <w:lang w:eastAsia="ar-SA"/>
        </w:rPr>
        <w:t>1.</w:t>
      </w:r>
      <w:r w:rsidRPr="00FC424F">
        <w:t>Предельные (минимальные и максимальные) размеры земельных участков:</w:t>
      </w:r>
    </w:p>
    <w:p w:rsidR="00AE202A" w:rsidRPr="00FC424F" w:rsidRDefault="00AE202A" w:rsidP="00AE202A">
      <w:pPr>
        <w:pStyle w:val="afff0"/>
        <w:numPr>
          <w:ilvl w:val="0"/>
          <w:numId w:val="45"/>
        </w:numPr>
      </w:pPr>
      <w:r w:rsidRPr="00FC424F">
        <w:t>для ведения дачного хозяйства  – от 0,04 га до 0,12 (от 400 кв.м до 1200 кв.м);</w:t>
      </w:r>
    </w:p>
    <w:p w:rsidR="00AE202A" w:rsidRPr="00FC424F" w:rsidRDefault="00AE202A" w:rsidP="00AE202A">
      <w:pPr>
        <w:spacing w:after="0" w:line="240" w:lineRule="auto"/>
        <w:ind w:firstLine="567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FC424F">
        <w:rPr>
          <w:rFonts w:eastAsia="Times New Roman" w:cs="Times New Roman"/>
          <w:szCs w:val="20"/>
          <w:lang w:eastAsia="ar-SA"/>
        </w:rPr>
        <w:t>Предельные (минимальные и максимальные) размеры земельных участков, отведенных под иные виды разрешенного использования, в том числе их площадь не подлежат установлению.</w:t>
      </w:r>
    </w:p>
    <w:p w:rsidR="00A1359F" w:rsidRPr="00FC424F" w:rsidRDefault="00A1359F" w:rsidP="00E1223C">
      <w:pPr>
        <w:spacing w:after="0" w:line="240" w:lineRule="auto"/>
        <w:ind w:firstLine="567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FC424F">
        <w:rPr>
          <w:rFonts w:eastAsia="Times New Roman" w:cs="Times New Roman"/>
          <w:szCs w:val="20"/>
          <w:lang w:eastAsia="ar-SA"/>
        </w:rPr>
        <w:t>2. Жилое строение, садовый дом, жилой дачный дом должны отстоять от красной линии улиц не менее чем на 5 м, от красной линии проездов – не менее чем на 3 м. При этом, между домами, расположенными на противоположных сторонах проезда, должны быть учтены противопожарные расстояния. Расстояние от хозяйственных построек до красных линий улиц и проездов должно быть не менее 5 м.</w:t>
      </w:r>
    </w:p>
    <w:p w:rsidR="00A1359F" w:rsidRPr="00FC424F" w:rsidRDefault="00A1359F" w:rsidP="00E1223C">
      <w:pPr>
        <w:spacing w:after="0" w:line="240" w:lineRule="auto"/>
        <w:ind w:firstLine="567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FC424F">
        <w:rPr>
          <w:rFonts w:eastAsia="Times New Roman" w:cs="Times New Roman"/>
          <w:szCs w:val="20"/>
          <w:lang w:eastAsia="ar-SA"/>
        </w:rPr>
        <w:t>3. Минимальные расстояния до границы соседнего земельного участка по санитарно-бытовым условиям должны быть:</w:t>
      </w:r>
    </w:p>
    <w:p w:rsidR="00A1359F" w:rsidRPr="00FC424F" w:rsidRDefault="00A1359F" w:rsidP="00CB1AD4">
      <w:pPr>
        <w:pStyle w:val="afff0"/>
        <w:numPr>
          <w:ilvl w:val="0"/>
          <w:numId w:val="47"/>
        </w:numPr>
      </w:pPr>
      <w:r w:rsidRPr="00FC424F">
        <w:t>от жилого строения, садового дома, жилого дачного дома – 3 м;</w:t>
      </w:r>
    </w:p>
    <w:p w:rsidR="00A1359F" w:rsidRPr="00FC424F" w:rsidRDefault="00A1359F" w:rsidP="00CB1AD4">
      <w:pPr>
        <w:pStyle w:val="afff0"/>
        <w:numPr>
          <w:ilvl w:val="0"/>
          <w:numId w:val="47"/>
        </w:numPr>
      </w:pPr>
      <w:r w:rsidRPr="00FC424F">
        <w:t>от постройки для содержания мелкого скота и птицы – 4 м;</w:t>
      </w:r>
    </w:p>
    <w:p w:rsidR="00A1359F" w:rsidRPr="00FC424F" w:rsidRDefault="00A1359F" w:rsidP="00CB1AD4">
      <w:pPr>
        <w:pStyle w:val="afff0"/>
        <w:numPr>
          <w:ilvl w:val="0"/>
          <w:numId w:val="47"/>
        </w:numPr>
      </w:pPr>
      <w:r w:rsidRPr="00FC424F">
        <w:t>от других построек – 3 м;</w:t>
      </w:r>
    </w:p>
    <w:p w:rsidR="00A1359F" w:rsidRPr="00FC424F" w:rsidRDefault="00A1359F" w:rsidP="00CB1AD4">
      <w:pPr>
        <w:pStyle w:val="afff0"/>
        <w:numPr>
          <w:ilvl w:val="0"/>
          <w:numId w:val="47"/>
        </w:numPr>
      </w:pPr>
      <w:r w:rsidRPr="00FC424F">
        <w:t>от стволов деревьев: высокорослых – 4 м, среднерослых – 2 м, от кустарника – 1 м.</w:t>
      </w:r>
    </w:p>
    <w:p w:rsidR="00BB2595" w:rsidRPr="00FC424F" w:rsidRDefault="00E1223C" w:rsidP="00BB2595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0"/>
          <w:lang w:eastAsia="ar-SA"/>
        </w:rPr>
      </w:pPr>
      <w:r w:rsidRPr="00FC424F">
        <w:rPr>
          <w:rFonts w:eastAsia="Times New Roman" w:cs="Times New Roman"/>
          <w:szCs w:val="20"/>
          <w:lang w:eastAsia="ar-SA"/>
        </w:rPr>
        <w:t xml:space="preserve">3. Предельное количество этажей – не более 3 этажей. </w:t>
      </w:r>
    </w:p>
    <w:p w:rsidR="00BB2595" w:rsidRPr="00FC424F" w:rsidRDefault="00BB2595" w:rsidP="00BB2595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ar-SA"/>
        </w:rPr>
      </w:pPr>
      <w:r w:rsidRPr="00FC424F">
        <w:rPr>
          <w:szCs w:val="24"/>
        </w:rPr>
        <w:t>Предельная высота зданий:</w:t>
      </w:r>
    </w:p>
    <w:p w:rsidR="00BB2595" w:rsidRPr="00FC424F" w:rsidRDefault="00BB2595" w:rsidP="00CB1AD4">
      <w:pPr>
        <w:pStyle w:val="afff0"/>
        <w:numPr>
          <w:ilvl w:val="0"/>
          <w:numId w:val="48"/>
        </w:numPr>
        <w:suppressAutoHyphens/>
        <w:rPr>
          <w:szCs w:val="24"/>
        </w:rPr>
      </w:pPr>
      <w:r w:rsidRPr="00FC424F">
        <w:rPr>
          <w:szCs w:val="24"/>
        </w:rPr>
        <w:tab/>
        <w:t>для всех основных строений количество надземных этажей – до двух с возможным использованием (дополнительно) мансардного этажа и высота от уровня земли: до верха плоской кровли – не более 9,6 м; до конька скатной кровли – не более 13,6 м;</w:t>
      </w:r>
    </w:p>
    <w:p w:rsidR="00BB2595" w:rsidRPr="00FC424F" w:rsidRDefault="00BB2595" w:rsidP="00CB1AD4">
      <w:pPr>
        <w:pStyle w:val="afff0"/>
        <w:numPr>
          <w:ilvl w:val="0"/>
          <w:numId w:val="48"/>
        </w:numPr>
        <w:suppressAutoHyphens/>
        <w:rPr>
          <w:szCs w:val="24"/>
        </w:rPr>
      </w:pPr>
      <w:r w:rsidRPr="00FC424F">
        <w:rPr>
          <w:szCs w:val="24"/>
        </w:rPr>
        <w:tab/>
        <w:t>для всех вспомогательных строений: высота от уровня земли до верха плоской кровли – не более 4 м; до конька скатной кровли – не более 7 м;</w:t>
      </w:r>
    </w:p>
    <w:p w:rsidR="00BB2595" w:rsidRPr="00FC424F" w:rsidRDefault="00BB2595" w:rsidP="00CB1AD4">
      <w:pPr>
        <w:pStyle w:val="afff0"/>
        <w:numPr>
          <w:ilvl w:val="0"/>
          <w:numId w:val="48"/>
        </w:numPr>
        <w:suppressAutoHyphens/>
        <w:rPr>
          <w:szCs w:val="24"/>
        </w:rPr>
      </w:pPr>
      <w:r w:rsidRPr="00FC424F">
        <w:rPr>
          <w:szCs w:val="24"/>
        </w:rPr>
        <w:t>исключение: шпили, башни, флагштоки – без ограничения.</w:t>
      </w:r>
    </w:p>
    <w:p w:rsidR="00E1223C" w:rsidRPr="00FC424F" w:rsidRDefault="00E1223C" w:rsidP="00E1223C">
      <w:pPr>
        <w:spacing w:after="0" w:line="240" w:lineRule="auto"/>
        <w:ind w:firstLine="567"/>
        <w:contextualSpacing/>
        <w:jc w:val="both"/>
        <w:rPr>
          <w:rFonts w:eastAsia="Times New Roman" w:cs="Times New Roman"/>
          <w:szCs w:val="20"/>
          <w:lang w:eastAsia="ar-SA"/>
        </w:rPr>
      </w:pPr>
    </w:p>
    <w:p w:rsidR="00E1223C" w:rsidRPr="00FC424F" w:rsidRDefault="00E1223C" w:rsidP="00E1223C">
      <w:pPr>
        <w:spacing w:after="0" w:line="240" w:lineRule="auto"/>
        <w:ind w:firstLine="567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FC424F">
        <w:rPr>
          <w:rFonts w:eastAsia="Times New Roman" w:cs="Times New Roman"/>
          <w:szCs w:val="20"/>
          <w:lang w:eastAsia="ar-SA"/>
        </w:rPr>
        <w:t>4. Максимальный процент застройки в границах земельного участка – 60% от площади земельного участка.</w:t>
      </w:r>
    </w:p>
    <w:p w:rsidR="00E1223C" w:rsidRPr="00FC424F" w:rsidRDefault="00E1223C" w:rsidP="00E1223C">
      <w:pPr>
        <w:spacing w:after="0" w:line="240" w:lineRule="auto"/>
        <w:ind w:firstLine="567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FC424F">
        <w:rPr>
          <w:rFonts w:eastAsia="Times New Roman" w:cs="Times New Roman"/>
          <w:szCs w:val="20"/>
          <w:lang w:eastAsia="ar-SA"/>
        </w:rPr>
        <w:t>5. Коэффициент озеленения – не менее 0,25 от площади земельного участка.</w:t>
      </w:r>
    </w:p>
    <w:p w:rsidR="00E1223C" w:rsidRPr="00FC424F" w:rsidRDefault="00E1223C" w:rsidP="00404423">
      <w:pPr>
        <w:spacing w:after="0" w:line="240" w:lineRule="auto"/>
        <w:ind w:firstLine="567"/>
        <w:jc w:val="both"/>
        <w:rPr>
          <w:rFonts w:eastAsia="Times New Roman" w:cs="Times New Roman"/>
          <w:b/>
          <w:szCs w:val="20"/>
          <w:lang w:eastAsia="ar-SA"/>
        </w:rPr>
      </w:pPr>
    </w:p>
    <w:p w:rsidR="00F72A2A" w:rsidRPr="00FC424F" w:rsidRDefault="00BB2595" w:rsidP="004759A3">
      <w:pPr>
        <w:pStyle w:val="4"/>
        <w:numPr>
          <w:ilvl w:val="0"/>
          <w:numId w:val="0"/>
        </w:numPr>
        <w:jc w:val="both"/>
      </w:pPr>
      <w:r w:rsidRPr="00FC424F">
        <w:t>Статья 36</w:t>
      </w:r>
      <w:r w:rsidR="00F72A2A" w:rsidRPr="00FC424F">
        <w:t>. Градостроительн</w:t>
      </w:r>
      <w:bookmarkEnd w:id="105"/>
      <w:bookmarkEnd w:id="106"/>
      <w:r w:rsidR="00EE1383" w:rsidRPr="00FC424F">
        <w:t>ый регламент зоны рекреационного назначения (Р)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229"/>
      </w:tblGrid>
      <w:tr w:rsidR="00EE1383" w:rsidRPr="00FC424F" w:rsidTr="00621D43">
        <w:tc>
          <w:tcPr>
            <w:tcW w:w="2235" w:type="dxa"/>
            <w:shd w:val="clear" w:color="auto" w:fill="auto"/>
          </w:tcPr>
          <w:p w:rsidR="00EE1383" w:rsidRPr="00FC424F" w:rsidRDefault="00EE1383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Вид разрешенного использования</w:t>
            </w:r>
          </w:p>
        </w:tc>
        <w:tc>
          <w:tcPr>
            <w:tcW w:w="7229" w:type="dxa"/>
            <w:shd w:val="clear" w:color="auto" w:fill="auto"/>
          </w:tcPr>
          <w:p w:rsidR="00EE1383" w:rsidRPr="00FC424F" w:rsidRDefault="00EE1383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Виды объектов, размещение которых соответствует виду разрешенного использования</w:t>
            </w:r>
          </w:p>
        </w:tc>
      </w:tr>
      <w:tr w:rsidR="00EE1383" w:rsidRPr="00FC424F" w:rsidTr="00621D43">
        <w:tc>
          <w:tcPr>
            <w:tcW w:w="9464" w:type="dxa"/>
            <w:gridSpan w:val="2"/>
            <w:shd w:val="clear" w:color="auto" w:fill="auto"/>
          </w:tcPr>
          <w:p w:rsidR="00EE1383" w:rsidRPr="00FC424F" w:rsidRDefault="00EE1383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EE1383" w:rsidRPr="00FC424F" w:rsidTr="00621D43">
        <w:tc>
          <w:tcPr>
            <w:tcW w:w="2235" w:type="dxa"/>
            <w:shd w:val="clear" w:color="auto" w:fill="auto"/>
          </w:tcPr>
          <w:p w:rsidR="00EE1383" w:rsidRPr="00FC424F" w:rsidRDefault="00EE1383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7229" w:type="dxa"/>
            <w:shd w:val="clear" w:color="auto" w:fill="auto"/>
          </w:tcPr>
          <w:p w:rsidR="00EE1383" w:rsidRPr="00FC424F" w:rsidRDefault="00EE1383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</w:t>
            </w:r>
            <w:r w:rsidRPr="00FC424F">
              <w:rPr>
                <w:rFonts w:eastAsia="Arial" w:cs="Times New Roman"/>
                <w:szCs w:val="24"/>
                <w:lang w:eastAsia="ar-SA"/>
              </w:rPr>
              <w:lastRenderedPageBreak/>
              <w:t>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EE1383" w:rsidRPr="00FC424F" w:rsidTr="00621D43">
        <w:tc>
          <w:tcPr>
            <w:tcW w:w="2235" w:type="dxa"/>
            <w:shd w:val="clear" w:color="auto" w:fill="auto"/>
          </w:tcPr>
          <w:p w:rsidR="00EE1383" w:rsidRPr="00FC424F" w:rsidRDefault="00EE1383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lastRenderedPageBreak/>
              <w:t>Общественное питание</w:t>
            </w:r>
          </w:p>
          <w:p w:rsidR="00EE1383" w:rsidRPr="00FC424F" w:rsidRDefault="00EE1383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EE1383" w:rsidRPr="00FC424F" w:rsidRDefault="00EE1383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EE1383" w:rsidRPr="00FC424F" w:rsidTr="00621D43">
        <w:tc>
          <w:tcPr>
            <w:tcW w:w="2235" w:type="dxa"/>
            <w:shd w:val="clear" w:color="auto" w:fill="auto"/>
          </w:tcPr>
          <w:p w:rsidR="00EE1383" w:rsidRPr="00FC424F" w:rsidRDefault="00EE1383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Развлечения</w:t>
            </w:r>
          </w:p>
          <w:p w:rsidR="00EE1383" w:rsidRPr="00FC424F" w:rsidRDefault="00EE1383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EE1383" w:rsidRPr="00FC424F" w:rsidRDefault="00EE1383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</w:t>
            </w:r>
          </w:p>
        </w:tc>
      </w:tr>
      <w:tr w:rsidR="00EE1383" w:rsidRPr="00FC424F" w:rsidTr="00621D43">
        <w:tc>
          <w:tcPr>
            <w:tcW w:w="2235" w:type="dxa"/>
            <w:shd w:val="clear" w:color="auto" w:fill="auto"/>
          </w:tcPr>
          <w:p w:rsidR="00EE1383" w:rsidRPr="00FC424F" w:rsidRDefault="00EE1383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Спорт</w:t>
            </w:r>
          </w:p>
          <w:p w:rsidR="00EE1383" w:rsidRPr="00FC424F" w:rsidRDefault="00EE1383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EE1383" w:rsidRPr="00FC424F" w:rsidRDefault="00EE1383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 размещение спортивных баз и лагерей</w:t>
            </w:r>
          </w:p>
        </w:tc>
      </w:tr>
      <w:tr w:rsidR="008B0B97" w:rsidRPr="00FC424F" w:rsidTr="00621D43">
        <w:tc>
          <w:tcPr>
            <w:tcW w:w="2235" w:type="dxa"/>
            <w:shd w:val="clear" w:color="auto" w:fill="auto"/>
          </w:tcPr>
          <w:p w:rsidR="008B0B97" w:rsidRPr="00FC424F" w:rsidRDefault="008B0B97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Природно-познавательный туризм</w:t>
            </w:r>
          </w:p>
        </w:tc>
        <w:tc>
          <w:tcPr>
            <w:tcW w:w="7229" w:type="dxa"/>
            <w:shd w:val="clear" w:color="auto" w:fill="auto"/>
          </w:tcPr>
          <w:p w:rsidR="008B0B97" w:rsidRPr="00FC424F" w:rsidRDefault="008B0B97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</w:t>
            </w:r>
          </w:p>
          <w:p w:rsidR="008B0B97" w:rsidRPr="00FC424F" w:rsidRDefault="008B0B97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Осуществление необходимых природоохранных и природовосстановительных мероприятий</w:t>
            </w:r>
          </w:p>
        </w:tc>
      </w:tr>
      <w:tr w:rsidR="008B0B97" w:rsidRPr="00FC424F" w:rsidTr="00621D43">
        <w:tc>
          <w:tcPr>
            <w:tcW w:w="2235" w:type="dxa"/>
            <w:shd w:val="clear" w:color="auto" w:fill="auto"/>
          </w:tcPr>
          <w:p w:rsidR="008B0B97" w:rsidRPr="00FC424F" w:rsidRDefault="008B0B97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Туристическое обслуживание</w:t>
            </w:r>
          </w:p>
        </w:tc>
        <w:tc>
          <w:tcPr>
            <w:tcW w:w="7229" w:type="dxa"/>
            <w:shd w:val="clear" w:color="auto" w:fill="auto"/>
          </w:tcPr>
          <w:p w:rsidR="008B0B97" w:rsidRPr="00FC424F" w:rsidRDefault="008B0B97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:rsidR="008B0B97" w:rsidRPr="00FC424F" w:rsidRDefault="008B0B97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детских лагерей</w:t>
            </w:r>
          </w:p>
        </w:tc>
      </w:tr>
      <w:tr w:rsidR="008B0B97" w:rsidRPr="00FC424F" w:rsidTr="00621D43">
        <w:tc>
          <w:tcPr>
            <w:tcW w:w="2235" w:type="dxa"/>
            <w:shd w:val="clear" w:color="auto" w:fill="auto"/>
          </w:tcPr>
          <w:p w:rsidR="008B0B97" w:rsidRPr="00FC424F" w:rsidRDefault="008B0B97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Охота и рыбалка</w:t>
            </w:r>
          </w:p>
        </w:tc>
        <w:tc>
          <w:tcPr>
            <w:tcW w:w="7229" w:type="dxa"/>
            <w:shd w:val="clear" w:color="auto" w:fill="auto"/>
          </w:tcPr>
          <w:p w:rsidR="008B0B97" w:rsidRPr="00FC424F" w:rsidRDefault="008B0B97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Обустройство мест охоты и рыбалки, в том числе размещение</w:t>
            </w:r>
            <w:r w:rsidR="00485853" w:rsidRPr="00FC424F">
              <w:rPr>
                <w:rFonts w:eastAsia="Times New Roman" w:cs="Times New Roman"/>
                <w:szCs w:val="24"/>
                <w:lang w:eastAsia="ar-SA"/>
              </w:rPr>
              <w:t xml:space="preserve"> дома охотника или рыболова, сооружений, необходимых для восстановления и поддержания поголовья зверей и количества рыбы</w:t>
            </w:r>
          </w:p>
        </w:tc>
      </w:tr>
      <w:tr w:rsidR="008B0B97" w:rsidRPr="00FC424F" w:rsidTr="00621D43">
        <w:tc>
          <w:tcPr>
            <w:tcW w:w="2235" w:type="dxa"/>
            <w:shd w:val="clear" w:color="auto" w:fill="auto"/>
          </w:tcPr>
          <w:p w:rsidR="008B0B97" w:rsidRPr="00FC424F" w:rsidRDefault="00485853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Причалы для маломерных судов</w:t>
            </w:r>
          </w:p>
        </w:tc>
        <w:tc>
          <w:tcPr>
            <w:tcW w:w="7229" w:type="dxa"/>
            <w:shd w:val="clear" w:color="auto" w:fill="auto"/>
          </w:tcPr>
          <w:p w:rsidR="008B0B97" w:rsidRPr="00FC424F" w:rsidRDefault="00485853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  <w:tr w:rsidR="008B0B97" w:rsidRPr="00FC424F" w:rsidTr="00621D43">
        <w:tc>
          <w:tcPr>
            <w:tcW w:w="2235" w:type="dxa"/>
            <w:shd w:val="clear" w:color="auto" w:fill="auto"/>
          </w:tcPr>
          <w:p w:rsidR="008B0B97" w:rsidRPr="00FC424F" w:rsidRDefault="008B0B97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 xml:space="preserve">Санаторная деятельность </w:t>
            </w:r>
          </w:p>
        </w:tc>
        <w:tc>
          <w:tcPr>
            <w:tcW w:w="7229" w:type="dxa"/>
            <w:shd w:val="clear" w:color="auto" w:fill="auto"/>
          </w:tcPr>
          <w:p w:rsidR="008B0B97" w:rsidRPr="00FC424F" w:rsidRDefault="008B0B97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санаториев и профилакториев, обеспечивающих оказание услуги по лечению и оздоровлению населения;</w:t>
            </w:r>
          </w:p>
          <w:p w:rsidR="008B0B97" w:rsidRPr="00FC424F" w:rsidRDefault="008B0B97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Обустройство лечебно-оздоровительных местностей (пляжи, бюветы, места добычи лечебной грязи);</w:t>
            </w:r>
          </w:p>
          <w:p w:rsidR="008B0B97" w:rsidRPr="00FC424F" w:rsidRDefault="008B0B97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лечебно-оздоровительных лагерей</w:t>
            </w:r>
          </w:p>
        </w:tc>
      </w:tr>
      <w:tr w:rsidR="008B0B97" w:rsidRPr="00FC424F" w:rsidTr="00621D43">
        <w:tc>
          <w:tcPr>
            <w:tcW w:w="2235" w:type="dxa"/>
            <w:shd w:val="clear" w:color="auto" w:fill="auto"/>
          </w:tcPr>
          <w:p w:rsidR="008B0B97" w:rsidRPr="00FC424F" w:rsidRDefault="008B0B97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Земельные участки (территории) общего пользования</w:t>
            </w:r>
          </w:p>
        </w:tc>
        <w:tc>
          <w:tcPr>
            <w:tcW w:w="7229" w:type="dxa"/>
            <w:shd w:val="clear" w:color="auto" w:fill="auto"/>
          </w:tcPr>
          <w:p w:rsidR="008B0B97" w:rsidRPr="00FC424F" w:rsidRDefault="008B0B97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EE1383" w:rsidRPr="00FC424F" w:rsidTr="00621D43">
        <w:tc>
          <w:tcPr>
            <w:tcW w:w="9464" w:type="dxa"/>
            <w:gridSpan w:val="2"/>
            <w:shd w:val="clear" w:color="auto" w:fill="auto"/>
          </w:tcPr>
          <w:p w:rsidR="00EE1383" w:rsidRPr="00FC424F" w:rsidRDefault="00EE1383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EE1383" w:rsidRPr="00FC424F" w:rsidTr="00621D43">
        <w:tc>
          <w:tcPr>
            <w:tcW w:w="2235" w:type="dxa"/>
            <w:shd w:val="clear" w:color="auto" w:fill="auto"/>
          </w:tcPr>
          <w:p w:rsidR="00EE1383" w:rsidRPr="00FC424F" w:rsidRDefault="00EE1383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>Стационарное медицинское обслуживание</w:t>
            </w:r>
          </w:p>
          <w:p w:rsidR="00EE1383" w:rsidRPr="00FC424F" w:rsidRDefault="00EE1383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EE1383" w:rsidRPr="00FC424F" w:rsidRDefault="00EE1383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учреждения, санатории, профилактории и прочие объекты, обеспечивающие оказание услуги по лечению в стационаре);</w:t>
            </w:r>
          </w:p>
          <w:p w:rsidR="00EE1383" w:rsidRPr="00FC424F" w:rsidRDefault="00EE1383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станций скорой помощи</w:t>
            </w:r>
          </w:p>
        </w:tc>
      </w:tr>
      <w:tr w:rsidR="00EE1383" w:rsidRPr="00FC424F" w:rsidTr="00621D43">
        <w:tc>
          <w:tcPr>
            <w:tcW w:w="2235" w:type="dxa"/>
            <w:shd w:val="clear" w:color="auto" w:fill="auto"/>
          </w:tcPr>
          <w:p w:rsidR="00EE1383" w:rsidRPr="00FC424F" w:rsidRDefault="00EE1383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Гостиничное обслуживание</w:t>
            </w:r>
          </w:p>
          <w:p w:rsidR="00EE1383" w:rsidRPr="00FC424F" w:rsidRDefault="00EE1383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EE1383" w:rsidRPr="00FC424F" w:rsidRDefault="00EE1383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EE1383" w:rsidRPr="00FC424F" w:rsidTr="00621D43">
        <w:tc>
          <w:tcPr>
            <w:tcW w:w="2235" w:type="dxa"/>
            <w:shd w:val="clear" w:color="auto" w:fill="auto"/>
          </w:tcPr>
          <w:p w:rsidR="00EE1383" w:rsidRPr="00FC424F" w:rsidRDefault="00EE1383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Магазины</w:t>
            </w:r>
          </w:p>
          <w:p w:rsidR="00EE1383" w:rsidRPr="00FC424F" w:rsidRDefault="00EE1383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EE1383" w:rsidRPr="00FC424F" w:rsidRDefault="00EE1383" w:rsidP="00415081">
            <w:pPr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</w:t>
            </w:r>
            <w:r w:rsidR="00415081" w:rsidRPr="00FC424F">
              <w:rPr>
                <w:rFonts w:eastAsia="Times New Roman" w:cs="Times New Roman"/>
                <w:szCs w:val="24"/>
                <w:lang w:eastAsia="ar-SA"/>
              </w:rPr>
              <w:t>00</w:t>
            </w:r>
            <w:r w:rsidRPr="00FC424F">
              <w:rPr>
                <w:rFonts w:eastAsia="Times New Roman" w:cs="Times New Roman"/>
                <w:szCs w:val="24"/>
                <w:lang w:eastAsia="ar-SA"/>
              </w:rPr>
              <w:t>0 кв. м</w:t>
            </w:r>
          </w:p>
        </w:tc>
      </w:tr>
      <w:tr w:rsidR="00EE1383" w:rsidRPr="00FC424F" w:rsidTr="00621D43">
        <w:tc>
          <w:tcPr>
            <w:tcW w:w="9464" w:type="dxa"/>
            <w:gridSpan w:val="2"/>
            <w:shd w:val="clear" w:color="auto" w:fill="auto"/>
          </w:tcPr>
          <w:p w:rsidR="00EE1383" w:rsidRPr="00FC424F" w:rsidRDefault="00EE1383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EE1383" w:rsidRPr="00FC424F" w:rsidTr="00621D43">
        <w:tc>
          <w:tcPr>
            <w:tcW w:w="9464" w:type="dxa"/>
            <w:gridSpan w:val="2"/>
            <w:shd w:val="clear" w:color="auto" w:fill="auto"/>
          </w:tcPr>
          <w:p w:rsidR="00EE1383" w:rsidRPr="00FC424F" w:rsidRDefault="00EE1383" w:rsidP="00CB1AD4">
            <w:pPr>
              <w:numPr>
                <w:ilvl w:val="0"/>
                <w:numId w:val="17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вспомогательные сооружения набережных</w:t>
            </w:r>
          </w:p>
          <w:p w:rsidR="00EE1383" w:rsidRPr="00FC424F" w:rsidRDefault="00EE1383" w:rsidP="00CB1AD4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объекты транспортной инфраструктуры</w:t>
            </w:r>
          </w:p>
          <w:p w:rsidR="00EE1383" w:rsidRPr="00FC424F" w:rsidRDefault="00EE1383" w:rsidP="00CB1AD4">
            <w:pPr>
              <w:numPr>
                <w:ilvl w:val="0"/>
                <w:numId w:val="17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объекты пожарной охраны</w:t>
            </w:r>
          </w:p>
          <w:p w:rsidR="00EE1383" w:rsidRPr="00FC424F" w:rsidRDefault="00EE1383" w:rsidP="00CB1AD4">
            <w:pPr>
              <w:numPr>
                <w:ilvl w:val="0"/>
                <w:numId w:val="17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оранжереи</w:t>
            </w:r>
          </w:p>
          <w:p w:rsidR="00EE1383" w:rsidRPr="00FC424F" w:rsidRDefault="00EE1383" w:rsidP="00CB1AD4">
            <w:pPr>
              <w:numPr>
                <w:ilvl w:val="0"/>
                <w:numId w:val="17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игровые площадки</w:t>
            </w:r>
          </w:p>
          <w:p w:rsidR="00EE1383" w:rsidRPr="00FC424F" w:rsidRDefault="00EE1383" w:rsidP="00CB1AD4">
            <w:pPr>
              <w:numPr>
                <w:ilvl w:val="0"/>
                <w:numId w:val="17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пункты оказания первой медицинской помощи</w:t>
            </w:r>
          </w:p>
          <w:p w:rsidR="00EE1383" w:rsidRPr="00FC424F" w:rsidRDefault="00EE1383" w:rsidP="00CB1AD4">
            <w:pPr>
              <w:numPr>
                <w:ilvl w:val="0"/>
                <w:numId w:val="17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участковые пункты полиции</w:t>
            </w:r>
          </w:p>
          <w:p w:rsidR="00EE1383" w:rsidRPr="00FC424F" w:rsidRDefault="00EE1383" w:rsidP="00CB1AD4">
            <w:pPr>
              <w:numPr>
                <w:ilvl w:val="0"/>
                <w:numId w:val="17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общественные туалеты</w:t>
            </w:r>
          </w:p>
          <w:p w:rsidR="00EE1383" w:rsidRPr="00FC424F" w:rsidRDefault="002B0968" w:rsidP="00CB1AD4">
            <w:pPr>
              <w:numPr>
                <w:ilvl w:val="0"/>
                <w:numId w:val="17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cs="Times New Roman"/>
                <w:bCs/>
                <w:noProof/>
                <w:lang w:eastAsia="ru-RU"/>
              </w:rPr>
              <w:pict>
                <v:shape id="_x0000_s1101" type="#_x0000_t202" style="position:absolute;left:0;text-align:left;margin-left:460.9pt;margin-top:202.6pt;width:28.9pt;height:27.75pt;z-index:25195212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" filled="f" stroked="f">
                  <v:textbox>
                    <w:txbxContent>
                      <w:p w:rsidR="00B23627" w:rsidRPr="003C7B07" w:rsidRDefault="00B23627" w:rsidP="00356DD8">
                        <w:pPr>
                          <w:jc w:val="center"/>
                          <w:rPr>
                            <w:i/>
                            <w:szCs w:val="24"/>
                          </w:rPr>
                        </w:pPr>
                        <w:r>
                          <w:rPr>
                            <w:i/>
                            <w:szCs w:val="24"/>
                          </w:rPr>
                          <w:t>53</w:t>
                        </w:r>
                      </w:p>
                    </w:txbxContent>
                  </v:textbox>
                  <w10:wrap anchory="page"/>
                </v:shape>
              </w:pict>
            </w:r>
            <w:r w:rsidR="00EE1383" w:rsidRPr="00FC424F">
              <w:rPr>
                <w:rFonts w:eastAsia="Times New Roman" w:cs="Times New Roman"/>
                <w:szCs w:val="24"/>
                <w:lang w:eastAsia="ar-SA"/>
              </w:rPr>
              <w:t>хозяйственные корпуса</w:t>
            </w:r>
          </w:p>
        </w:tc>
      </w:tr>
    </w:tbl>
    <w:p w:rsidR="00D01981" w:rsidRPr="00FC424F" w:rsidRDefault="00D01981" w:rsidP="004759A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b/>
          <w:bCs/>
          <w:szCs w:val="24"/>
          <w:lang w:eastAsia="ar-SA"/>
        </w:rPr>
      </w:pPr>
    </w:p>
    <w:p w:rsidR="00EE1383" w:rsidRPr="00FC424F" w:rsidRDefault="00EE1383" w:rsidP="004759A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b/>
          <w:bCs/>
          <w:szCs w:val="24"/>
          <w:lang w:eastAsia="ar-SA"/>
        </w:rPr>
      </w:pPr>
      <w:r w:rsidRPr="00FC424F">
        <w:rPr>
          <w:rFonts w:eastAsia="Times New Roman" w:cs="Times New Roman"/>
          <w:b/>
          <w:bCs/>
          <w:szCs w:val="24"/>
          <w:lang w:eastAsia="ar-SA"/>
        </w:rPr>
        <w:t>Параметры застройки:</w:t>
      </w:r>
    </w:p>
    <w:p w:rsidR="00D4372A" w:rsidRPr="00FC424F" w:rsidRDefault="00D4372A" w:rsidP="004759A3">
      <w:pPr>
        <w:pStyle w:val="4"/>
        <w:numPr>
          <w:ilvl w:val="0"/>
          <w:numId w:val="0"/>
        </w:numPr>
        <w:jc w:val="both"/>
        <w:rPr>
          <w:b w:val="0"/>
          <w:szCs w:val="24"/>
          <w:lang w:eastAsia="ru-RU"/>
        </w:rPr>
      </w:pPr>
      <w:r w:rsidRPr="00FC424F">
        <w:rPr>
          <w:b w:val="0"/>
          <w:szCs w:val="24"/>
          <w:lang w:eastAsia="ru-RU"/>
        </w:rPr>
        <w:t>Предельные (минимальные и максимальные) размеры земельных участков (в том числе их площадь);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 сооружений; предельное количество этажей и предельная высота зданий, строений, сооружений не подлежат установлению.</w:t>
      </w:r>
    </w:p>
    <w:p w:rsidR="00AF46D8" w:rsidRPr="00FC424F" w:rsidRDefault="00AF46D8" w:rsidP="004759A3">
      <w:pPr>
        <w:jc w:val="both"/>
        <w:rPr>
          <w:lang w:eastAsia="ru-RU"/>
        </w:rPr>
      </w:pPr>
      <w:r w:rsidRPr="00FC424F">
        <w:rPr>
          <w:szCs w:val="24"/>
          <w:lang w:eastAsia="ru-RU"/>
        </w:rPr>
        <w:t>Максимальный процент застройки в границах земельного учас</w:t>
      </w:r>
      <w:r w:rsidR="00485853" w:rsidRPr="00FC424F">
        <w:rPr>
          <w:szCs w:val="24"/>
          <w:lang w:eastAsia="ru-RU"/>
        </w:rPr>
        <w:t xml:space="preserve">тка – 30 </w:t>
      </w:r>
      <w:r w:rsidRPr="00FC424F">
        <w:rPr>
          <w:szCs w:val="24"/>
          <w:lang w:eastAsia="ru-RU"/>
        </w:rPr>
        <w:t>% от площади земельного участка.</w:t>
      </w:r>
    </w:p>
    <w:p w:rsidR="00EE1383" w:rsidRPr="00FC424F" w:rsidRDefault="00EE1383" w:rsidP="004759A3">
      <w:pPr>
        <w:jc w:val="both"/>
        <w:rPr>
          <w:lang w:eastAsia="ru-RU"/>
        </w:rPr>
      </w:pPr>
      <w:r w:rsidRPr="00FC424F">
        <w:rPr>
          <w:rFonts w:eastAsia="Times New Roman" w:cs="Times New Roman"/>
          <w:b/>
          <w:szCs w:val="24"/>
          <w:lang w:eastAsia="ar-SA"/>
        </w:rPr>
        <w:t>Баланс территории</w:t>
      </w:r>
      <w:r w:rsidR="00276B8F" w:rsidRPr="00FC424F">
        <w:rPr>
          <w:rFonts w:eastAsia="Times New Roman" w:cs="Times New Roman"/>
          <w:b/>
          <w:szCs w:val="24"/>
          <w:lang w:eastAsia="ar-SA"/>
        </w:rPr>
        <w:t>:</w:t>
      </w:r>
    </w:p>
    <w:p w:rsidR="00EE1383" w:rsidRPr="00FC424F" w:rsidRDefault="00EE1383" w:rsidP="00CB1AD4">
      <w:pPr>
        <w:numPr>
          <w:ilvl w:val="0"/>
          <w:numId w:val="18"/>
        </w:num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bCs/>
          <w:szCs w:val="24"/>
          <w:lang w:eastAsia="ar-SA"/>
        </w:rPr>
      </w:pPr>
      <w:r w:rsidRPr="00FC424F">
        <w:rPr>
          <w:rFonts w:eastAsia="Times New Roman" w:cs="Times New Roman"/>
          <w:bCs/>
          <w:szCs w:val="24"/>
          <w:lang w:eastAsia="ar-SA"/>
        </w:rPr>
        <w:t>Зеленые насаждения –</w:t>
      </w:r>
      <w:r w:rsidR="00485853" w:rsidRPr="00FC424F">
        <w:rPr>
          <w:rFonts w:eastAsia="Times New Roman" w:cs="Times New Roman"/>
          <w:bCs/>
          <w:szCs w:val="24"/>
          <w:lang w:eastAsia="ar-SA"/>
        </w:rPr>
        <w:t xml:space="preserve"> 50 </w:t>
      </w:r>
      <w:r w:rsidRPr="00FC424F">
        <w:rPr>
          <w:rFonts w:eastAsia="Times New Roman" w:cs="Times New Roman"/>
          <w:bCs/>
          <w:szCs w:val="24"/>
          <w:lang w:eastAsia="ar-SA"/>
        </w:rPr>
        <w:t>% от общей площади участка</w:t>
      </w:r>
      <w:r w:rsidR="00AF46D8" w:rsidRPr="00FC424F">
        <w:rPr>
          <w:rFonts w:eastAsia="Times New Roman" w:cs="Times New Roman"/>
          <w:bCs/>
          <w:szCs w:val="24"/>
          <w:lang w:eastAsia="ar-SA"/>
        </w:rPr>
        <w:t>;</w:t>
      </w:r>
    </w:p>
    <w:p w:rsidR="00EE1383" w:rsidRPr="00FC424F" w:rsidRDefault="00485853" w:rsidP="00CB1AD4">
      <w:pPr>
        <w:numPr>
          <w:ilvl w:val="0"/>
          <w:numId w:val="18"/>
        </w:num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bCs/>
          <w:szCs w:val="24"/>
          <w:lang w:eastAsia="ar-SA"/>
        </w:rPr>
      </w:pPr>
      <w:r w:rsidRPr="00FC424F">
        <w:rPr>
          <w:rFonts w:eastAsia="Times New Roman" w:cs="Times New Roman"/>
          <w:bCs/>
          <w:szCs w:val="24"/>
          <w:lang w:eastAsia="ar-SA"/>
        </w:rPr>
        <w:t>Аллеи и дороги –  10</w:t>
      </w:r>
      <w:r w:rsidR="00EE1383" w:rsidRPr="00FC424F">
        <w:rPr>
          <w:rFonts w:eastAsia="Times New Roman" w:cs="Times New Roman"/>
          <w:bCs/>
          <w:szCs w:val="24"/>
          <w:lang w:eastAsia="ar-SA"/>
        </w:rPr>
        <w:t xml:space="preserve"> % от общей площади участка</w:t>
      </w:r>
      <w:r w:rsidR="00AF46D8" w:rsidRPr="00FC424F">
        <w:rPr>
          <w:rFonts w:eastAsia="Times New Roman" w:cs="Times New Roman"/>
          <w:bCs/>
          <w:szCs w:val="24"/>
          <w:lang w:eastAsia="ar-SA"/>
        </w:rPr>
        <w:t>;</w:t>
      </w:r>
    </w:p>
    <w:p w:rsidR="00EE1383" w:rsidRPr="00FC424F" w:rsidRDefault="00EE1383" w:rsidP="00CB1AD4">
      <w:pPr>
        <w:numPr>
          <w:ilvl w:val="0"/>
          <w:numId w:val="18"/>
        </w:num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bCs/>
          <w:szCs w:val="24"/>
          <w:lang w:eastAsia="ar-SA"/>
        </w:rPr>
      </w:pPr>
      <w:r w:rsidRPr="00FC424F">
        <w:rPr>
          <w:rFonts w:eastAsia="Times New Roman" w:cs="Times New Roman"/>
          <w:bCs/>
          <w:szCs w:val="24"/>
          <w:lang w:eastAsia="ar-SA"/>
        </w:rPr>
        <w:t>Площадки –</w:t>
      </w:r>
      <w:r w:rsidR="00485853" w:rsidRPr="00FC424F">
        <w:rPr>
          <w:rFonts w:eastAsia="Times New Roman" w:cs="Times New Roman"/>
          <w:bCs/>
          <w:szCs w:val="24"/>
          <w:lang w:eastAsia="ar-SA"/>
        </w:rPr>
        <w:t xml:space="preserve">10 </w:t>
      </w:r>
      <w:r w:rsidRPr="00FC424F">
        <w:rPr>
          <w:rFonts w:eastAsia="Times New Roman" w:cs="Times New Roman"/>
          <w:bCs/>
          <w:szCs w:val="24"/>
          <w:lang w:eastAsia="ar-SA"/>
        </w:rPr>
        <w:t>% от общей площади участка</w:t>
      </w:r>
      <w:r w:rsidR="00AF46D8" w:rsidRPr="00FC424F">
        <w:rPr>
          <w:rFonts w:eastAsia="Times New Roman" w:cs="Times New Roman"/>
          <w:bCs/>
          <w:szCs w:val="24"/>
          <w:lang w:eastAsia="ar-SA"/>
        </w:rPr>
        <w:t>;</w:t>
      </w:r>
    </w:p>
    <w:p w:rsidR="00EE1383" w:rsidRPr="00FC424F" w:rsidRDefault="00485853" w:rsidP="00CB1AD4">
      <w:pPr>
        <w:numPr>
          <w:ilvl w:val="0"/>
          <w:numId w:val="18"/>
        </w:num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bCs/>
          <w:szCs w:val="24"/>
          <w:lang w:eastAsia="ar-SA"/>
        </w:rPr>
      </w:pPr>
      <w:r w:rsidRPr="00FC424F">
        <w:rPr>
          <w:rFonts w:eastAsia="Times New Roman" w:cs="Times New Roman"/>
          <w:bCs/>
          <w:szCs w:val="24"/>
          <w:lang w:eastAsia="ar-SA"/>
        </w:rPr>
        <w:t>Сооружения – 30</w:t>
      </w:r>
      <w:r w:rsidR="00EE1383" w:rsidRPr="00FC424F">
        <w:rPr>
          <w:rFonts w:eastAsia="Times New Roman" w:cs="Times New Roman"/>
          <w:bCs/>
          <w:szCs w:val="24"/>
          <w:lang w:eastAsia="ar-SA"/>
        </w:rPr>
        <w:t xml:space="preserve"> % от общей площади участка</w:t>
      </w:r>
      <w:r w:rsidR="00AF46D8" w:rsidRPr="00FC424F">
        <w:rPr>
          <w:rFonts w:eastAsia="Times New Roman" w:cs="Times New Roman"/>
          <w:bCs/>
          <w:szCs w:val="24"/>
          <w:lang w:eastAsia="ar-SA"/>
        </w:rPr>
        <w:t>.</w:t>
      </w:r>
    </w:p>
    <w:p w:rsidR="00D4589E" w:rsidRPr="00FC424F" w:rsidRDefault="00D4589E" w:rsidP="004759A3">
      <w:pPr>
        <w:pStyle w:val="4"/>
        <w:jc w:val="both"/>
      </w:pPr>
    </w:p>
    <w:p w:rsidR="00F72A2A" w:rsidRPr="00FC424F" w:rsidRDefault="00BD2D09" w:rsidP="004759A3">
      <w:pPr>
        <w:pStyle w:val="4"/>
        <w:jc w:val="both"/>
      </w:pPr>
      <w:r w:rsidRPr="00FC424F">
        <w:t>Статья 37</w:t>
      </w:r>
      <w:r w:rsidR="00EE1383" w:rsidRPr="00FC424F">
        <w:t>. Градостроительный регламент зоны специального на</w:t>
      </w:r>
      <w:r w:rsidR="00D4589E" w:rsidRPr="00FC424F">
        <w:t>значения, занятой кладбищами (Сп1</w:t>
      </w:r>
      <w:r w:rsidR="00EE1383" w:rsidRPr="00FC424F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229"/>
      </w:tblGrid>
      <w:tr w:rsidR="00F72A2A" w:rsidRPr="00FC424F" w:rsidTr="00F72A2A">
        <w:tc>
          <w:tcPr>
            <w:tcW w:w="2235" w:type="dxa"/>
            <w:shd w:val="clear" w:color="auto" w:fill="auto"/>
          </w:tcPr>
          <w:p w:rsidR="00F72A2A" w:rsidRPr="00FC424F" w:rsidRDefault="00F72A2A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Вид разрешенного использования</w:t>
            </w:r>
          </w:p>
        </w:tc>
        <w:tc>
          <w:tcPr>
            <w:tcW w:w="7229" w:type="dxa"/>
            <w:shd w:val="clear" w:color="auto" w:fill="auto"/>
          </w:tcPr>
          <w:p w:rsidR="00F72A2A" w:rsidRPr="00FC424F" w:rsidRDefault="00F72A2A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Виды объектов, размещение которых соответствует виду разрешенного использования</w:t>
            </w:r>
          </w:p>
        </w:tc>
      </w:tr>
      <w:tr w:rsidR="00F72A2A" w:rsidRPr="00FC424F" w:rsidTr="00F72A2A">
        <w:tc>
          <w:tcPr>
            <w:tcW w:w="9464" w:type="dxa"/>
            <w:gridSpan w:val="2"/>
            <w:shd w:val="clear" w:color="auto" w:fill="auto"/>
          </w:tcPr>
          <w:p w:rsidR="00F72A2A" w:rsidRPr="00FC424F" w:rsidRDefault="00F72A2A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F72A2A" w:rsidRPr="00FC424F" w:rsidTr="00F72A2A">
        <w:tc>
          <w:tcPr>
            <w:tcW w:w="2235" w:type="dxa"/>
            <w:shd w:val="clear" w:color="auto" w:fill="auto"/>
          </w:tcPr>
          <w:p w:rsidR="00F72A2A" w:rsidRPr="00FC424F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Религиозное использование</w:t>
            </w:r>
          </w:p>
          <w:p w:rsidR="00F72A2A" w:rsidRPr="00FC424F" w:rsidRDefault="00F72A2A" w:rsidP="00475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F72A2A" w:rsidRPr="00FC424F" w:rsidRDefault="00F72A2A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</w:t>
            </w:r>
          </w:p>
        </w:tc>
      </w:tr>
      <w:tr w:rsidR="00F72A2A" w:rsidRPr="00FC424F" w:rsidTr="00F72A2A">
        <w:tc>
          <w:tcPr>
            <w:tcW w:w="2235" w:type="dxa"/>
            <w:shd w:val="clear" w:color="auto" w:fill="auto"/>
          </w:tcPr>
          <w:p w:rsidR="00F72A2A" w:rsidRPr="00FC424F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 xml:space="preserve">Ритуальная </w:t>
            </w: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>деятельность</w:t>
            </w:r>
          </w:p>
        </w:tc>
        <w:tc>
          <w:tcPr>
            <w:tcW w:w="7229" w:type="dxa"/>
            <w:shd w:val="clear" w:color="auto" w:fill="auto"/>
          </w:tcPr>
          <w:p w:rsidR="00F72A2A" w:rsidRPr="00FC424F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>Размещение кладбищ, крематориев и мест захоронения;</w:t>
            </w:r>
          </w:p>
          <w:p w:rsidR="00F72A2A" w:rsidRPr="00FC424F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>размещение соответствующих культовых сооружений</w:t>
            </w:r>
          </w:p>
        </w:tc>
      </w:tr>
      <w:tr w:rsidR="00EE1383" w:rsidRPr="00FC424F" w:rsidTr="00F72A2A">
        <w:tc>
          <w:tcPr>
            <w:tcW w:w="2235" w:type="dxa"/>
            <w:shd w:val="clear" w:color="auto" w:fill="auto"/>
          </w:tcPr>
          <w:p w:rsidR="00EE1383" w:rsidRPr="00FC424F" w:rsidRDefault="00EE1383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lastRenderedPageBreak/>
              <w:t>Коммунальное обслуживание</w:t>
            </w:r>
          </w:p>
        </w:tc>
        <w:tc>
          <w:tcPr>
            <w:tcW w:w="7229" w:type="dxa"/>
            <w:shd w:val="clear" w:color="auto" w:fill="auto"/>
          </w:tcPr>
          <w:p w:rsidR="00EE1383" w:rsidRPr="00FC424F" w:rsidRDefault="00EE1383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F72A2A" w:rsidRPr="00FC424F" w:rsidTr="00F72A2A">
        <w:tc>
          <w:tcPr>
            <w:tcW w:w="9464" w:type="dxa"/>
            <w:gridSpan w:val="2"/>
            <w:shd w:val="clear" w:color="auto" w:fill="auto"/>
          </w:tcPr>
          <w:p w:rsidR="00F72A2A" w:rsidRPr="00FC424F" w:rsidRDefault="00F72A2A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F72A2A" w:rsidRPr="00FC424F" w:rsidTr="00F72A2A">
        <w:tc>
          <w:tcPr>
            <w:tcW w:w="2235" w:type="dxa"/>
            <w:shd w:val="clear" w:color="auto" w:fill="auto"/>
          </w:tcPr>
          <w:p w:rsidR="00F72A2A" w:rsidRPr="00FC424F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Бытовое обслуживание</w:t>
            </w:r>
          </w:p>
          <w:p w:rsidR="00F72A2A" w:rsidRPr="00FC424F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F72A2A" w:rsidRPr="00FC424F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F72A2A" w:rsidRPr="00FC424F" w:rsidTr="00F72A2A">
        <w:tc>
          <w:tcPr>
            <w:tcW w:w="2235" w:type="dxa"/>
            <w:shd w:val="clear" w:color="auto" w:fill="auto"/>
          </w:tcPr>
          <w:p w:rsidR="00F72A2A" w:rsidRPr="00FC424F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Магазины</w:t>
            </w:r>
          </w:p>
        </w:tc>
        <w:tc>
          <w:tcPr>
            <w:tcW w:w="7229" w:type="dxa"/>
            <w:shd w:val="clear" w:color="auto" w:fill="auto"/>
          </w:tcPr>
          <w:p w:rsidR="00F72A2A" w:rsidRPr="00FC424F" w:rsidRDefault="00F72A2A" w:rsidP="00415081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</w:t>
            </w:r>
            <w:r w:rsidR="00415081" w:rsidRPr="00FC424F">
              <w:rPr>
                <w:rFonts w:eastAsia="Times New Roman" w:cs="Times New Roman"/>
                <w:szCs w:val="24"/>
                <w:lang w:eastAsia="ar-SA"/>
              </w:rPr>
              <w:t>00</w:t>
            </w:r>
            <w:r w:rsidRPr="00FC424F">
              <w:rPr>
                <w:rFonts w:eastAsia="Times New Roman" w:cs="Times New Roman"/>
                <w:szCs w:val="24"/>
                <w:lang w:eastAsia="ar-SA"/>
              </w:rPr>
              <w:t>0 кв. м</w:t>
            </w:r>
          </w:p>
        </w:tc>
      </w:tr>
      <w:tr w:rsidR="00F72A2A" w:rsidRPr="00FC424F" w:rsidTr="00F72A2A">
        <w:tc>
          <w:tcPr>
            <w:tcW w:w="9464" w:type="dxa"/>
            <w:gridSpan w:val="2"/>
            <w:shd w:val="clear" w:color="auto" w:fill="auto"/>
          </w:tcPr>
          <w:p w:rsidR="00D4589E" w:rsidRPr="00FC424F" w:rsidRDefault="00D4589E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</w:p>
          <w:p w:rsidR="00F72A2A" w:rsidRPr="00FC424F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F72A2A" w:rsidRPr="00FC424F" w:rsidTr="00F72A2A">
        <w:tc>
          <w:tcPr>
            <w:tcW w:w="9464" w:type="dxa"/>
            <w:gridSpan w:val="2"/>
            <w:shd w:val="clear" w:color="auto" w:fill="auto"/>
          </w:tcPr>
          <w:p w:rsidR="00F72A2A" w:rsidRPr="00FC424F" w:rsidRDefault="00F72A2A" w:rsidP="00CB1AD4">
            <w:pPr>
              <w:numPr>
                <w:ilvl w:val="0"/>
                <w:numId w:val="15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отделения, участковые пункты полиции</w:t>
            </w:r>
          </w:p>
          <w:p w:rsidR="00F72A2A" w:rsidRPr="00FC424F" w:rsidRDefault="00F72A2A" w:rsidP="00CB1AD4">
            <w:pPr>
              <w:numPr>
                <w:ilvl w:val="0"/>
                <w:numId w:val="15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хозяйственные корпуса</w:t>
            </w:r>
          </w:p>
          <w:p w:rsidR="00F72A2A" w:rsidRPr="00FC424F" w:rsidRDefault="00F72A2A" w:rsidP="00CB1AD4">
            <w:pPr>
              <w:numPr>
                <w:ilvl w:val="0"/>
                <w:numId w:val="15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общественные туалеты</w:t>
            </w:r>
          </w:p>
          <w:p w:rsidR="00F72A2A" w:rsidRPr="00FC424F" w:rsidRDefault="00F72A2A" w:rsidP="00CB1AD4">
            <w:pPr>
              <w:numPr>
                <w:ilvl w:val="0"/>
                <w:numId w:val="15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0"/>
                <w:lang w:eastAsia="ar-SA"/>
              </w:rPr>
              <w:t>объекты транспортной инфраструктуры</w:t>
            </w:r>
          </w:p>
        </w:tc>
      </w:tr>
    </w:tbl>
    <w:p w:rsidR="00940A24" w:rsidRPr="00FC424F" w:rsidRDefault="00940A24" w:rsidP="004759A3">
      <w:pPr>
        <w:pStyle w:val="1"/>
        <w:numPr>
          <w:ilvl w:val="0"/>
          <w:numId w:val="0"/>
        </w:numPr>
        <w:jc w:val="both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</w:p>
    <w:p w:rsidR="002D1EBE" w:rsidRPr="00FC424F" w:rsidRDefault="002D1EBE" w:rsidP="004759A3">
      <w:pPr>
        <w:pStyle w:val="1"/>
        <w:numPr>
          <w:ilvl w:val="0"/>
          <w:numId w:val="0"/>
        </w:numPr>
        <w:jc w:val="both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FC424F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Параметры застройки:</w:t>
      </w:r>
    </w:p>
    <w:p w:rsidR="005E34F7" w:rsidRPr="00FC424F" w:rsidRDefault="0052334C" w:rsidP="004759A3">
      <w:pPr>
        <w:pStyle w:val="1"/>
        <w:numPr>
          <w:ilvl w:val="0"/>
          <w:numId w:val="0"/>
        </w:numPr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FC424F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Предельные (минимальные и максимальные) размеры земельных участков (в том числе их площадь);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 сооружений; предельное количество этажей и предельная высота зданий, строений, сооружений; максимальный процент застройки в границах земельного участка не подлежат установлению.</w:t>
      </w:r>
    </w:p>
    <w:p w:rsidR="002410B1" w:rsidRPr="00FC424F" w:rsidRDefault="002410B1" w:rsidP="002410B1">
      <w:pPr>
        <w:pStyle w:val="4"/>
        <w:jc w:val="both"/>
      </w:pPr>
    </w:p>
    <w:p w:rsidR="00F72A2A" w:rsidRPr="00FC424F" w:rsidRDefault="00BD2D09" w:rsidP="004759A3">
      <w:pPr>
        <w:pStyle w:val="4"/>
        <w:jc w:val="both"/>
      </w:pPr>
      <w:r w:rsidRPr="00FC424F">
        <w:t>Статья 38</w:t>
      </w:r>
      <w:r w:rsidR="00EE1383" w:rsidRPr="00FC424F">
        <w:t>. Градостроительный регламент зоны зеленых насаждений специального назначения (СО)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229"/>
      </w:tblGrid>
      <w:tr w:rsidR="00F72A2A" w:rsidRPr="00FC424F" w:rsidTr="00F72A2A">
        <w:tc>
          <w:tcPr>
            <w:tcW w:w="2235" w:type="dxa"/>
            <w:shd w:val="clear" w:color="auto" w:fill="auto"/>
          </w:tcPr>
          <w:p w:rsidR="00F72A2A" w:rsidRPr="00FC424F" w:rsidRDefault="00F72A2A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Вид разрешенного использования</w:t>
            </w:r>
          </w:p>
        </w:tc>
        <w:tc>
          <w:tcPr>
            <w:tcW w:w="7229" w:type="dxa"/>
            <w:shd w:val="clear" w:color="auto" w:fill="auto"/>
          </w:tcPr>
          <w:p w:rsidR="00F72A2A" w:rsidRPr="00FC424F" w:rsidRDefault="00F72A2A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Cs/>
                <w:szCs w:val="24"/>
                <w:lang w:eastAsia="ar-SA"/>
              </w:rPr>
              <w:t>Виды объектов, размещение которых соответствует виду разрешенного использования</w:t>
            </w:r>
          </w:p>
        </w:tc>
      </w:tr>
      <w:tr w:rsidR="00F72A2A" w:rsidRPr="00FC424F" w:rsidTr="00F72A2A">
        <w:tc>
          <w:tcPr>
            <w:tcW w:w="9464" w:type="dxa"/>
            <w:gridSpan w:val="2"/>
            <w:shd w:val="clear" w:color="auto" w:fill="auto"/>
          </w:tcPr>
          <w:p w:rsidR="00F72A2A" w:rsidRPr="00FC424F" w:rsidRDefault="00F72A2A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F72A2A" w:rsidRPr="00FC424F" w:rsidTr="00F72A2A">
        <w:tc>
          <w:tcPr>
            <w:tcW w:w="2235" w:type="dxa"/>
            <w:shd w:val="clear" w:color="auto" w:fill="auto"/>
          </w:tcPr>
          <w:p w:rsidR="00F72A2A" w:rsidRPr="00FC424F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Питомники</w:t>
            </w:r>
          </w:p>
        </w:tc>
        <w:tc>
          <w:tcPr>
            <w:tcW w:w="7229" w:type="dxa"/>
            <w:shd w:val="clear" w:color="auto" w:fill="auto"/>
          </w:tcPr>
          <w:p w:rsidR="00F72A2A" w:rsidRPr="00FC424F" w:rsidRDefault="00F72A2A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F72A2A" w:rsidRPr="00FC424F" w:rsidRDefault="00F72A2A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</w:tr>
      <w:tr w:rsidR="00F72A2A" w:rsidRPr="00FC424F" w:rsidTr="00F72A2A">
        <w:tc>
          <w:tcPr>
            <w:tcW w:w="2235" w:type="dxa"/>
            <w:shd w:val="clear" w:color="auto" w:fill="auto"/>
          </w:tcPr>
          <w:p w:rsidR="00F72A2A" w:rsidRPr="00FC424F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7229" w:type="dxa"/>
            <w:shd w:val="clear" w:color="auto" w:fill="auto"/>
          </w:tcPr>
          <w:p w:rsidR="00F72A2A" w:rsidRPr="00FC424F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Arial" w:cs="Times New Roman"/>
                <w:szCs w:val="24"/>
                <w:lang w:eastAsia="ar-SA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</w:t>
            </w:r>
            <w:r w:rsidRPr="00FC424F">
              <w:rPr>
                <w:rFonts w:eastAsia="Arial" w:cs="Times New Roman"/>
                <w:szCs w:val="24"/>
                <w:lang w:eastAsia="ar-SA"/>
              </w:rPr>
              <w:lastRenderedPageBreak/>
              <w:t>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F72A2A" w:rsidRPr="00FC424F" w:rsidTr="00F72A2A">
        <w:tc>
          <w:tcPr>
            <w:tcW w:w="2235" w:type="dxa"/>
            <w:shd w:val="clear" w:color="auto" w:fill="auto"/>
          </w:tcPr>
          <w:p w:rsidR="00F72A2A" w:rsidRPr="00FC424F" w:rsidRDefault="00F72A2A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lastRenderedPageBreak/>
              <w:t>Охрана природных территорий</w:t>
            </w:r>
          </w:p>
          <w:p w:rsidR="00F72A2A" w:rsidRPr="00FC424F" w:rsidRDefault="00F72A2A" w:rsidP="00475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F72A2A" w:rsidRPr="00FC424F" w:rsidRDefault="00F72A2A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Arial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  <w:tr w:rsidR="00F72A2A" w:rsidRPr="00FC424F" w:rsidTr="00F72A2A">
        <w:tc>
          <w:tcPr>
            <w:tcW w:w="9464" w:type="dxa"/>
            <w:gridSpan w:val="2"/>
            <w:shd w:val="clear" w:color="auto" w:fill="auto"/>
          </w:tcPr>
          <w:p w:rsidR="00F72A2A" w:rsidRPr="00FC424F" w:rsidRDefault="00F72A2A" w:rsidP="004759A3">
            <w:pPr>
              <w:suppressAutoHyphens/>
              <w:autoSpaceDE w:val="0"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F72A2A" w:rsidRPr="00FC424F" w:rsidTr="00F72A2A">
        <w:tc>
          <w:tcPr>
            <w:tcW w:w="2235" w:type="dxa"/>
            <w:shd w:val="clear" w:color="auto" w:fill="auto"/>
          </w:tcPr>
          <w:p w:rsidR="00F72A2A" w:rsidRPr="00FC424F" w:rsidRDefault="00F72A2A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Деловое управление</w:t>
            </w:r>
          </w:p>
          <w:p w:rsidR="00F72A2A" w:rsidRPr="00FC424F" w:rsidRDefault="00F72A2A" w:rsidP="004759A3">
            <w:pPr>
              <w:suppressAutoHyphens/>
              <w:autoSpaceDE w:val="0"/>
              <w:spacing w:after="0" w:line="240" w:lineRule="auto"/>
              <w:ind w:firstLine="567"/>
              <w:jc w:val="both"/>
              <w:rPr>
                <w:rFonts w:eastAsia="Times New Roman" w:cs="Times New Roman"/>
                <w:b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F72A2A" w:rsidRPr="00FC424F" w:rsidRDefault="00F72A2A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F72A2A" w:rsidRPr="00FC424F" w:rsidTr="00F72A2A">
        <w:tc>
          <w:tcPr>
            <w:tcW w:w="2235" w:type="dxa"/>
            <w:shd w:val="clear" w:color="auto" w:fill="auto"/>
          </w:tcPr>
          <w:p w:rsidR="00F72A2A" w:rsidRPr="00FC424F" w:rsidRDefault="00F72A2A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Магазины</w:t>
            </w:r>
          </w:p>
          <w:p w:rsidR="00F72A2A" w:rsidRPr="00FC424F" w:rsidRDefault="00F72A2A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F72A2A" w:rsidRPr="00FC424F" w:rsidRDefault="00F72A2A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F72A2A" w:rsidRPr="00FC424F" w:rsidTr="00F72A2A">
        <w:tc>
          <w:tcPr>
            <w:tcW w:w="2235" w:type="dxa"/>
            <w:shd w:val="clear" w:color="auto" w:fill="auto"/>
          </w:tcPr>
          <w:p w:rsidR="00F72A2A" w:rsidRPr="00FC424F" w:rsidRDefault="00F72A2A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Общественное питание</w:t>
            </w:r>
          </w:p>
          <w:p w:rsidR="00F72A2A" w:rsidRPr="00FC424F" w:rsidRDefault="00F72A2A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F72A2A" w:rsidRPr="00FC424F" w:rsidRDefault="00F72A2A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F72A2A" w:rsidRPr="00FC424F" w:rsidTr="00F72A2A">
        <w:tc>
          <w:tcPr>
            <w:tcW w:w="9464" w:type="dxa"/>
            <w:gridSpan w:val="2"/>
            <w:shd w:val="clear" w:color="auto" w:fill="auto"/>
          </w:tcPr>
          <w:p w:rsidR="00F72A2A" w:rsidRPr="00FC424F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b/>
                <w:bCs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F72A2A" w:rsidRPr="00FC424F" w:rsidTr="00F72A2A">
        <w:tc>
          <w:tcPr>
            <w:tcW w:w="9464" w:type="dxa"/>
            <w:gridSpan w:val="2"/>
            <w:shd w:val="clear" w:color="auto" w:fill="auto"/>
          </w:tcPr>
          <w:p w:rsidR="00F72A2A" w:rsidRPr="00FC424F" w:rsidRDefault="00F72A2A" w:rsidP="00CB1AD4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хозяйственные корпуса</w:t>
            </w:r>
          </w:p>
          <w:p w:rsidR="00F72A2A" w:rsidRPr="00FC424F" w:rsidRDefault="00F72A2A" w:rsidP="00CB1AD4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FC424F">
              <w:rPr>
                <w:rFonts w:eastAsia="Times New Roman" w:cs="Times New Roman"/>
                <w:szCs w:val="24"/>
                <w:lang w:eastAsia="ar-SA"/>
              </w:rPr>
              <w:t>объекты транспортной инфраструктуры</w:t>
            </w:r>
          </w:p>
        </w:tc>
      </w:tr>
    </w:tbl>
    <w:p w:rsidR="002410B1" w:rsidRPr="00FC424F" w:rsidRDefault="002410B1" w:rsidP="004759A3">
      <w:pPr>
        <w:suppressAutoHyphens/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2D1EBE" w:rsidRPr="00FC424F" w:rsidRDefault="002D1EBE" w:rsidP="004759A3">
      <w:pPr>
        <w:suppressAutoHyphens/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FC424F">
        <w:rPr>
          <w:rFonts w:eastAsia="Times New Roman" w:cs="Times New Roman"/>
          <w:b/>
          <w:szCs w:val="24"/>
          <w:lang w:eastAsia="ru-RU"/>
        </w:rPr>
        <w:t>Параметры застройки:</w:t>
      </w:r>
    </w:p>
    <w:p w:rsidR="0052334C" w:rsidRPr="00FC424F" w:rsidRDefault="0052334C" w:rsidP="004759A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FC424F">
        <w:rPr>
          <w:szCs w:val="24"/>
          <w:lang w:eastAsia="ru-RU"/>
        </w:rPr>
        <w:t>Предельные (минимальные и максимальные) размеры земельных участков (в том числе их площадь);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 сооружений; предельное количество этажей и предельная высота зданий, строений, сооружений; максимальный процент застройки в границах земельного участка не подлежат установлению.</w:t>
      </w:r>
    </w:p>
    <w:p w:rsidR="00575062" w:rsidRPr="00FC424F" w:rsidRDefault="00575062" w:rsidP="004759A3">
      <w:pPr>
        <w:pStyle w:val="4"/>
        <w:jc w:val="both"/>
      </w:pPr>
    </w:p>
    <w:p w:rsidR="003778E4" w:rsidRPr="00FC424F" w:rsidRDefault="00BD2D09" w:rsidP="004759A3">
      <w:pPr>
        <w:pStyle w:val="4"/>
        <w:jc w:val="both"/>
      </w:pPr>
      <w:r w:rsidRPr="00FC424F">
        <w:t>Статья 39</w:t>
      </w:r>
      <w:r w:rsidR="003778E4" w:rsidRPr="00FC424F">
        <w:t>. Ограничения использования земельных участков и объектов капитального строительства в санитарно-защитных зонах предприятий, сооружений и иных объектов</w:t>
      </w:r>
    </w:p>
    <w:p w:rsidR="003778E4" w:rsidRPr="00FC424F" w:rsidRDefault="003778E4" w:rsidP="004759A3">
      <w:pPr>
        <w:suppressAutoHyphens/>
        <w:autoSpaceDE w:val="0"/>
        <w:spacing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</w:rPr>
        <w:t>1. Ограничения использования земельных участков и объектов капитального строительства на территории санитарно-защитных зон предприятий, сооружений и иных объектов установлены в соответствии с СанПиН 2.2.1/2.1.1.1200-03 «Санитарно-</w:t>
      </w:r>
      <w:r w:rsidRPr="00FC424F">
        <w:rPr>
          <w:rFonts w:cs="Times New Roman"/>
          <w:szCs w:val="24"/>
        </w:rPr>
        <w:lastRenderedPageBreak/>
        <w:t>эпидемиологические правила и нормативы «Санитарно-защитные зоны и санитарная классификация предприятий, сооружений и иных объектов» для всех предприятий, сооружений и иных объектов, являющихся источниками негативного воздействия на среду обитания и здоровье человека.</w:t>
      </w:r>
    </w:p>
    <w:p w:rsidR="00182B18" w:rsidRPr="00FC424F" w:rsidRDefault="003778E4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noProof/>
          <w:szCs w:val="20"/>
          <w:lang w:eastAsia="ru-RU"/>
        </w:rPr>
      </w:pPr>
      <w:r w:rsidRPr="00FC424F">
        <w:rPr>
          <w:rFonts w:cs="Times New Roman"/>
          <w:szCs w:val="24"/>
        </w:rPr>
        <w:t>2. Устанавливается следующий режим использования территории в санитарно-защитных зонах:</w:t>
      </w:r>
    </w:p>
    <w:p w:rsidR="00182B18" w:rsidRPr="00FC424F" w:rsidRDefault="003778E4" w:rsidP="004759A3">
      <w:pPr>
        <w:suppressAutoHyphens/>
        <w:autoSpaceDE w:val="0"/>
        <w:spacing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</w:rPr>
        <w:t>1) 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территорий садоводческих товариществ и коттеджной застройки, коллективных или индивидуальных дачных и садово-огородных участков, а также других территорий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</w:r>
    </w:p>
    <w:p w:rsidR="00182B18" w:rsidRPr="00FC424F" w:rsidRDefault="003778E4" w:rsidP="004759A3">
      <w:pPr>
        <w:suppressAutoHyphens/>
        <w:autoSpaceDE w:val="0"/>
        <w:spacing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</w:rPr>
        <w:t>2) 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182B18" w:rsidRPr="00FC424F" w:rsidRDefault="003778E4" w:rsidP="004759A3">
      <w:pPr>
        <w:suppressAutoHyphens/>
        <w:autoSpaceDE w:val="0"/>
        <w:spacing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</w:rPr>
        <w:t>3) в санитарно-защитной зоне допускается размещать - нежилые помещения для дежурного аварийного персонала, помещения для пребывания работающих по вахтовому методу (не более двух недель), здания управления, конструкторские бюро, здания административного назначения, научно-исследовательские лаборатории, поликлиники, спортивно-оздоровительные сооружения закрытого типа, бани, прачечные, объекты торговли и общественного питания, мотели, гостиницы, гаражи, площадки и сооружения для хранения общественного и индивидуального транспорта, пожарные депо, местные и транзитные коммуникации, ЛЭП, электроподстанции, нефте- и газопроводы, артезианские скважины для технического водоснабжения, водоохлаждающие сооружения для подготовки технической воды, канализационные насосные станции, сооружения оборотного водоснабжения, автозаправочные станции, станции технического обслуживания автомобилей.</w:t>
      </w:r>
    </w:p>
    <w:p w:rsidR="00182B18" w:rsidRPr="00FC424F" w:rsidRDefault="00182B18" w:rsidP="004759A3">
      <w:pPr>
        <w:suppressAutoHyphens/>
        <w:autoSpaceDE w:val="0"/>
        <w:spacing w:after="0" w:line="240" w:lineRule="auto"/>
        <w:jc w:val="both"/>
        <w:rPr>
          <w:rFonts w:cs="Times New Roman"/>
          <w:szCs w:val="24"/>
        </w:rPr>
      </w:pPr>
    </w:p>
    <w:p w:rsidR="002410B1" w:rsidRPr="00FC424F" w:rsidRDefault="002410B1" w:rsidP="004759A3">
      <w:pPr>
        <w:suppressAutoHyphens/>
        <w:autoSpaceDE w:val="0"/>
        <w:spacing w:after="0" w:line="240" w:lineRule="auto"/>
        <w:jc w:val="both"/>
        <w:rPr>
          <w:rFonts w:cs="Times New Roman"/>
          <w:szCs w:val="24"/>
        </w:rPr>
      </w:pPr>
    </w:p>
    <w:p w:rsidR="003778E4" w:rsidRPr="00FC424F" w:rsidRDefault="00BD2D09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b/>
          <w:szCs w:val="24"/>
          <w:lang w:eastAsia="ar-SA"/>
        </w:rPr>
      </w:pPr>
      <w:r w:rsidRPr="00FC424F">
        <w:rPr>
          <w:b/>
        </w:rPr>
        <w:t>Статья 40</w:t>
      </w:r>
      <w:r w:rsidR="003778E4" w:rsidRPr="00FC424F">
        <w:rPr>
          <w:b/>
        </w:rPr>
        <w:t>. Ограничения использования земельных участков с учетом линейных объектов инженерной инфраструктуры</w:t>
      </w:r>
    </w:p>
    <w:p w:rsidR="003778E4" w:rsidRPr="00FC424F" w:rsidRDefault="003778E4" w:rsidP="004759A3">
      <w:pPr>
        <w:spacing w:before="120"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</w:rPr>
        <w:t>1. В целях защиты от шума и сокращения поступления в атмосферный воздух или образования в нем вредных веществ в концентрациях, превышающих установленные государством гигиенические и экологические нормативы качества атмосферного воздуха, в соответствии с требованиями п.8.21 СП 42.13330.2011 «Градостроительство. Планировка и застройка городских и сельских поселений» устанавливаются следующие ограничения:</w:t>
      </w:r>
    </w:p>
    <w:p w:rsidR="003778E4" w:rsidRPr="00FC424F" w:rsidRDefault="003778E4" w:rsidP="004759A3">
      <w:pPr>
        <w:spacing w:before="120"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  <w:lang w:val="de-DE"/>
        </w:rPr>
        <w:t>1) соблюдениесанитарныхразрывовотбровкиземляногополотнаавтомобильныхдорог</w:t>
      </w:r>
      <w:r w:rsidRPr="00FC424F">
        <w:rPr>
          <w:rFonts w:cs="Times New Roman"/>
          <w:szCs w:val="24"/>
        </w:rPr>
        <w:t xml:space="preserve">II </w:t>
      </w:r>
      <w:r w:rsidRPr="00FC424F">
        <w:rPr>
          <w:rFonts w:cs="Times New Roman"/>
          <w:szCs w:val="24"/>
          <w:lang w:val="de-DE"/>
        </w:rPr>
        <w:t>категории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до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проектной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жилой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застройки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не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менее 100 м;</w:t>
      </w:r>
    </w:p>
    <w:p w:rsidR="003778E4" w:rsidRPr="00FC424F" w:rsidRDefault="003778E4" w:rsidP="004759A3">
      <w:pPr>
        <w:spacing w:before="120"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  <w:lang w:val="de-DE"/>
        </w:rPr>
        <w:t>2) соблюдениесанитарныхразрывовотбровкиземляногополотнаавтомобильныхдорог</w:t>
      </w:r>
      <w:r w:rsidRPr="00FC424F">
        <w:rPr>
          <w:rFonts w:cs="Times New Roman"/>
          <w:szCs w:val="24"/>
        </w:rPr>
        <w:t xml:space="preserve">IV </w:t>
      </w:r>
      <w:r w:rsidRPr="00FC424F">
        <w:rPr>
          <w:rFonts w:cs="Times New Roman"/>
          <w:szCs w:val="24"/>
          <w:lang w:val="de-DE"/>
        </w:rPr>
        <w:t>категории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до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проектной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жилой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застройки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не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менее 50 м;</w:t>
      </w:r>
    </w:p>
    <w:p w:rsidR="003778E4" w:rsidRPr="00FC424F" w:rsidRDefault="003778E4" w:rsidP="004759A3">
      <w:pPr>
        <w:spacing w:before="120"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  <w:lang w:val="de-DE"/>
        </w:rPr>
        <w:t>3) размещение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на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придорожных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территориях в сторону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проектнойжилой и садово-дачной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застройки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шумо-газо-пылезащитногоозеленения, устойчивого к действию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выхлопных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газов, шириной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не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менее 10 м;</w:t>
      </w:r>
    </w:p>
    <w:p w:rsidR="003778E4" w:rsidRPr="00FC424F" w:rsidRDefault="009F1735" w:rsidP="004759A3">
      <w:pPr>
        <w:spacing w:before="120"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  <w:lang w:val="de-DE"/>
        </w:rPr>
        <w:lastRenderedPageBreak/>
        <w:t>4)</w:t>
      </w:r>
      <w:r w:rsidR="003778E4" w:rsidRPr="00FC424F">
        <w:rPr>
          <w:rFonts w:cs="Times New Roman"/>
          <w:szCs w:val="24"/>
          <w:lang w:val="de-DE"/>
        </w:rPr>
        <w:t>соблюдениесанитарныхразрывовотбровкиземляногополотнаавтомобильнойдороги</w:t>
      </w:r>
      <w:r w:rsidR="003778E4" w:rsidRPr="00FC424F">
        <w:rPr>
          <w:rFonts w:cs="Times New Roman"/>
          <w:szCs w:val="24"/>
        </w:rPr>
        <w:t>II</w:t>
      </w:r>
      <w:r w:rsidR="003778E4" w:rsidRPr="00FC424F">
        <w:rPr>
          <w:rFonts w:cs="Times New Roman"/>
          <w:szCs w:val="24"/>
          <w:lang w:val="de-DE"/>
        </w:rPr>
        <w:t>-</w:t>
      </w:r>
      <w:r w:rsidR="003778E4" w:rsidRPr="00FC424F">
        <w:rPr>
          <w:rFonts w:cs="Times New Roman"/>
          <w:szCs w:val="24"/>
        </w:rPr>
        <w:t>IV</w:t>
      </w:r>
      <w:r w:rsidRPr="00FC424F">
        <w:rPr>
          <w:rFonts w:cs="Times New Roman"/>
          <w:szCs w:val="24"/>
        </w:rPr>
        <w:t xml:space="preserve"> </w:t>
      </w:r>
      <w:r w:rsidR="003778E4" w:rsidRPr="00FC424F">
        <w:rPr>
          <w:rFonts w:cs="Times New Roman"/>
          <w:szCs w:val="24"/>
          <w:lang w:val="de-DE"/>
        </w:rPr>
        <w:t>категории</w:t>
      </w:r>
      <w:r w:rsidRPr="00FC424F">
        <w:rPr>
          <w:rFonts w:cs="Times New Roman"/>
          <w:szCs w:val="24"/>
        </w:rPr>
        <w:t xml:space="preserve"> </w:t>
      </w:r>
      <w:r w:rsidR="003778E4" w:rsidRPr="00FC424F">
        <w:rPr>
          <w:rFonts w:cs="Times New Roman"/>
          <w:szCs w:val="24"/>
          <w:lang w:val="de-DE"/>
        </w:rPr>
        <w:t>до</w:t>
      </w:r>
      <w:r w:rsidRPr="00FC424F">
        <w:rPr>
          <w:rFonts w:cs="Times New Roman"/>
          <w:szCs w:val="24"/>
        </w:rPr>
        <w:t xml:space="preserve"> </w:t>
      </w:r>
      <w:r w:rsidR="003778E4" w:rsidRPr="00FC424F">
        <w:rPr>
          <w:rFonts w:cs="Times New Roman"/>
          <w:szCs w:val="24"/>
          <w:lang w:val="de-DE"/>
        </w:rPr>
        <w:t>существующей</w:t>
      </w:r>
      <w:r w:rsidRPr="00FC424F">
        <w:rPr>
          <w:rFonts w:cs="Times New Roman"/>
          <w:szCs w:val="24"/>
        </w:rPr>
        <w:t xml:space="preserve"> </w:t>
      </w:r>
      <w:r w:rsidR="003778E4" w:rsidRPr="00FC424F">
        <w:rPr>
          <w:rFonts w:cs="Times New Roman"/>
          <w:szCs w:val="24"/>
          <w:lang w:val="de-DE"/>
        </w:rPr>
        <w:t>жилой</w:t>
      </w:r>
      <w:r w:rsidRPr="00FC424F">
        <w:rPr>
          <w:rFonts w:cs="Times New Roman"/>
          <w:szCs w:val="24"/>
        </w:rPr>
        <w:t xml:space="preserve"> </w:t>
      </w:r>
      <w:r w:rsidR="003778E4" w:rsidRPr="00FC424F">
        <w:rPr>
          <w:rFonts w:cs="Times New Roman"/>
          <w:szCs w:val="24"/>
          <w:lang w:val="de-DE"/>
        </w:rPr>
        <w:t>застройки</w:t>
      </w:r>
      <w:r w:rsidRPr="00FC424F">
        <w:rPr>
          <w:rFonts w:cs="Times New Roman"/>
          <w:szCs w:val="24"/>
        </w:rPr>
        <w:t xml:space="preserve"> </w:t>
      </w:r>
      <w:r w:rsidR="003778E4" w:rsidRPr="00FC424F">
        <w:rPr>
          <w:rFonts w:cs="Times New Roman"/>
          <w:szCs w:val="24"/>
          <w:lang w:val="de-DE"/>
        </w:rPr>
        <w:t>не</w:t>
      </w:r>
      <w:r w:rsidRPr="00FC424F">
        <w:rPr>
          <w:rFonts w:cs="Times New Roman"/>
          <w:szCs w:val="24"/>
        </w:rPr>
        <w:t xml:space="preserve"> </w:t>
      </w:r>
      <w:r w:rsidR="003778E4" w:rsidRPr="00FC424F">
        <w:rPr>
          <w:rFonts w:cs="Times New Roman"/>
          <w:szCs w:val="24"/>
          <w:lang w:val="de-DE"/>
        </w:rPr>
        <w:t>менее 25 м при</w:t>
      </w:r>
      <w:r w:rsidRPr="00FC424F">
        <w:rPr>
          <w:rFonts w:cs="Times New Roman"/>
          <w:szCs w:val="24"/>
        </w:rPr>
        <w:t xml:space="preserve"> </w:t>
      </w:r>
      <w:r w:rsidR="003778E4" w:rsidRPr="00FC424F">
        <w:rPr>
          <w:rFonts w:cs="Times New Roman"/>
          <w:szCs w:val="24"/>
          <w:lang w:val="de-DE"/>
        </w:rPr>
        <w:t>условии</w:t>
      </w:r>
      <w:r w:rsidRPr="00FC424F">
        <w:rPr>
          <w:rFonts w:cs="Times New Roman"/>
          <w:szCs w:val="24"/>
        </w:rPr>
        <w:t xml:space="preserve"> </w:t>
      </w:r>
      <w:r w:rsidR="003778E4" w:rsidRPr="00FC424F">
        <w:rPr>
          <w:rFonts w:cs="Times New Roman"/>
          <w:szCs w:val="24"/>
          <w:lang w:val="de-DE"/>
        </w:rPr>
        <w:t>выполнения</w:t>
      </w:r>
      <w:r w:rsidRPr="00FC424F">
        <w:rPr>
          <w:rFonts w:cs="Times New Roman"/>
          <w:szCs w:val="24"/>
        </w:rPr>
        <w:t xml:space="preserve"> </w:t>
      </w:r>
      <w:r w:rsidR="003778E4" w:rsidRPr="00FC424F">
        <w:rPr>
          <w:rFonts w:cs="Times New Roman"/>
          <w:szCs w:val="24"/>
          <w:lang w:val="de-DE"/>
        </w:rPr>
        <w:t>мероприятий</w:t>
      </w:r>
      <w:r w:rsidRPr="00FC424F">
        <w:rPr>
          <w:rFonts w:cs="Times New Roman"/>
          <w:szCs w:val="24"/>
        </w:rPr>
        <w:t xml:space="preserve"> </w:t>
      </w:r>
      <w:r w:rsidR="003778E4" w:rsidRPr="00FC424F">
        <w:rPr>
          <w:rFonts w:cs="Times New Roman"/>
          <w:szCs w:val="24"/>
          <w:lang w:val="de-DE"/>
        </w:rPr>
        <w:t>по</w:t>
      </w:r>
      <w:r w:rsidRPr="00FC424F">
        <w:rPr>
          <w:rFonts w:cs="Times New Roman"/>
          <w:szCs w:val="24"/>
        </w:rPr>
        <w:t xml:space="preserve"> </w:t>
      </w:r>
      <w:r w:rsidR="003778E4" w:rsidRPr="00FC424F">
        <w:rPr>
          <w:rFonts w:cs="Times New Roman"/>
          <w:szCs w:val="24"/>
          <w:lang w:val="de-DE"/>
        </w:rPr>
        <w:t>защитеотшума и загазованности;</w:t>
      </w:r>
    </w:p>
    <w:p w:rsidR="003778E4" w:rsidRPr="00FC424F" w:rsidRDefault="003778E4" w:rsidP="004759A3">
      <w:pPr>
        <w:spacing w:before="120"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  <w:lang w:val="de-DE"/>
        </w:rPr>
        <w:t>5) выполнение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мероприятий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по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защите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существующей и планируемой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общественно-деловой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застройкиотшума и загазованности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вдоль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автомобильной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дороги</w:t>
      </w:r>
      <w:r w:rsidRPr="00FC424F">
        <w:rPr>
          <w:rFonts w:cs="Times New Roman"/>
          <w:szCs w:val="24"/>
        </w:rPr>
        <w:t>II</w:t>
      </w:r>
      <w:r w:rsidRPr="00FC424F">
        <w:rPr>
          <w:rFonts w:cs="Times New Roman"/>
          <w:szCs w:val="24"/>
          <w:lang w:val="de-DE"/>
        </w:rPr>
        <w:t>-</w:t>
      </w:r>
      <w:r w:rsidRPr="00FC424F">
        <w:rPr>
          <w:rFonts w:cs="Times New Roman"/>
          <w:szCs w:val="24"/>
        </w:rPr>
        <w:t>IV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категории.</w:t>
      </w:r>
    </w:p>
    <w:p w:rsidR="001D0F49" w:rsidRPr="00FC424F" w:rsidRDefault="003778E4" w:rsidP="001D0F49">
      <w:pPr>
        <w:spacing w:before="120"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  <w:lang w:val="de-DE"/>
        </w:rPr>
        <w:t>2. В целях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обеспечения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безопасности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населенного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пункта, отдельных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промышленных и сельскохозяйственных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предприятий, зданий и сооружений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от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последствий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аварий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на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магистральных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газопроводах и газораспределительных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станциях в соответствии с требованиями п.п.3.16, 3.17 СНиП 2.05.06-85* «Магистральные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трубопроводы» устанавливаются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следующее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ограничение – соблюдение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расстояния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от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оси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подземных и наземных (в насыпи) газопроводов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</w:rPr>
        <w:t>I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класса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диаметром 300мм и менее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до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населенного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пункта и дачных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поселков - 100 м.</w:t>
      </w:r>
      <w:bookmarkStart w:id="107" w:name="OCRUncertain475"/>
      <w:bookmarkStart w:id="108" w:name="OCRUncertain476"/>
      <w:bookmarkStart w:id="109" w:name="OCRUncertain478"/>
      <w:bookmarkStart w:id="110" w:name="OCRUncertain479"/>
      <w:bookmarkStart w:id="111" w:name="OCRUncertain480"/>
      <w:bookmarkStart w:id="112" w:name="OCRUncertain481"/>
      <w:bookmarkStart w:id="113" w:name="OCRUncertain482"/>
      <w:bookmarkStart w:id="114" w:name="OCRUncertain483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:rsidR="001D0F49" w:rsidRPr="00FC424F" w:rsidRDefault="003778E4" w:rsidP="001D0F49">
      <w:pPr>
        <w:spacing w:before="120" w:after="0" w:line="240" w:lineRule="auto"/>
        <w:ind w:firstLine="567"/>
        <w:jc w:val="both"/>
        <w:rPr>
          <w:rFonts w:eastAsia="Times New Roman" w:cs="Times New Roman"/>
          <w:bCs/>
          <w:noProof/>
          <w:szCs w:val="20"/>
          <w:lang w:eastAsia="ru-RU"/>
        </w:rPr>
      </w:pPr>
      <w:r w:rsidRPr="00FC424F">
        <w:rPr>
          <w:rFonts w:cs="Times New Roman"/>
          <w:szCs w:val="24"/>
          <w:lang w:val="de-DE"/>
        </w:rPr>
        <w:t>Присоответствующемобоснованиидопускаетсясокращатьуказанныерасстоянияотгазопроводовнеболее, чем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на 50 % при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условии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отнесения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участков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трубопроводов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ко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</w:rPr>
        <w:t>I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категории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со 100 %-ным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контролем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монтажных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сварных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соединений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рентгеновскими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илигамма-лучами.</w:t>
      </w:r>
    </w:p>
    <w:p w:rsidR="001D0F49" w:rsidRPr="00FC424F" w:rsidRDefault="001D0F49" w:rsidP="001D0F49">
      <w:pPr>
        <w:spacing w:before="120"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  <w:lang w:eastAsia="ru-RU"/>
        </w:rPr>
        <w:t>Порядок определения границ охранных зон газораспределительных сетей, условия использования земельных участков, расположенных в их пределах, и ограничения хозяйственной деятельности, права и обязанности эксплуатационных организаций изложены в Правилах охраны газораспределительных сетей, утвержденных  постановлением Правительства РФ </w:t>
      </w:r>
      <w:hyperlink r:id="rId8" w:tgtFrame="_blank" w:history="1">
        <w:r w:rsidRPr="00FC424F">
          <w:rPr>
            <w:rFonts w:cs="Times New Roman"/>
            <w:szCs w:val="24"/>
            <w:lang w:eastAsia="ru-RU"/>
          </w:rPr>
          <w:t>№ 878</w:t>
        </w:r>
      </w:hyperlink>
      <w:r w:rsidRPr="00FC424F">
        <w:rPr>
          <w:rFonts w:cs="Times New Roman"/>
          <w:szCs w:val="24"/>
          <w:lang w:eastAsia="ru-RU"/>
        </w:rPr>
        <w:t> от 20.11.2000 в редакции от 17.05.2016 г.</w:t>
      </w:r>
    </w:p>
    <w:p w:rsidR="001D0F49" w:rsidRPr="00FC424F" w:rsidRDefault="001D0F49" w:rsidP="001D0F49">
      <w:pPr>
        <w:spacing w:before="120"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eastAsia="Times New Roman" w:cs="Times New Roman"/>
          <w:szCs w:val="24"/>
          <w:lang w:eastAsia="ru-RU"/>
        </w:rPr>
        <w:t>Эти правила действуют на всей территории РФ. Являются обязательными для юридических и физических лиц, являющихся собственниками земельных участков, расположенных в пределах охранных зон ГРС, или проектирующих объекты  жилищно-гражданского и производственного назначения, объекты инженерной, транспортной и социальной инфраструктуры,  или осуществляющих любую хозяйственную деятельность в границах таких участков.</w:t>
      </w:r>
    </w:p>
    <w:p w:rsidR="001D0F49" w:rsidRPr="00FC424F" w:rsidRDefault="001D0F49" w:rsidP="001D0F49">
      <w:pPr>
        <w:spacing w:before="120"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</w:rPr>
        <w:t xml:space="preserve">Устанавливаются следующие </w:t>
      </w:r>
      <w:r w:rsidRPr="00FC424F">
        <w:rPr>
          <w:rFonts w:eastAsia="Times New Roman" w:cs="Times New Roman"/>
          <w:szCs w:val="24"/>
          <w:lang w:eastAsia="ru-RU"/>
        </w:rPr>
        <w:t>охранные зоны  ГРС:</w:t>
      </w:r>
    </w:p>
    <w:p w:rsidR="001D0F49" w:rsidRPr="00FC424F" w:rsidRDefault="001D0F49" w:rsidP="00CB1AD4">
      <w:pPr>
        <w:pStyle w:val="afff0"/>
        <w:numPr>
          <w:ilvl w:val="0"/>
          <w:numId w:val="49"/>
        </w:numPr>
        <w:spacing w:before="120"/>
        <w:rPr>
          <w:szCs w:val="24"/>
        </w:rPr>
      </w:pPr>
      <w:r w:rsidRPr="00FC424F">
        <w:rPr>
          <w:szCs w:val="24"/>
          <w:lang w:eastAsia="ru-RU"/>
        </w:rPr>
        <w:t>Вдоль трасс наружных газопроводов -  2 м с каждой стороны газопровода (в виде территории, ограниченной условными линиями).</w:t>
      </w:r>
    </w:p>
    <w:p w:rsidR="001D0F49" w:rsidRPr="00FC424F" w:rsidRDefault="001D0F49" w:rsidP="00CB1AD4">
      <w:pPr>
        <w:pStyle w:val="afff0"/>
        <w:numPr>
          <w:ilvl w:val="0"/>
          <w:numId w:val="49"/>
        </w:numPr>
        <w:spacing w:before="120"/>
        <w:rPr>
          <w:szCs w:val="24"/>
        </w:rPr>
      </w:pPr>
      <w:r w:rsidRPr="00FC424F">
        <w:rPr>
          <w:szCs w:val="24"/>
          <w:lang w:eastAsia="ru-RU"/>
        </w:rPr>
        <w:t>Вдоль трасс подземных газопроводов из полиэтиленовых труб при использовании медного провода для обозначения трассы газопровода -  3 м  от газопровода со стороны провода и 2 м - с противоположной стороны.</w:t>
      </w:r>
    </w:p>
    <w:p w:rsidR="001D0F49" w:rsidRPr="00FC424F" w:rsidRDefault="001D0F49" w:rsidP="00CB1AD4">
      <w:pPr>
        <w:pStyle w:val="afff0"/>
        <w:numPr>
          <w:ilvl w:val="0"/>
          <w:numId w:val="49"/>
        </w:numPr>
        <w:spacing w:before="120"/>
        <w:rPr>
          <w:szCs w:val="24"/>
        </w:rPr>
      </w:pPr>
      <w:r w:rsidRPr="00FC424F">
        <w:rPr>
          <w:szCs w:val="24"/>
          <w:lang w:eastAsia="ru-RU"/>
        </w:rPr>
        <w:t>Вдоль  трасс наружных газопроводов на вечномёрзлых грунтах независимо от материала труб - 10 м с каждой стороны газопровода (в виде территории, ограниченной условными линиями).</w:t>
      </w:r>
    </w:p>
    <w:p w:rsidR="001D0F49" w:rsidRPr="00FC424F" w:rsidRDefault="001D0F49" w:rsidP="00CB1AD4">
      <w:pPr>
        <w:pStyle w:val="afff0"/>
        <w:numPr>
          <w:ilvl w:val="0"/>
          <w:numId w:val="49"/>
        </w:numPr>
        <w:spacing w:before="120"/>
        <w:rPr>
          <w:szCs w:val="24"/>
        </w:rPr>
      </w:pPr>
      <w:r w:rsidRPr="00FC424F">
        <w:rPr>
          <w:szCs w:val="24"/>
          <w:lang w:eastAsia="ru-RU"/>
        </w:rPr>
        <w:t>Вокруг отдельно стоящих газорегуляторных пунктов - 10 м (в виде территории,  ограниченной замкнутой линией от границ этих объектов).</w:t>
      </w:r>
    </w:p>
    <w:p w:rsidR="001D0F49" w:rsidRPr="00FC424F" w:rsidRDefault="001D0F49" w:rsidP="00CB1AD4">
      <w:pPr>
        <w:pStyle w:val="afff0"/>
        <w:numPr>
          <w:ilvl w:val="0"/>
          <w:numId w:val="49"/>
        </w:numPr>
        <w:spacing w:before="120"/>
        <w:rPr>
          <w:szCs w:val="24"/>
        </w:rPr>
      </w:pPr>
      <w:r w:rsidRPr="00FC424F">
        <w:rPr>
          <w:szCs w:val="24"/>
          <w:lang w:eastAsia="ru-RU"/>
        </w:rPr>
        <w:t>Для газорегуляторных пунктов, пристроенных к зданиям, охранная зона не регламентируется.</w:t>
      </w:r>
    </w:p>
    <w:p w:rsidR="001D0F49" w:rsidRPr="00FC424F" w:rsidRDefault="001D0F49" w:rsidP="00CB1AD4">
      <w:pPr>
        <w:pStyle w:val="afff0"/>
        <w:numPr>
          <w:ilvl w:val="0"/>
          <w:numId w:val="49"/>
        </w:numPr>
        <w:spacing w:before="120"/>
        <w:rPr>
          <w:szCs w:val="24"/>
        </w:rPr>
      </w:pPr>
      <w:r w:rsidRPr="00FC424F">
        <w:rPr>
          <w:szCs w:val="24"/>
          <w:lang w:eastAsia="ru-RU"/>
        </w:rPr>
        <w:t>Вдоль подводных переходов газопроводов через судоходные и сплавные реки, озёра, водохранилища, каналы -  100 м  с каждой стороны газопровода (в виде участка водного пространства от водной поверхности до дна, заключённого между параллельными плоскостями).</w:t>
      </w:r>
    </w:p>
    <w:p w:rsidR="001D0F49" w:rsidRPr="00FC424F" w:rsidRDefault="001D0F49" w:rsidP="00CB1AD4">
      <w:pPr>
        <w:pStyle w:val="afff0"/>
        <w:numPr>
          <w:ilvl w:val="0"/>
          <w:numId w:val="49"/>
        </w:numPr>
        <w:spacing w:before="120"/>
        <w:rPr>
          <w:szCs w:val="24"/>
        </w:rPr>
      </w:pPr>
      <w:r w:rsidRPr="00FC424F">
        <w:rPr>
          <w:szCs w:val="24"/>
          <w:lang w:eastAsia="ru-RU"/>
        </w:rPr>
        <w:t>Вдоль трасс межпоселковых газопроводов, проходящих по лесам и древесно-кустарниковой растительности  - 3 м с каждой стороны газопровода ( в виде просек шириной 6 метров ).</w:t>
      </w:r>
    </w:p>
    <w:p w:rsidR="001D0F49" w:rsidRPr="00FC424F" w:rsidRDefault="001D0F49" w:rsidP="00CB1AD4">
      <w:pPr>
        <w:pStyle w:val="afff0"/>
        <w:numPr>
          <w:ilvl w:val="0"/>
          <w:numId w:val="49"/>
        </w:numPr>
        <w:spacing w:before="120"/>
        <w:rPr>
          <w:szCs w:val="24"/>
        </w:rPr>
      </w:pPr>
      <w:r w:rsidRPr="00FC424F">
        <w:rPr>
          <w:szCs w:val="24"/>
          <w:lang w:eastAsia="ru-RU"/>
        </w:rPr>
        <w:lastRenderedPageBreak/>
        <w:t>Для надземных участков газопроводов - расстояние от газопровода до деревьев должно быть не менее высоты деревьев (в течение всего срока эксплуатации газопровода).</w:t>
      </w:r>
    </w:p>
    <w:p w:rsidR="00CB1AD4" w:rsidRPr="00FC424F" w:rsidRDefault="001D0F49" w:rsidP="00CB1AD4">
      <w:pPr>
        <w:spacing w:before="120"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eastAsia="Times New Roman" w:cs="Times New Roman"/>
          <w:szCs w:val="24"/>
          <w:lang w:eastAsia="ru-RU"/>
        </w:rPr>
        <w:t>Для предупреждения повреждений или нарушения условий нормальной эксплуатации ГРС на земельные участки, входящие в охранные зоны сетей, налагаются ограничения (обременения).В соответствии с этими обременениями  на участках запрещено:</w:t>
      </w:r>
    </w:p>
    <w:p w:rsidR="00CB1AD4" w:rsidRPr="00FC424F" w:rsidRDefault="001D0F49" w:rsidP="00CB1AD4">
      <w:pPr>
        <w:pStyle w:val="afff0"/>
        <w:numPr>
          <w:ilvl w:val="0"/>
          <w:numId w:val="50"/>
        </w:numPr>
        <w:spacing w:before="120"/>
        <w:rPr>
          <w:szCs w:val="24"/>
        </w:rPr>
      </w:pPr>
      <w:r w:rsidRPr="00FC424F">
        <w:rPr>
          <w:szCs w:val="24"/>
          <w:lang w:eastAsia="ru-RU"/>
        </w:rPr>
        <w:t>Строить объекты жилищно-гражданского и производственного назначения.</w:t>
      </w:r>
    </w:p>
    <w:p w:rsidR="00CB1AD4" w:rsidRPr="00FC424F" w:rsidRDefault="001D0F49" w:rsidP="00CB1AD4">
      <w:pPr>
        <w:pStyle w:val="afff0"/>
        <w:numPr>
          <w:ilvl w:val="0"/>
          <w:numId w:val="50"/>
        </w:numPr>
        <w:spacing w:before="120"/>
        <w:rPr>
          <w:szCs w:val="24"/>
        </w:rPr>
      </w:pPr>
      <w:r w:rsidRPr="00FC424F">
        <w:rPr>
          <w:szCs w:val="24"/>
          <w:lang w:eastAsia="ru-RU"/>
        </w:rPr>
        <w:t>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организациями.</w:t>
      </w:r>
    </w:p>
    <w:p w:rsidR="00CB1AD4" w:rsidRPr="00FC424F" w:rsidRDefault="001D0F49" w:rsidP="00CB1AD4">
      <w:pPr>
        <w:pStyle w:val="afff0"/>
        <w:numPr>
          <w:ilvl w:val="0"/>
          <w:numId w:val="50"/>
        </w:numPr>
        <w:spacing w:before="120"/>
        <w:rPr>
          <w:szCs w:val="24"/>
        </w:rPr>
      </w:pPr>
      <w:r w:rsidRPr="00FC424F">
        <w:rPr>
          <w:szCs w:val="24"/>
          <w:lang w:eastAsia="ru-RU"/>
        </w:rPr>
        <w:t>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разрушений.</w:t>
      </w:r>
    </w:p>
    <w:p w:rsidR="00CB1AD4" w:rsidRPr="00FC424F" w:rsidRDefault="001D0F49" w:rsidP="00CB1AD4">
      <w:pPr>
        <w:pStyle w:val="afff0"/>
        <w:numPr>
          <w:ilvl w:val="0"/>
          <w:numId w:val="50"/>
        </w:numPr>
        <w:spacing w:before="120"/>
        <w:rPr>
          <w:szCs w:val="24"/>
        </w:rPr>
      </w:pPr>
      <w:r w:rsidRPr="00FC424F">
        <w:rPr>
          <w:szCs w:val="24"/>
          <w:lang w:eastAsia="ru-RU"/>
        </w:rPr>
        <w:t>Перемещать, повреждать, засыпать и уничтожать опознавательные знаки, контрольно-измерительные пункты и другие устройства ГРС.</w:t>
      </w:r>
    </w:p>
    <w:p w:rsidR="00CB1AD4" w:rsidRPr="00FC424F" w:rsidRDefault="001D0F49" w:rsidP="00CB1AD4">
      <w:pPr>
        <w:pStyle w:val="afff0"/>
        <w:numPr>
          <w:ilvl w:val="0"/>
          <w:numId w:val="50"/>
        </w:numPr>
        <w:spacing w:before="120"/>
        <w:rPr>
          <w:szCs w:val="24"/>
        </w:rPr>
      </w:pPr>
      <w:r w:rsidRPr="00FC424F">
        <w:rPr>
          <w:szCs w:val="24"/>
          <w:lang w:eastAsia="ru-RU"/>
        </w:rPr>
        <w:t>Устраивать свалки и склады, разливать растворы кислот, щелочей и других химически активных  веществ.</w:t>
      </w:r>
    </w:p>
    <w:p w:rsidR="00CB1AD4" w:rsidRPr="00FC424F" w:rsidRDefault="001D0F49" w:rsidP="00CB1AD4">
      <w:pPr>
        <w:pStyle w:val="afff0"/>
        <w:numPr>
          <w:ilvl w:val="0"/>
          <w:numId w:val="50"/>
        </w:numPr>
        <w:spacing w:before="120"/>
        <w:rPr>
          <w:szCs w:val="24"/>
        </w:rPr>
      </w:pPr>
      <w:r w:rsidRPr="00FC424F">
        <w:rPr>
          <w:szCs w:val="24"/>
          <w:lang w:eastAsia="ru-RU"/>
        </w:rPr>
        <w:t>Огораживать и перегораживать охранные зоны, препятствовать доступу персонала эксплуатационных организаций к ГРС для поведения обслуживания и устранения повреждений.</w:t>
      </w:r>
    </w:p>
    <w:p w:rsidR="00CB1AD4" w:rsidRPr="00FC424F" w:rsidRDefault="001D0F49" w:rsidP="00CB1AD4">
      <w:pPr>
        <w:pStyle w:val="afff0"/>
        <w:numPr>
          <w:ilvl w:val="0"/>
          <w:numId w:val="50"/>
        </w:numPr>
        <w:spacing w:before="120"/>
        <w:rPr>
          <w:szCs w:val="24"/>
        </w:rPr>
      </w:pPr>
      <w:r w:rsidRPr="00FC424F">
        <w:rPr>
          <w:szCs w:val="24"/>
          <w:lang w:eastAsia="ru-RU"/>
        </w:rPr>
        <w:t>Разводить огонь и размещать источники огня.</w:t>
      </w:r>
    </w:p>
    <w:p w:rsidR="00CB1AD4" w:rsidRPr="00FC424F" w:rsidRDefault="001D0F49" w:rsidP="00CB1AD4">
      <w:pPr>
        <w:pStyle w:val="afff0"/>
        <w:numPr>
          <w:ilvl w:val="0"/>
          <w:numId w:val="50"/>
        </w:numPr>
        <w:spacing w:before="120"/>
        <w:rPr>
          <w:szCs w:val="24"/>
        </w:rPr>
      </w:pPr>
      <w:r w:rsidRPr="00FC424F">
        <w:rPr>
          <w:szCs w:val="24"/>
          <w:lang w:eastAsia="ru-RU"/>
        </w:rPr>
        <w:t>Рыть погреба, копать и обрабатывать почву сельскохозяйственными и мелиоративными орудиями и механизмами на глубину более 0.3 метра.</w:t>
      </w:r>
    </w:p>
    <w:p w:rsidR="00CB1AD4" w:rsidRPr="00FC424F" w:rsidRDefault="001D0F49" w:rsidP="00CB1AD4">
      <w:pPr>
        <w:pStyle w:val="afff0"/>
        <w:numPr>
          <w:ilvl w:val="0"/>
          <w:numId w:val="50"/>
        </w:numPr>
        <w:spacing w:before="120"/>
        <w:rPr>
          <w:szCs w:val="24"/>
        </w:rPr>
      </w:pPr>
      <w:r w:rsidRPr="00FC424F">
        <w:rPr>
          <w:szCs w:val="24"/>
          <w:lang w:eastAsia="ru-RU"/>
        </w:rPr>
        <w:t>Открывать калитки и двери газорегуляторных пунктов, станций катодной и дренажной защиты, люки подземных колодцев,  включать или отключать электроснабжение средств связи, освещения и систем телемеханики.</w:t>
      </w:r>
    </w:p>
    <w:p w:rsidR="00CB1AD4" w:rsidRPr="00FC424F" w:rsidRDefault="001D0F49" w:rsidP="00CB1AD4">
      <w:pPr>
        <w:pStyle w:val="afff0"/>
        <w:numPr>
          <w:ilvl w:val="0"/>
          <w:numId w:val="50"/>
        </w:numPr>
        <w:spacing w:before="120"/>
        <w:rPr>
          <w:szCs w:val="24"/>
        </w:rPr>
      </w:pPr>
      <w:r w:rsidRPr="00FC424F">
        <w:rPr>
          <w:szCs w:val="24"/>
          <w:lang w:eastAsia="ru-RU"/>
        </w:rPr>
        <w:t>Набрасывать, приставлять и привязывать к опорам и надземным газопроводам, ограждениям и зданиям ГРС посторонние предметы, лестницы. Влезать на них.</w:t>
      </w:r>
    </w:p>
    <w:p w:rsidR="00CB1AD4" w:rsidRPr="00FC424F" w:rsidRDefault="001D0F49" w:rsidP="00CB1AD4">
      <w:pPr>
        <w:pStyle w:val="afff0"/>
        <w:numPr>
          <w:ilvl w:val="0"/>
          <w:numId w:val="50"/>
        </w:numPr>
        <w:spacing w:before="120"/>
        <w:rPr>
          <w:szCs w:val="24"/>
        </w:rPr>
      </w:pPr>
      <w:r w:rsidRPr="00FC424F">
        <w:rPr>
          <w:szCs w:val="24"/>
          <w:lang w:eastAsia="ru-RU"/>
        </w:rPr>
        <w:t>Самовольно подключаться к ГРС.</w:t>
      </w:r>
    </w:p>
    <w:p w:rsidR="003778E4" w:rsidRPr="00FC424F" w:rsidRDefault="001D0F49" w:rsidP="00CB1AD4">
      <w:pPr>
        <w:spacing w:before="120"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eastAsia="Times New Roman" w:cs="Times New Roman"/>
          <w:szCs w:val="24"/>
          <w:lang w:eastAsia="ru-RU"/>
        </w:rPr>
        <w:t>Другие виды работ (лесохозяйственные., сельскохозяйственные), не  попадающие под перечень ограничений, приведённый выше, и не связанные с нарушением земельного горизонта и обработкой почвы на глубину более 0.3 метра, проводятся собственниками . владельцами, пользователями земельных участков в охранной зоне ГРС только при условии письменного уведомления эксплуатационной организации.</w:t>
      </w:r>
    </w:p>
    <w:p w:rsidR="00182B18" w:rsidRPr="00FC424F" w:rsidRDefault="003778E4" w:rsidP="004759A3">
      <w:pPr>
        <w:spacing w:before="120"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  <w:lang w:val="de-DE"/>
        </w:rPr>
        <w:t>3. В целях</w:t>
      </w:r>
      <w:r w:rsidR="009F1735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защиты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линий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электропередач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от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повреждений в соответствии с требованиями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Постановления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Правительства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Российской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Федерации «О порядке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установления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охранных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зон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объектов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электросетевого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хозяйства и особых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условий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использования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земельных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участков, расположенных в границах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таких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зон» от 24 февраля 2009 г. №160 для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воздушных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высоковольтных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линий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электропередачи (ВЛ) устанавливаются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охранные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зоны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по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обе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стороны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от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проекции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на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землю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крайних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проводов:</w:t>
      </w:r>
    </w:p>
    <w:p w:rsidR="00182B18" w:rsidRPr="00FC424F" w:rsidRDefault="003778E4" w:rsidP="004759A3">
      <w:pPr>
        <w:spacing w:before="120"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</w:rPr>
        <w:t xml:space="preserve">- </w:t>
      </w:r>
      <w:r w:rsidRPr="00FC424F">
        <w:rPr>
          <w:rFonts w:cs="Times New Roman"/>
          <w:szCs w:val="24"/>
          <w:lang w:val="de-DE"/>
        </w:rPr>
        <w:t>2 метра – для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ВЛ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напряжением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ниже 1 кВ</w:t>
      </w:r>
    </w:p>
    <w:p w:rsidR="00182B18" w:rsidRPr="00FC424F" w:rsidRDefault="003778E4" w:rsidP="004759A3">
      <w:pPr>
        <w:spacing w:before="120"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</w:rPr>
        <w:t>-</w:t>
      </w:r>
      <w:r w:rsidRPr="00FC424F">
        <w:rPr>
          <w:rFonts w:cs="Times New Roman"/>
          <w:szCs w:val="24"/>
          <w:lang w:val="de-DE"/>
        </w:rPr>
        <w:t>10 метров – для ВЛ напряжением 1- 20 кВ</w:t>
      </w:r>
    </w:p>
    <w:p w:rsidR="00182B18" w:rsidRPr="00FC424F" w:rsidRDefault="003778E4" w:rsidP="004759A3">
      <w:pPr>
        <w:spacing w:before="120"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</w:rPr>
        <w:t xml:space="preserve">- </w:t>
      </w:r>
      <w:r w:rsidRPr="00FC424F">
        <w:rPr>
          <w:rFonts w:cs="Times New Roman"/>
          <w:szCs w:val="24"/>
          <w:lang w:val="de-DE"/>
        </w:rPr>
        <w:t>20 метров – для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ВЛ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напряжением 110 кВ</w:t>
      </w:r>
    </w:p>
    <w:p w:rsidR="00182B18" w:rsidRPr="00FC424F" w:rsidRDefault="003778E4" w:rsidP="004759A3">
      <w:pPr>
        <w:spacing w:before="120"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  <w:lang w:val="de-DE"/>
        </w:rPr>
        <w:t>Натерриторииохранныхзонвоздушныхлинийэлектропередачустанавливаетсяследующий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режим и ограничения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использования:</w:t>
      </w:r>
    </w:p>
    <w:p w:rsidR="00F76CA5" w:rsidRPr="00FC424F" w:rsidRDefault="003778E4" w:rsidP="00F76CA5">
      <w:pPr>
        <w:spacing w:before="120"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  <w:lang w:val="de-DE"/>
        </w:rPr>
        <w:lastRenderedPageBreak/>
        <w:t>1) запрещается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производить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строительство, капитальный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ремонт, снос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любых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зданий и сооружений;</w:t>
      </w:r>
    </w:p>
    <w:p w:rsidR="00F76CA5" w:rsidRPr="00FC424F" w:rsidRDefault="003778E4" w:rsidP="00F76CA5">
      <w:pPr>
        <w:spacing w:before="120"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  <w:lang w:val="de-DE"/>
        </w:rPr>
        <w:t>2) запрещается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осуществлять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всякого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рода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горные, взрывные, мелиоративные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работы, производить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посадку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деревьев, полив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сельскохозяйственных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культур;</w:t>
      </w:r>
    </w:p>
    <w:p w:rsidR="00F76CA5" w:rsidRPr="00FC424F" w:rsidRDefault="003778E4" w:rsidP="00F76CA5">
      <w:pPr>
        <w:spacing w:before="120"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  <w:lang w:val="de-DE"/>
        </w:rPr>
        <w:t>3) запрещается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размещать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автозаправочные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станции;</w:t>
      </w:r>
    </w:p>
    <w:p w:rsidR="00F76CA5" w:rsidRPr="00FC424F" w:rsidRDefault="003778E4" w:rsidP="00F76CA5">
      <w:pPr>
        <w:spacing w:before="120"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  <w:lang w:val="de-DE"/>
        </w:rPr>
        <w:t>4) запрещается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загромождать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подъезды и подходы к опорам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воздушных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линий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электропередач;</w:t>
      </w:r>
    </w:p>
    <w:p w:rsidR="00F76CA5" w:rsidRPr="00FC424F" w:rsidRDefault="003778E4" w:rsidP="00F76CA5">
      <w:pPr>
        <w:spacing w:before="120"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  <w:lang w:val="de-DE"/>
        </w:rPr>
        <w:t>5) запрещается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устраивать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свалки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снега, мусора и грунта;.</w:t>
      </w:r>
    </w:p>
    <w:p w:rsidR="003778E4" w:rsidRPr="00FC424F" w:rsidRDefault="003778E4" w:rsidP="00F76CA5">
      <w:pPr>
        <w:spacing w:before="120"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  <w:lang w:val="de-DE"/>
        </w:rPr>
        <w:t>6) запрещается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складировать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корма, удобрения, солому, разводить</w:t>
      </w:r>
      <w:r w:rsidR="00730BB9" w:rsidRPr="00FC424F">
        <w:rPr>
          <w:rFonts w:cs="Times New Roman"/>
          <w:szCs w:val="24"/>
        </w:rPr>
        <w:t xml:space="preserve"> </w:t>
      </w:r>
      <w:r w:rsidRPr="00FC424F">
        <w:rPr>
          <w:rFonts w:cs="Times New Roman"/>
          <w:szCs w:val="24"/>
          <w:lang w:val="de-DE"/>
        </w:rPr>
        <w:t>огонь;</w:t>
      </w:r>
    </w:p>
    <w:p w:rsidR="003778E4" w:rsidRPr="00FC424F" w:rsidRDefault="003778E4" w:rsidP="004759A3">
      <w:pPr>
        <w:pStyle w:val="1"/>
        <w:jc w:val="both"/>
        <w:rPr>
          <w:rFonts w:ascii="Times New Roman" w:hAnsi="Times New Roman" w:cs="Times New Roman"/>
          <w:i w:val="0"/>
          <w:sz w:val="24"/>
          <w:szCs w:val="24"/>
          <w:lang w:val="de-DE"/>
        </w:rPr>
      </w:pPr>
      <w:r w:rsidRPr="00FC424F">
        <w:rPr>
          <w:rFonts w:ascii="Times New Roman" w:hAnsi="Times New Roman" w:cs="Times New Roman"/>
          <w:i w:val="0"/>
          <w:sz w:val="24"/>
          <w:szCs w:val="24"/>
          <w:lang w:val="de-DE"/>
        </w:rPr>
        <w:t>7) запрещается</w:t>
      </w:r>
      <w:r w:rsidR="00730BB9" w:rsidRPr="00FC424F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FC424F">
        <w:rPr>
          <w:rFonts w:ascii="Times New Roman" w:hAnsi="Times New Roman" w:cs="Times New Roman"/>
          <w:i w:val="0"/>
          <w:sz w:val="24"/>
          <w:szCs w:val="24"/>
          <w:lang w:val="de-DE"/>
        </w:rPr>
        <w:t>устраивать</w:t>
      </w:r>
      <w:r w:rsidR="00730BB9" w:rsidRPr="00FC424F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FC424F">
        <w:rPr>
          <w:rFonts w:ascii="Times New Roman" w:hAnsi="Times New Roman" w:cs="Times New Roman"/>
          <w:i w:val="0"/>
          <w:sz w:val="24"/>
          <w:szCs w:val="24"/>
          <w:lang w:val="de-DE"/>
        </w:rPr>
        <w:t>спортивные</w:t>
      </w:r>
      <w:r w:rsidR="00730BB9" w:rsidRPr="00FC424F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FC424F">
        <w:rPr>
          <w:rFonts w:ascii="Times New Roman" w:hAnsi="Times New Roman" w:cs="Times New Roman"/>
          <w:i w:val="0"/>
          <w:sz w:val="24"/>
          <w:szCs w:val="24"/>
          <w:lang w:val="de-DE"/>
        </w:rPr>
        <w:t>площадки, стадионы, остановки</w:t>
      </w:r>
      <w:r w:rsidR="00730BB9" w:rsidRPr="00FC424F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FC424F">
        <w:rPr>
          <w:rFonts w:ascii="Times New Roman" w:hAnsi="Times New Roman" w:cs="Times New Roman"/>
          <w:i w:val="0"/>
          <w:sz w:val="24"/>
          <w:szCs w:val="24"/>
          <w:lang w:val="de-DE"/>
        </w:rPr>
        <w:t>транспорта, проводить</w:t>
      </w:r>
      <w:r w:rsidR="00730BB9" w:rsidRPr="00FC424F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FC424F">
        <w:rPr>
          <w:rFonts w:ascii="Times New Roman" w:hAnsi="Times New Roman" w:cs="Times New Roman"/>
          <w:i w:val="0"/>
          <w:sz w:val="24"/>
          <w:szCs w:val="24"/>
          <w:lang w:val="de-DE"/>
        </w:rPr>
        <w:t>любые</w:t>
      </w:r>
      <w:r w:rsidR="00730BB9" w:rsidRPr="00FC424F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FC424F">
        <w:rPr>
          <w:rFonts w:ascii="Times New Roman" w:hAnsi="Times New Roman" w:cs="Times New Roman"/>
          <w:i w:val="0"/>
          <w:sz w:val="24"/>
          <w:szCs w:val="24"/>
          <w:lang w:val="de-DE"/>
        </w:rPr>
        <w:t>мероприятия, связанные с большим</w:t>
      </w:r>
      <w:r w:rsidR="00730BB9" w:rsidRPr="00FC424F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FC424F">
        <w:rPr>
          <w:rFonts w:ascii="Times New Roman" w:hAnsi="Times New Roman" w:cs="Times New Roman"/>
          <w:i w:val="0"/>
          <w:sz w:val="24"/>
          <w:szCs w:val="24"/>
          <w:lang w:val="de-DE"/>
        </w:rPr>
        <w:t>скоплением</w:t>
      </w:r>
      <w:r w:rsidR="00730BB9" w:rsidRPr="00FC424F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FC424F">
        <w:rPr>
          <w:rFonts w:ascii="Times New Roman" w:hAnsi="Times New Roman" w:cs="Times New Roman"/>
          <w:i w:val="0"/>
          <w:sz w:val="24"/>
          <w:szCs w:val="24"/>
          <w:lang w:val="de-DE"/>
        </w:rPr>
        <w:t>людей.</w:t>
      </w:r>
    </w:p>
    <w:p w:rsidR="003778E4" w:rsidRPr="00FC424F" w:rsidRDefault="003778E4" w:rsidP="004759A3">
      <w:pPr>
        <w:pStyle w:val="1"/>
        <w:jc w:val="both"/>
        <w:rPr>
          <w:rFonts w:ascii="Times New Roman" w:hAnsi="Times New Roman" w:cs="Times New Roman"/>
          <w:i w:val="0"/>
          <w:sz w:val="24"/>
          <w:szCs w:val="24"/>
          <w:lang w:val="de-DE"/>
        </w:rPr>
      </w:pPr>
      <w:r w:rsidRPr="00FC424F">
        <w:rPr>
          <w:rFonts w:ascii="Times New Roman" w:hAnsi="Times New Roman" w:cs="Times New Roman"/>
          <w:i w:val="0"/>
          <w:sz w:val="24"/>
          <w:szCs w:val="24"/>
          <w:lang w:val="de-DE"/>
        </w:rPr>
        <w:t>8) проведениенеобходимыхмероприятийможетвыполнятьсятолькоприполученииписьменногоразрешениянапроизводстворабототпредприятия (организации), в ведении</w:t>
      </w:r>
      <w:r w:rsidR="00730BB9" w:rsidRPr="00FC424F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FC424F">
        <w:rPr>
          <w:rFonts w:ascii="Times New Roman" w:hAnsi="Times New Roman" w:cs="Times New Roman"/>
          <w:i w:val="0"/>
          <w:sz w:val="24"/>
          <w:szCs w:val="24"/>
          <w:lang w:val="de-DE"/>
        </w:rPr>
        <w:t>которых</w:t>
      </w:r>
      <w:r w:rsidR="00730BB9" w:rsidRPr="00FC424F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FC424F">
        <w:rPr>
          <w:rFonts w:ascii="Times New Roman" w:hAnsi="Times New Roman" w:cs="Times New Roman"/>
          <w:i w:val="0"/>
          <w:sz w:val="24"/>
          <w:szCs w:val="24"/>
          <w:lang w:val="de-DE"/>
        </w:rPr>
        <w:t>находятся</w:t>
      </w:r>
      <w:r w:rsidR="00730BB9" w:rsidRPr="00FC424F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FC424F">
        <w:rPr>
          <w:rFonts w:ascii="Times New Roman" w:hAnsi="Times New Roman" w:cs="Times New Roman"/>
          <w:i w:val="0"/>
          <w:sz w:val="24"/>
          <w:szCs w:val="24"/>
          <w:lang w:val="de-DE"/>
        </w:rPr>
        <w:t>эти</w:t>
      </w:r>
      <w:r w:rsidR="00730BB9" w:rsidRPr="00FC424F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FC424F">
        <w:rPr>
          <w:rFonts w:ascii="Times New Roman" w:hAnsi="Times New Roman" w:cs="Times New Roman"/>
          <w:i w:val="0"/>
          <w:sz w:val="24"/>
          <w:szCs w:val="24"/>
          <w:lang w:val="de-DE"/>
        </w:rPr>
        <w:t>сети.</w:t>
      </w:r>
    </w:p>
    <w:p w:rsidR="00F154D0" w:rsidRPr="00FC424F" w:rsidRDefault="00BD2D09" w:rsidP="004759A3">
      <w:pPr>
        <w:pStyle w:val="4"/>
        <w:jc w:val="both"/>
      </w:pPr>
      <w:r w:rsidRPr="00FC424F">
        <w:t>Статья 41</w:t>
      </w:r>
      <w:r w:rsidR="00F154D0" w:rsidRPr="00FC424F">
        <w:t>. Ограничения использования земельных участков и объектов капитального строительства на территории</w:t>
      </w:r>
      <w:r w:rsidR="00A82E39" w:rsidRPr="00FC424F">
        <w:t xml:space="preserve"> </w:t>
      </w:r>
      <w:r w:rsidR="0066437A" w:rsidRPr="00FC424F">
        <w:t xml:space="preserve">водоохранных зон и </w:t>
      </w:r>
      <w:r w:rsidR="00F154D0" w:rsidRPr="00FC424F">
        <w:t xml:space="preserve"> прибрежных защитных зон</w:t>
      </w:r>
    </w:p>
    <w:p w:rsidR="00F154D0" w:rsidRPr="00FC424F" w:rsidRDefault="00F154D0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noProof/>
          <w:szCs w:val="20"/>
          <w:lang w:eastAsia="ru-RU"/>
        </w:rPr>
      </w:pPr>
      <w:r w:rsidRPr="00FC424F">
        <w:rPr>
          <w:rFonts w:cs="Times New Roman"/>
          <w:szCs w:val="24"/>
        </w:rPr>
        <w:t>1. В целях предотвращения загрязнения, засорения, заиления водных объектов и истощения их вод, сохранения среды обитания водных биологических ресурсов и других объектов животного и растительного мира в соответствии с Водным кодексом Российской Федерации на территории</w:t>
      </w:r>
      <w:r w:rsidR="008C5226" w:rsidRPr="00FC424F">
        <w:rPr>
          <w:rFonts w:cs="Times New Roman"/>
          <w:szCs w:val="24"/>
        </w:rPr>
        <w:t xml:space="preserve"> </w:t>
      </w:r>
      <w:r w:rsidR="00C55AB8" w:rsidRPr="00FC424F">
        <w:rPr>
          <w:rFonts w:cs="Times New Roman"/>
          <w:szCs w:val="24"/>
        </w:rPr>
        <w:t>водоохранных зон и</w:t>
      </w:r>
      <w:r w:rsidRPr="00FC424F">
        <w:rPr>
          <w:rFonts w:cs="Times New Roman"/>
          <w:szCs w:val="24"/>
        </w:rPr>
        <w:t xml:space="preserve"> прибрежных защитных полос устанавливается специальный режим осуществления хозяйственной и иной деятельности.</w:t>
      </w:r>
    </w:p>
    <w:p w:rsidR="00C55AB8" w:rsidRPr="00FC424F" w:rsidRDefault="00C55AB8" w:rsidP="00C55AB8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szCs w:val="24"/>
          <w:lang w:eastAsia="ru-RU"/>
        </w:rPr>
      </w:pPr>
      <w:r w:rsidRPr="00FC424F">
        <w:rPr>
          <w:rFonts w:eastAsia="Times New Roman" w:cs="Times New Roman"/>
          <w:szCs w:val="24"/>
          <w:lang w:eastAsia="ru-RU"/>
        </w:rPr>
        <w:t>2. В границах водоохранных зон запрещаются:</w:t>
      </w:r>
    </w:p>
    <w:p w:rsidR="00C55AB8" w:rsidRPr="00FC424F" w:rsidRDefault="00C55AB8" w:rsidP="00C55AB8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szCs w:val="24"/>
          <w:lang w:eastAsia="ru-RU"/>
        </w:rPr>
      </w:pPr>
      <w:bookmarkStart w:id="115" w:name="dst92"/>
      <w:bookmarkEnd w:id="115"/>
      <w:r w:rsidRPr="00FC424F">
        <w:rPr>
          <w:rFonts w:eastAsia="Times New Roman" w:cs="Times New Roman"/>
          <w:szCs w:val="24"/>
          <w:lang w:eastAsia="ru-RU"/>
        </w:rPr>
        <w:t>1) использование сточных вод в целях регулирования плодородия почв;</w:t>
      </w:r>
    </w:p>
    <w:p w:rsidR="00C55AB8" w:rsidRPr="00FC424F" w:rsidRDefault="00C55AB8" w:rsidP="00C55AB8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szCs w:val="24"/>
          <w:lang w:eastAsia="ru-RU"/>
        </w:rPr>
      </w:pPr>
      <w:bookmarkStart w:id="116" w:name="dst125"/>
      <w:bookmarkEnd w:id="116"/>
      <w:r w:rsidRPr="00FC424F">
        <w:rPr>
          <w:rFonts w:eastAsia="Times New Roman" w:cs="Times New Roman"/>
          <w:szCs w:val="24"/>
          <w:lang w:eastAsia="ru-RU"/>
        </w:rPr>
        <w:t>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C55AB8" w:rsidRPr="00FC424F" w:rsidRDefault="00C55AB8" w:rsidP="00C55AB8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szCs w:val="24"/>
          <w:lang w:eastAsia="ru-RU"/>
        </w:rPr>
      </w:pPr>
      <w:bookmarkStart w:id="117" w:name="dst93"/>
      <w:bookmarkEnd w:id="117"/>
      <w:r w:rsidRPr="00FC424F">
        <w:rPr>
          <w:rFonts w:eastAsia="Times New Roman" w:cs="Times New Roman"/>
          <w:szCs w:val="24"/>
          <w:lang w:eastAsia="ru-RU"/>
        </w:rPr>
        <w:t>3) осуществление авиационных мер по борьбе с вредными организмами;</w:t>
      </w:r>
    </w:p>
    <w:p w:rsidR="00C55AB8" w:rsidRPr="00FC424F" w:rsidRDefault="00C55AB8" w:rsidP="00C55AB8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szCs w:val="24"/>
          <w:lang w:eastAsia="ru-RU"/>
        </w:rPr>
      </w:pPr>
      <w:bookmarkStart w:id="118" w:name="dst100593"/>
      <w:bookmarkEnd w:id="118"/>
      <w:r w:rsidRPr="00FC424F">
        <w:rPr>
          <w:rFonts w:eastAsia="Times New Roman" w:cs="Times New Roman"/>
          <w:szCs w:val="24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C55AB8" w:rsidRPr="00FC424F" w:rsidRDefault="00C55AB8" w:rsidP="00C55AB8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szCs w:val="24"/>
          <w:lang w:eastAsia="ru-RU"/>
        </w:rPr>
      </w:pPr>
      <w:bookmarkStart w:id="119" w:name="dst94"/>
      <w:bookmarkEnd w:id="119"/>
      <w:r w:rsidRPr="00FC424F">
        <w:rPr>
          <w:rFonts w:eastAsia="Times New Roman" w:cs="Times New Roman"/>
          <w:szCs w:val="24"/>
          <w:lang w:eastAsia="ru-RU"/>
        </w:rPr>
        <w:t>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</w:p>
    <w:p w:rsidR="00C55AB8" w:rsidRPr="00FC424F" w:rsidRDefault="00C55AB8" w:rsidP="00C55AB8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szCs w:val="24"/>
          <w:lang w:eastAsia="ru-RU"/>
        </w:rPr>
      </w:pPr>
      <w:bookmarkStart w:id="120" w:name="dst95"/>
      <w:bookmarkEnd w:id="120"/>
      <w:r w:rsidRPr="00FC424F">
        <w:rPr>
          <w:rFonts w:eastAsia="Times New Roman" w:cs="Times New Roman"/>
          <w:szCs w:val="24"/>
          <w:lang w:eastAsia="ru-RU"/>
        </w:rPr>
        <w:t>6) размещение специализированных хранилищ пестицидов и агрохимикатов, применение пестицидов и агрохимикатов;</w:t>
      </w:r>
    </w:p>
    <w:p w:rsidR="00C55AB8" w:rsidRPr="00FC424F" w:rsidRDefault="00C55AB8" w:rsidP="00C55AB8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szCs w:val="24"/>
          <w:lang w:eastAsia="ru-RU"/>
        </w:rPr>
      </w:pPr>
      <w:bookmarkStart w:id="121" w:name="dst96"/>
      <w:bookmarkEnd w:id="121"/>
      <w:r w:rsidRPr="00FC424F">
        <w:rPr>
          <w:rFonts w:eastAsia="Times New Roman" w:cs="Times New Roman"/>
          <w:szCs w:val="24"/>
          <w:lang w:eastAsia="ru-RU"/>
        </w:rPr>
        <w:t>7) сброс сточных, в том числе дренажных, вод;</w:t>
      </w:r>
    </w:p>
    <w:p w:rsidR="00C55AB8" w:rsidRPr="00FC424F" w:rsidRDefault="00C55AB8" w:rsidP="00C55AB8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szCs w:val="24"/>
          <w:lang w:eastAsia="ru-RU"/>
        </w:rPr>
      </w:pPr>
      <w:bookmarkStart w:id="122" w:name="dst97"/>
      <w:bookmarkEnd w:id="122"/>
      <w:r w:rsidRPr="00FC424F">
        <w:rPr>
          <w:rFonts w:eastAsia="Times New Roman" w:cs="Times New Roman"/>
          <w:szCs w:val="24"/>
          <w:lang w:eastAsia="ru-RU"/>
        </w:rPr>
        <w:t xml:space="preserve"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</w:t>
      </w:r>
      <w:r w:rsidRPr="00FC424F">
        <w:rPr>
          <w:rFonts w:eastAsia="Times New Roman" w:cs="Times New Roman"/>
          <w:szCs w:val="24"/>
          <w:lang w:eastAsia="ru-RU"/>
        </w:rPr>
        <w:lastRenderedPageBreak/>
        <w:t>Российской Федерации о недрах горных отводов и (или) геологических отводов на основании утвержденного технического проекта в соответствии со </w:t>
      </w:r>
      <w:hyperlink r:id="rId9" w:anchor="dst35" w:history="1">
        <w:r w:rsidRPr="00FC424F">
          <w:rPr>
            <w:rFonts w:eastAsia="Times New Roman" w:cs="Times New Roman"/>
            <w:szCs w:val="24"/>
            <w:lang w:eastAsia="ru-RU"/>
          </w:rPr>
          <w:t>статьей 19.1</w:t>
        </w:r>
      </w:hyperlink>
      <w:r w:rsidRPr="00FC424F">
        <w:rPr>
          <w:rFonts w:eastAsia="Times New Roman" w:cs="Times New Roman"/>
          <w:szCs w:val="24"/>
          <w:lang w:eastAsia="ru-RU"/>
        </w:rPr>
        <w:t> Закона Российской Федерации от21 февраля 1992 года N 2395-1 "О недрах").</w:t>
      </w:r>
    </w:p>
    <w:p w:rsidR="00C55AB8" w:rsidRPr="00FC424F" w:rsidRDefault="00C55AB8" w:rsidP="00C55AB8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szCs w:val="24"/>
          <w:lang w:eastAsia="ru-RU"/>
        </w:rPr>
      </w:pPr>
      <w:bookmarkStart w:id="123" w:name="dst98"/>
      <w:bookmarkEnd w:id="123"/>
      <w:r w:rsidRPr="00FC424F">
        <w:rPr>
          <w:rFonts w:eastAsia="Times New Roman" w:cs="Times New Roman"/>
          <w:szCs w:val="24"/>
          <w:lang w:eastAsia="ru-RU"/>
        </w:rPr>
        <w:t xml:space="preserve">3. 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 </w:t>
      </w:r>
    </w:p>
    <w:p w:rsidR="00C55AB8" w:rsidRPr="00FC424F" w:rsidRDefault="00C55AB8" w:rsidP="00C55AB8">
      <w:pPr>
        <w:shd w:val="clear" w:color="auto" w:fill="FFFFFF"/>
        <w:spacing w:after="0" w:line="290" w:lineRule="atLeast"/>
        <w:ind w:firstLine="547"/>
        <w:jc w:val="both"/>
        <w:rPr>
          <w:rFonts w:ascii="Arial" w:eastAsia="Times New Roman" w:hAnsi="Arial" w:cs="Arial"/>
          <w:szCs w:val="24"/>
          <w:lang w:eastAsia="ru-RU"/>
        </w:rPr>
      </w:pPr>
      <w:bookmarkStart w:id="124" w:name="dst103"/>
      <w:bookmarkEnd w:id="124"/>
      <w:r w:rsidRPr="00FC424F">
        <w:rPr>
          <w:rFonts w:eastAsia="Times New Roman" w:cs="Times New Roman"/>
          <w:szCs w:val="24"/>
          <w:lang w:eastAsia="ru-RU"/>
        </w:rPr>
        <w:t>В отношении территорий садоводческих, огороднических или дачных некоммерческих объединений граждан, размещенных в границах водоохранных зон и не оборудованных сооружениями для очистки сточных вод, до момента их оборудования такими сооружениями и (или) подключения к необходимым системам допускается применение приемников, изготовленных из водонепроницаемых материалов, предотвращающих поступление загрязняющих веществ, иных веществ и микроорганизмов в окружающую среду.</w:t>
      </w:r>
    </w:p>
    <w:p w:rsidR="00F154D0" w:rsidRPr="00FC424F" w:rsidRDefault="00280A6F" w:rsidP="004759A3">
      <w:pPr>
        <w:suppressAutoHyphens/>
        <w:autoSpaceDE w:val="0"/>
        <w:spacing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</w:rPr>
        <w:t xml:space="preserve">2. </w:t>
      </w:r>
      <w:r w:rsidR="00F154D0" w:rsidRPr="00FC424F">
        <w:rPr>
          <w:rFonts w:cs="Times New Roman"/>
          <w:szCs w:val="24"/>
        </w:rPr>
        <w:t xml:space="preserve">В границах прибрежных защитных </w:t>
      </w:r>
      <w:r w:rsidRPr="00FC424F">
        <w:rPr>
          <w:rFonts w:cs="Times New Roman"/>
          <w:szCs w:val="24"/>
        </w:rPr>
        <w:t xml:space="preserve">полос устанавливается следующие </w:t>
      </w:r>
      <w:r w:rsidR="00F154D0" w:rsidRPr="00FC424F">
        <w:rPr>
          <w:rFonts w:cs="Times New Roman"/>
          <w:szCs w:val="24"/>
        </w:rPr>
        <w:t>ограничения использования:</w:t>
      </w:r>
    </w:p>
    <w:p w:rsidR="00F154D0" w:rsidRPr="00FC424F" w:rsidRDefault="00F154D0" w:rsidP="004759A3">
      <w:pPr>
        <w:suppressAutoHyphens/>
        <w:autoSpaceDE w:val="0"/>
        <w:spacing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</w:rPr>
        <w:t>1) запрещается использование сточных вод для удобрения почв;</w:t>
      </w:r>
    </w:p>
    <w:p w:rsidR="00F154D0" w:rsidRPr="00FC424F" w:rsidRDefault="00F154D0" w:rsidP="004759A3">
      <w:pPr>
        <w:suppressAutoHyphens/>
        <w:autoSpaceDE w:val="0"/>
        <w:spacing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</w:rPr>
        <w:t>2) запрещается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F154D0" w:rsidRPr="00FC424F" w:rsidRDefault="00F154D0" w:rsidP="004759A3">
      <w:pPr>
        <w:suppressAutoHyphens/>
        <w:autoSpaceDE w:val="0"/>
        <w:spacing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</w:rPr>
        <w:t>3) запрещается осуществление авиационных мер по борьбе с вредителями и болезнями растений;</w:t>
      </w:r>
    </w:p>
    <w:p w:rsidR="00F154D0" w:rsidRPr="00FC424F" w:rsidRDefault="00F154D0" w:rsidP="004759A3">
      <w:pPr>
        <w:suppressAutoHyphens/>
        <w:autoSpaceDE w:val="0"/>
        <w:spacing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</w:rPr>
        <w:t>4) запрещается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F154D0" w:rsidRPr="00FC424F" w:rsidRDefault="00F154D0" w:rsidP="004759A3">
      <w:pPr>
        <w:suppressAutoHyphens/>
        <w:autoSpaceDE w:val="0"/>
        <w:spacing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</w:rPr>
        <w:t>5) запрещается распашка земель;</w:t>
      </w:r>
    </w:p>
    <w:p w:rsidR="00F154D0" w:rsidRPr="00FC424F" w:rsidRDefault="00F154D0" w:rsidP="004759A3">
      <w:pPr>
        <w:suppressAutoHyphens/>
        <w:autoSpaceDE w:val="0"/>
        <w:spacing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</w:rPr>
        <w:t>6) запрещается размещение отвалов размываемых грунтов;</w:t>
      </w:r>
    </w:p>
    <w:p w:rsidR="00F154D0" w:rsidRPr="00FC424F" w:rsidRDefault="00F154D0" w:rsidP="004759A3">
      <w:pPr>
        <w:suppressAutoHyphens/>
        <w:autoSpaceDE w:val="0"/>
        <w:spacing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</w:rPr>
        <w:t>7) запрещается выпас сельскохозяйственных животных и организация для них летних лагерей, ванн;</w:t>
      </w:r>
    </w:p>
    <w:p w:rsidR="00F154D0" w:rsidRPr="00FC424F" w:rsidRDefault="00F154D0" w:rsidP="004759A3">
      <w:pPr>
        <w:suppressAutoHyphens/>
        <w:autoSpaceDE w:val="0"/>
        <w:spacing w:after="0" w:line="240" w:lineRule="auto"/>
        <w:ind w:firstLine="567"/>
        <w:jc w:val="both"/>
        <w:rPr>
          <w:rFonts w:cs="Times New Roman"/>
          <w:szCs w:val="24"/>
        </w:rPr>
      </w:pPr>
      <w:r w:rsidRPr="00FC424F">
        <w:rPr>
          <w:rFonts w:cs="Times New Roman"/>
          <w:szCs w:val="24"/>
        </w:rPr>
        <w:t>8) допускается 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28599D" w:rsidRPr="00FC424F" w:rsidRDefault="00BD2D09" w:rsidP="0028599D">
      <w:pPr>
        <w:pStyle w:val="4"/>
        <w:jc w:val="both"/>
      </w:pPr>
      <w:r w:rsidRPr="00FC424F">
        <w:t>Статья 42</w:t>
      </w:r>
      <w:r w:rsidR="0028599D" w:rsidRPr="00FC424F">
        <w:t>. Ограничения использования земельных участков в границах зоны санитарной охраны источников питьевого водоснабжения</w:t>
      </w:r>
    </w:p>
    <w:p w:rsidR="004D6CC7" w:rsidRPr="00FC424F" w:rsidRDefault="0028599D" w:rsidP="004D6CC7">
      <w:pPr>
        <w:shd w:val="clear" w:color="auto" w:fill="FFFFFF"/>
        <w:spacing w:line="240" w:lineRule="auto"/>
        <w:ind w:firstLine="284"/>
        <w:jc w:val="both"/>
        <w:rPr>
          <w:rFonts w:eastAsia="Times New Roman" w:cs="Times New Roman"/>
          <w:szCs w:val="24"/>
          <w:lang w:eastAsia="ru-RU"/>
        </w:rPr>
      </w:pPr>
      <w:r w:rsidRPr="00FC424F">
        <w:rPr>
          <w:rFonts w:eastAsia="Times New Roman" w:cs="Times New Roman"/>
          <w:szCs w:val="24"/>
          <w:lang w:eastAsia="ru-RU"/>
        </w:rPr>
        <w:t>1. Зоны</w:t>
      </w:r>
      <w:r w:rsidR="00730BB9" w:rsidRPr="00FC424F">
        <w:rPr>
          <w:rFonts w:eastAsia="Times New Roman" w:cs="Times New Roman"/>
          <w:szCs w:val="24"/>
          <w:lang w:eastAsia="ru-RU"/>
        </w:rPr>
        <w:t xml:space="preserve"> </w:t>
      </w:r>
      <w:r w:rsidRPr="00FC424F">
        <w:rPr>
          <w:rFonts w:eastAsia="Times New Roman" w:cs="Times New Roman"/>
          <w:szCs w:val="24"/>
          <w:lang w:eastAsia="ru-RU"/>
        </w:rPr>
        <w:t>санитарной охраны организуются на всех водопроводах, вне зависимости от ведомственной</w:t>
      </w:r>
      <w:r w:rsidR="00730BB9" w:rsidRPr="00FC424F">
        <w:rPr>
          <w:rFonts w:eastAsia="Times New Roman" w:cs="Times New Roman"/>
          <w:szCs w:val="24"/>
          <w:lang w:eastAsia="ru-RU"/>
        </w:rPr>
        <w:t xml:space="preserve"> </w:t>
      </w:r>
      <w:r w:rsidRPr="00FC424F">
        <w:rPr>
          <w:rFonts w:eastAsia="Times New Roman" w:cs="Times New Roman"/>
          <w:szCs w:val="24"/>
          <w:lang w:eastAsia="ru-RU"/>
        </w:rPr>
        <w:t>принадлежности, подающих воду как из поверхностных, так и из подземных</w:t>
      </w:r>
      <w:r w:rsidR="00730BB9" w:rsidRPr="00FC424F">
        <w:rPr>
          <w:rFonts w:eastAsia="Times New Roman" w:cs="Times New Roman"/>
          <w:szCs w:val="24"/>
          <w:lang w:eastAsia="ru-RU"/>
        </w:rPr>
        <w:t xml:space="preserve"> </w:t>
      </w:r>
      <w:r w:rsidRPr="00FC424F">
        <w:rPr>
          <w:rFonts w:eastAsia="Times New Roman" w:cs="Times New Roman"/>
          <w:szCs w:val="24"/>
          <w:lang w:eastAsia="ru-RU"/>
        </w:rPr>
        <w:t>источников.</w:t>
      </w:r>
      <w:r w:rsidR="00730BB9" w:rsidRPr="00FC424F">
        <w:rPr>
          <w:rFonts w:eastAsia="Times New Roman" w:cs="Times New Roman"/>
          <w:szCs w:val="24"/>
          <w:lang w:eastAsia="ru-RU"/>
        </w:rPr>
        <w:t xml:space="preserve"> </w:t>
      </w:r>
      <w:r w:rsidRPr="00FC424F">
        <w:rPr>
          <w:rFonts w:eastAsia="Times New Roman" w:cs="Times New Roman"/>
          <w:szCs w:val="24"/>
          <w:lang w:eastAsia="ru-RU"/>
        </w:rPr>
        <w:t>Основной целью</w:t>
      </w:r>
      <w:r w:rsidR="00730BB9" w:rsidRPr="00FC424F">
        <w:rPr>
          <w:rFonts w:eastAsia="Times New Roman" w:cs="Times New Roman"/>
          <w:szCs w:val="24"/>
          <w:lang w:eastAsia="ru-RU"/>
        </w:rPr>
        <w:t xml:space="preserve"> </w:t>
      </w:r>
      <w:r w:rsidRPr="00FC424F">
        <w:rPr>
          <w:rFonts w:eastAsia="Times New Roman" w:cs="Times New Roman"/>
          <w:szCs w:val="24"/>
          <w:lang w:eastAsia="ru-RU"/>
        </w:rPr>
        <w:t>создания и обеспечения режима в ЗСО является санитарная охрана от загрязнения</w:t>
      </w:r>
      <w:r w:rsidR="00730BB9" w:rsidRPr="00FC424F">
        <w:rPr>
          <w:rFonts w:eastAsia="Times New Roman" w:cs="Times New Roman"/>
          <w:szCs w:val="24"/>
          <w:lang w:eastAsia="ru-RU"/>
        </w:rPr>
        <w:t xml:space="preserve"> </w:t>
      </w:r>
      <w:r w:rsidRPr="00FC424F">
        <w:rPr>
          <w:rFonts w:eastAsia="Times New Roman" w:cs="Times New Roman"/>
          <w:szCs w:val="24"/>
          <w:lang w:eastAsia="ru-RU"/>
        </w:rPr>
        <w:t>источников водоснабжения и водопроводных сооружений, а также территорий, на</w:t>
      </w:r>
      <w:r w:rsidR="00730BB9" w:rsidRPr="00FC424F">
        <w:rPr>
          <w:rFonts w:eastAsia="Times New Roman" w:cs="Times New Roman"/>
          <w:szCs w:val="24"/>
          <w:lang w:eastAsia="ru-RU"/>
        </w:rPr>
        <w:t xml:space="preserve"> </w:t>
      </w:r>
      <w:r w:rsidRPr="00FC424F">
        <w:rPr>
          <w:rFonts w:eastAsia="Times New Roman" w:cs="Times New Roman"/>
          <w:szCs w:val="24"/>
          <w:lang w:eastAsia="ru-RU"/>
        </w:rPr>
        <w:t>которых они расположены.</w:t>
      </w:r>
    </w:p>
    <w:p w:rsidR="004D6CC7" w:rsidRPr="00FC424F" w:rsidRDefault="004D6CC7" w:rsidP="004D6CC7">
      <w:pPr>
        <w:shd w:val="clear" w:color="auto" w:fill="FFFFFF"/>
        <w:spacing w:line="240" w:lineRule="auto"/>
        <w:ind w:firstLine="284"/>
        <w:jc w:val="both"/>
        <w:rPr>
          <w:rFonts w:eastAsia="Times New Roman" w:cs="Times New Roman"/>
          <w:szCs w:val="24"/>
          <w:lang w:eastAsia="ru-RU"/>
        </w:rPr>
      </w:pPr>
      <w:r w:rsidRPr="00FC424F">
        <w:rPr>
          <w:rFonts w:eastAsia="Times New Roman" w:cs="Times New Roman"/>
          <w:szCs w:val="24"/>
          <w:lang w:eastAsia="ru-RU"/>
        </w:rPr>
        <w:t xml:space="preserve">2. </w:t>
      </w:r>
      <w:r w:rsidR="0028599D" w:rsidRPr="00FC424F">
        <w:rPr>
          <w:rFonts w:eastAsia="Times New Roman" w:cs="Times New Roman"/>
          <w:szCs w:val="24"/>
          <w:lang w:eastAsia="ru-RU"/>
        </w:rPr>
        <w:t>Зоны</w:t>
      </w:r>
      <w:r w:rsidR="00730BB9" w:rsidRPr="00FC424F">
        <w:rPr>
          <w:rFonts w:eastAsia="Times New Roman" w:cs="Times New Roman"/>
          <w:szCs w:val="24"/>
          <w:lang w:eastAsia="ru-RU"/>
        </w:rPr>
        <w:t xml:space="preserve"> </w:t>
      </w:r>
      <w:r w:rsidR="0028599D" w:rsidRPr="00FC424F">
        <w:rPr>
          <w:rFonts w:eastAsia="Times New Roman" w:cs="Times New Roman"/>
          <w:szCs w:val="24"/>
          <w:lang w:eastAsia="ru-RU"/>
        </w:rPr>
        <w:t>санитарной охраны организуются в составе трех поясов: первый пояс (строгого</w:t>
      </w:r>
      <w:r w:rsidR="00730BB9" w:rsidRPr="00FC424F">
        <w:rPr>
          <w:rFonts w:eastAsia="Times New Roman" w:cs="Times New Roman"/>
          <w:szCs w:val="24"/>
          <w:lang w:eastAsia="ru-RU"/>
        </w:rPr>
        <w:t xml:space="preserve"> </w:t>
      </w:r>
      <w:r w:rsidR="0028599D" w:rsidRPr="00FC424F">
        <w:rPr>
          <w:rFonts w:eastAsia="Times New Roman" w:cs="Times New Roman"/>
          <w:szCs w:val="24"/>
          <w:lang w:eastAsia="ru-RU"/>
        </w:rPr>
        <w:t>режима) включает территорию расположения водозаборов, площадок всех</w:t>
      </w:r>
      <w:r w:rsidR="00CC46B0" w:rsidRPr="00FC424F">
        <w:rPr>
          <w:rFonts w:eastAsia="Times New Roman" w:cs="Times New Roman"/>
          <w:szCs w:val="24"/>
          <w:lang w:eastAsia="ru-RU"/>
        </w:rPr>
        <w:t xml:space="preserve"> </w:t>
      </w:r>
      <w:r w:rsidR="0028599D" w:rsidRPr="00FC424F">
        <w:rPr>
          <w:rFonts w:eastAsia="Times New Roman" w:cs="Times New Roman"/>
          <w:szCs w:val="24"/>
          <w:lang w:eastAsia="ru-RU"/>
        </w:rPr>
        <w:t xml:space="preserve">водопроводных </w:t>
      </w:r>
      <w:r w:rsidR="0028599D" w:rsidRPr="00FC424F">
        <w:rPr>
          <w:rFonts w:eastAsia="Times New Roman" w:cs="Times New Roman"/>
          <w:szCs w:val="24"/>
          <w:lang w:eastAsia="ru-RU"/>
        </w:rPr>
        <w:lastRenderedPageBreak/>
        <w:t xml:space="preserve">сооружений и водопроводящего канала. Его назначение </w:t>
      </w:r>
      <w:r w:rsidRPr="00FC424F">
        <w:rPr>
          <w:rFonts w:eastAsia="Times New Roman" w:cs="Times New Roman"/>
          <w:szCs w:val="24"/>
          <w:lang w:eastAsia="ru-RU"/>
        </w:rPr>
        <w:t>–</w:t>
      </w:r>
      <w:r w:rsidR="0028599D" w:rsidRPr="00FC424F">
        <w:rPr>
          <w:rFonts w:eastAsia="Times New Roman" w:cs="Times New Roman"/>
          <w:szCs w:val="24"/>
          <w:lang w:eastAsia="ru-RU"/>
        </w:rPr>
        <w:t xml:space="preserve"> защита</w:t>
      </w:r>
      <w:r w:rsidR="00CC46B0" w:rsidRPr="00FC424F">
        <w:rPr>
          <w:rFonts w:eastAsia="Times New Roman" w:cs="Times New Roman"/>
          <w:szCs w:val="24"/>
          <w:lang w:eastAsia="ru-RU"/>
        </w:rPr>
        <w:t xml:space="preserve"> </w:t>
      </w:r>
      <w:r w:rsidR="0028599D" w:rsidRPr="00FC424F">
        <w:rPr>
          <w:rFonts w:eastAsia="Times New Roman" w:cs="Times New Roman"/>
          <w:szCs w:val="24"/>
          <w:lang w:eastAsia="ru-RU"/>
        </w:rPr>
        <w:t>места водозабора и водозаборных сооружений от случайного или умышленного</w:t>
      </w:r>
      <w:r w:rsidR="00CC46B0" w:rsidRPr="00FC424F">
        <w:rPr>
          <w:rFonts w:eastAsia="Times New Roman" w:cs="Times New Roman"/>
          <w:szCs w:val="24"/>
          <w:lang w:eastAsia="ru-RU"/>
        </w:rPr>
        <w:t xml:space="preserve"> </w:t>
      </w:r>
      <w:r w:rsidR="0028599D" w:rsidRPr="00FC424F">
        <w:rPr>
          <w:rFonts w:eastAsia="Times New Roman" w:cs="Times New Roman"/>
          <w:szCs w:val="24"/>
          <w:lang w:eastAsia="ru-RU"/>
        </w:rPr>
        <w:t>загрязнения и повреждения. Второй и третий пояса (пояса ограничений) включают</w:t>
      </w:r>
      <w:r w:rsidR="00CC46B0" w:rsidRPr="00FC424F">
        <w:rPr>
          <w:rFonts w:eastAsia="Times New Roman" w:cs="Times New Roman"/>
          <w:szCs w:val="24"/>
          <w:lang w:eastAsia="ru-RU"/>
        </w:rPr>
        <w:t xml:space="preserve"> </w:t>
      </w:r>
      <w:r w:rsidR="0028599D" w:rsidRPr="00FC424F">
        <w:rPr>
          <w:rFonts w:eastAsia="Times New Roman" w:cs="Times New Roman"/>
          <w:szCs w:val="24"/>
          <w:lang w:eastAsia="ru-RU"/>
        </w:rPr>
        <w:t>территорию, предназначенную для предупреждения загрязнения воды источников</w:t>
      </w:r>
      <w:r w:rsidR="00CC46B0" w:rsidRPr="00FC424F">
        <w:rPr>
          <w:rFonts w:eastAsia="Times New Roman" w:cs="Times New Roman"/>
          <w:szCs w:val="24"/>
          <w:lang w:eastAsia="ru-RU"/>
        </w:rPr>
        <w:t xml:space="preserve"> </w:t>
      </w:r>
      <w:r w:rsidR="0028599D" w:rsidRPr="00FC424F">
        <w:rPr>
          <w:rFonts w:eastAsia="Times New Roman" w:cs="Times New Roman"/>
          <w:szCs w:val="24"/>
          <w:lang w:eastAsia="ru-RU"/>
        </w:rPr>
        <w:t>водоснабжения.</w:t>
      </w:r>
      <w:r w:rsidR="00CC46B0" w:rsidRPr="00FC424F">
        <w:rPr>
          <w:rFonts w:eastAsia="Times New Roman" w:cs="Times New Roman"/>
          <w:szCs w:val="24"/>
          <w:lang w:eastAsia="ru-RU"/>
        </w:rPr>
        <w:t xml:space="preserve"> </w:t>
      </w:r>
      <w:r w:rsidR="0028599D" w:rsidRPr="00FC424F">
        <w:rPr>
          <w:rFonts w:eastAsia="Times New Roman" w:cs="Times New Roman"/>
          <w:szCs w:val="24"/>
          <w:lang w:eastAsia="ru-RU"/>
        </w:rPr>
        <w:t>Санитарная</w:t>
      </w:r>
      <w:r w:rsidR="00CC46B0" w:rsidRPr="00FC424F">
        <w:rPr>
          <w:rFonts w:eastAsia="Times New Roman" w:cs="Times New Roman"/>
          <w:szCs w:val="24"/>
          <w:lang w:eastAsia="ru-RU"/>
        </w:rPr>
        <w:t xml:space="preserve"> </w:t>
      </w:r>
      <w:r w:rsidR="0028599D" w:rsidRPr="00FC424F">
        <w:rPr>
          <w:rFonts w:eastAsia="Times New Roman" w:cs="Times New Roman"/>
          <w:szCs w:val="24"/>
          <w:lang w:eastAsia="ru-RU"/>
        </w:rPr>
        <w:t>охрана водоводов обеспечивается санитарно-защитной полосой.</w:t>
      </w:r>
      <w:r w:rsidR="00CC46B0" w:rsidRPr="00FC424F">
        <w:rPr>
          <w:rFonts w:eastAsia="Times New Roman" w:cs="Times New Roman"/>
          <w:szCs w:val="24"/>
          <w:lang w:eastAsia="ru-RU"/>
        </w:rPr>
        <w:t xml:space="preserve"> </w:t>
      </w:r>
      <w:r w:rsidR="0028599D" w:rsidRPr="00FC424F">
        <w:rPr>
          <w:rFonts w:eastAsia="Times New Roman" w:cs="Times New Roman"/>
          <w:szCs w:val="24"/>
          <w:lang w:eastAsia="ru-RU"/>
        </w:rPr>
        <w:t>В каждом из</w:t>
      </w:r>
      <w:r w:rsidR="00CC46B0" w:rsidRPr="00FC424F">
        <w:rPr>
          <w:rFonts w:eastAsia="Times New Roman" w:cs="Times New Roman"/>
          <w:szCs w:val="24"/>
          <w:lang w:eastAsia="ru-RU"/>
        </w:rPr>
        <w:t xml:space="preserve"> </w:t>
      </w:r>
      <w:r w:rsidR="0028599D" w:rsidRPr="00FC424F">
        <w:rPr>
          <w:rFonts w:eastAsia="Times New Roman" w:cs="Times New Roman"/>
          <w:szCs w:val="24"/>
          <w:lang w:eastAsia="ru-RU"/>
        </w:rPr>
        <w:t>трех поясов, а также в пределах санитарно-защитной полосы, соответственно их</w:t>
      </w:r>
      <w:r w:rsidR="00CC46B0" w:rsidRPr="00FC424F">
        <w:rPr>
          <w:rFonts w:eastAsia="Times New Roman" w:cs="Times New Roman"/>
          <w:szCs w:val="24"/>
          <w:lang w:eastAsia="ru-RU"/>
        </w:rPr>
        <w:t xml:space="preserve"> </w:t>
      </w:r>
      <w:r w:rsidR="0028599D" w:rsidRPr="00FC424F">
        <w:rPr>
          <w:rFonts w:eastAsia="Times New Roman" w:cs="Times New Roman"/>
          <w:szCs w:val="24"/>
          <w:lang w:eastAsia="ru-RU"/>
        </w:rPr>
        <w:t>назначению, устанавливается специальный режим и определяется комплекс</w:t>
      </w:r>
      <w:r w:rsidR="00CC46B0" w:rsidRPr="00FC424F">
        <w:rPr>
          <w:rFonts w:eastAsia="Times New Roman" w:cs="Times New Roman"/>
          <w:szCs w:val="24"/>
          <w:lang w:eastAsia="ru-RU"/>
        </w:rPr>
        <w:t xml:space="preserve"> </w:t>
      </w:r>
      <w:r w:rsidR="0028599D" w:rsidRPr="00FC424F">
        <w:rPr>
          <w:rFonts w:eastAsia="Times New Roman" w:cs="Times New Roman"/>
          <w:szCs w:val="24"/>
          <w:lang w:eastAsia="ru-RU"/>
        </w:rPr>
        <w:t>мероприятий, направленных на предупреждение ухудшения качества воды.</w:t>
      </w:r>
    </w:p>
    <w:p w:rsidR="004D6CC7" w:rsidRPr="00FC424F" w:rsidRDefault="004D6CC7" w:rsidP="004D6CC7">
      <w:pPr>
        <w:shd w:val="clear" w:color="auto" w:fill="FFFFFF"/>
        <w:spacing w:line="240" w:lineRule="auto"/>
        <w:ind w:firstLine="284"/>
        <w:jc w:val="both"/>
        <w:rPr>
          <w:rFonts w:eastAsia="Times New Roman" w:cs="Times New Roman"/>
          <w:szCs w:val="24"/>
          <w:lang w:eastAsia="ru-RU"/>
        </w:rPr>
      </w:pPr>
      <w:r w:rsidRPr="00FC424F">
        <w:rPr>
          <w:rFonts w:eastAsia="Times New Roman" w:cs="Times New Roman"/>
          <w:szCs w:val="24"/>
          <w:lang w:eastAsia="ru-RU"/>
        </w:rPr>
        <w:t xml:space="preserve">3. </w:t>
      </w:r>
      <w:r w:rsidRPr="00FC424F">
        <w:rPr>
          <w:rFonts w:eastAsia="Times New Roman" w:cs="Times New Roman"/>
          <w:iCs/>
          <w:szCs w:val="24"/>
          <w:lang w:eastAsia="ru-RU"/>
        </w:rPr>
        <w:t>Мероприятия по первому поясу:</w:t>
      </w:r>
    </w:p>
    <w:p w:rsidR="004D6CC7" w:rsidRPr="00FC424F" w:rsidRDefault="004D6CC7" w:rsidP="004D6CC7">
      <w:pPr>
        <w:pStyle w:val="afff0"/>
        <w:numPr>
          <w:ilvl w:val="0"/>
          <w:numId w:val="52"/>
        </w:numPr>
        <w:shd w:val="clear" w:color="auto" w:fill="FFFFFF"/>
        <w:spacing w:line="315" w:lineRule="atLeast"/>
        <w:rPr>
          <w:szCs w:val="24"/>
          <w:lang w:eastAsia="ru-RU"/>
        </w:rPr>
      </w:pPr>
      <w:r w:rsidRPr="00FC424F">
        <w:rPr>
          <w:szCs w:val="24"/>
          <w:lang w:eastAsia="ru-RU"/>
        </w:rPr>
        <w:t>Территория первого пояса ЗСО должна быть спланирована для отвода поверхностного стока за ее пределы, озеленена, ограждена и обеспечена охраной. Дорожки к сооружениям должны иметь твердое покрытие.</w:t>
      </w:r>
    </w:p>
    <w:p w:rsidR="004D6CC7" w:rsidRPr="00FC424F" w:rsidRDefault="004D6CC7" w:rsidP="004D6CC7">
      <w:pPr>
        <w:pStyle w:val="afff0"/>
        <w:numPr>
          <w:ilvl w:val="0"/>
          <w:numId w:val="52"/>
        </w:numPr>
        <w:shd w:val="clear" w:color="auto" w:fill="FFFFFF"/>
        <w:spacing w:line="315" w:lineRule="atLeast"/>
        <w:rPr>
          <w:szCs w:val="24"/>
          <w:lang w:eastAsia="ru-RU"/>
        </w:rPr>
      </w:pPr>
      <w:r w:rsidRPr="00FC424F">
        <w:rPr>
          <w:szCs w:val="24"/>
          <w:lang w:eastAsia="ru-RU"/>
        </w:rPr>
        <w:t>Не допускается: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т.ч. прокладка трубопроводов различного назначения, размещение жилых и хозяйственно-бытовых зданий, проживание людей, применение ядохимикатов и удобрений.</w:t>
      </w:r>
    </w:p>
    <w:p w:rsidR="004D6CC7" w:rsidRPr="00FC424F" w:rsidRDefault="004D6CC7" w:rsidP="004D6CC7">
      <w:pPr>
        <w:pStyle w:val="afff0"/>
        <w:numPr>
          <w:ilvl w:val="0"/>
          <w:numId w:val="52"/>
        </w:numPr>
        <w:shd w:val="clear" w:color="auto" w:fill="FFFFFF"/>
        <w:spacing w:line="315" w:lineRule="atLeast"/>
        <w:rPr>
          <w:szCs w:val="24"/>
          <w:lang w:eastAsia="ru-RU"/>
        </w:rPr>
      </w:pPr>
      <w:r w:rsidRPr="00FC424F">
        <w:rPr>
          <w:szCs w:val="24"/>
          <w:lang w:eastAsia="ru-RU"/>
        </w:rPr>
        <w:t>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ЗСО с учетом санитарного режима на территории второго пояса.</w:t>
      </w:r>
    </w:p>
    <w:p w:rsidR="004D6CC7" w:rsidRPr="00FC424F" w:rsidRDefault="004D6CC7" w:rsidP="004D6CC7">
      <w:pPr>
        <w:pStyle w:val="afff0"/>
        <w:numPr>
          <w:ilvl w:val="0"/>
          <w:numId w:val="52"/>
        </w:numPr>
        <w:shd w:val="clear" w:color="auto" w:fill="FFFFFF"/>
        <w:spacing w:line="315" w:lineRule="atLeast"/>
        <w:rPr>
          <w:szCs w:val="24"/>
          <w:lang w:eastAsia="ru-RU"/>
        </w:rPr>
      </w:pPr>
      <w:r w:rsidRPr="00FC424F">
        <w:rPr>
          <w:szCs w:val="24"/>
          <w:lang w:eastAsia="ru-RU"/>
        </w:rPr>
        <w:t>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ЗСО при их вывозе.</w:t>
      </w:r>
    </w:p>
    <w:p w:rsidR="004D6CC7" w:rsidRPr="00FC424F" w:rsidRDefault="004D6CC7" w:rsidP="004D6CC7">
      <w:pPr>
        <w:pStyle w:val="afff0"/>
        <w:numPr>
          <w:ilvl w:val="0"/>
          <w:numId w:val="52"/>
        </w:numPr>
        <w:shd w:val="clear" w:color="auto" w:fill="FFFFFF"/>
        <w:spacing w:line="315" w:lineRule="atLeast"/>
        <w:rPr>
          <w:szCs w:val="24"/>
          <w:lang w:eastAsia="ru-RU"/>
        </w:rPr>
      </w:pPr>
      <w:r w:rsidRPr="00FC424F">
        <w:rPr>
          <w:szCs w:val="24"/>
          <w:lang w:eastAsia="ru-RU"/>
        </w:rPr>
        <w:t>Водопроводные сооружения, расположенные в первом поясе зоны санитарной охраны, должны быть оборудованы с учетом предотвращения возможности загрязнения питьевой воды через оголовки и устья скважин, люки и переливные трубы резервуаров и устройства заливки насосов.</w:t>
      </w:r>
    </w:p>
    <w:p w:rsidR="004D6CC7" w:rsidRPr="00FC424F" w:rsidRDefault="004D6CC7" w:rsidP="004D6CC7">
      <w:pPr>
        <w:pStyle w:val="afff0"/>
        <w:numPr>
          <w:ilvl w:val="0"/>
          <w:numId w:val="52"/>
        </w:numPr>
        <w:shd w:val="clear" w:color="auto" w:fill="FFFFFF"/>
        <w:spacing w:line="315" w:lineRule="atLeast"/>
        <w:rPr>
          <w:szCs w:val="24"/>
          <w:lang w:eastAsia="ru-RU"/>
        </w:rPr>
      </w:pPr>
      <w:r w:rsidRPr="00FC424F">
        <w:rPr>
          <w:szCs w:val="24"/>
          <w:lang w:eastAsia="ru-RU"/>
        </w:rPr>
        <w:t>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производительности, предусмотренной при его проектировании и обосновании границ ЗСО.</w:t>
      </w:r>
    </w:p>
    <w:p w:rsidR="004D6CC7" w:rsidRPr="00FC424F" w:rsidRDefault="004D6CC7" w:rsidP="004D6CC7">
      <w:pPr>
        <w:pStyle w:val="afff0"/>
        <w:numPr>
          <w:ilvl w:val="0"/>
          <w:numId w:val="53"/>
        </w:numPr>
        <w:shd w:val="clear" w:color="auto" w:fill="FFFFFF"/>
        <w:spacing w:line="315" w:lineRule="atLeast"/>
        <w:rPr>
          <w:szCs w:val="24"/>
          <w:lang w:eastAsia="ru-RU"/>
        </w:rPr>
      </w:pPr>
      <w:r w:rsidRPr="00FC424F">
        <w:rPr>
          <w:iCs/>
          <w:szCs w:val="24"/>
          <w:lang w:eastAsia="ru-RU"/>
        </w:rPr>
        <w:t>Мероприятия по второму и третьему поясам</w:t>
      </w:r>
    </w:p>
    <w:p w:rsidR="004D6CC7" w:rsidRPr="00FC424F" w:rsidRDefault="004D6CC7" w:rsidP="004D6CC7">
      <w:pPr>
        <w:pStyle w:val="afff0"/>
        <w:numPr>
          <w:ilvl w:val="0"/>
          <w:numId w:val="53"/>
        </w:numPr>
        <w:shd w:val="clear" w:color="auto" w:fill="FFFFFF"/>
        <w:spacing w:line="315" w:lineRule="atLeast"/>
        <w:rPr>
          <w:szCs w:val="24"/>
          <w:lang w:eastAsia="ru-RU"/>
        </w:rPr>
      </w:pPr>
      <w:r w:rsidRPr="00FC424F">
        <w:rPr>
          <w:szCs w:val="24"/>
          <w:lang w:eastAsia="ru-RU"/>
        </w:rPr>
        <w:t>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</w:t>
      </w:r>
    </w:p>
    <w:p w:rsidR="004D6CC7" w:rsidRPr="00FC424F" w:rsidRDefault="004D6CC7" w:rsidP="004D6CC7">
      <w:pPr>
        <w:pStyle w:val="afff0"/>
        <w:numPr>
          <w:ilvl w:val="0"/>
          <w:numId w:val="53"/>
        </w:numPr>
        <w:shd w:val="clear" w:color="auto" w:fill="FFFFFF"/>
        <w:spacing w:line="315" w:lineRule="atLeast"/>
        <w:rPr>
          <w:szCs w:val="24"/>
          <w:lang w:eastAsia="ru-RU"/>
        </w:rPr>
      </w:pPr>
      <w:r w:rsidRPr="00FC424F">
        <w:rPr>
          <w:szCs w:val="24"/>
          <w:lang w:eastAsia="ru-RU"/>
        </w:rPr>
        <w:t>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санитарно-эпидемиологического надзора.</w:t>
      </w:r>
    </w:p>
    <w:p w:rsidR="004D6CC7" w:rsidRPr="00FC424F" w:rsidRDefault="004D6CC7" w:rsidP="004D6CC7">
      <w:pPr>
        <w:pStyle w:val="afff0"/>
        <w:numPr>
          <w:ilvl w:val="0"/>
          <w:numId w:val="53"/>
        </w:numPr>
        <w:shd w:val="clear" w:color="auto" w:fill="FFFFFF"/>
        <w:spacing w:line="315" w:lineRule="atLeast"/>
        <w:rPr>
          <w:szCs w:val="24"/>
          <w:lang w:eastAsia="ru-RU"/>
        </w:rPr>
      </w:pPr>
      <w:r w:rsidRPr="00FC424F">
        <w:rPr>
          <w:szCs w:val="24"/>
          <w:lang w:eastAsia="ru-RU"/>
        </w:rPr>
        <w:t>Запрещение закачки отработанных вод в подземные горизонты, подземного складирования твердых отходов и разработки недр земли.</w:t>
      </w:r>
    </w:p>
    <w:p w:rsidR="004D6CC7" w:rsidRPr="00FC424F" w:rsidRDefault="004D6CC7" w:rsidP="004D6CC7">
      <w:pPr>
        <w:pStyle w:val="afff0"/>
        <w:numPr>
          <w:ilvl w:val="0"/>
          <w:numId w:val="53"/>
        </w:numPr>
        <w:shd w:val="clear" w:color="auto" w:fill="FFFFFF"/>
        <w:spacing w:line="315" w:lineRule="atLeast"/>
        <w:rPr>
          <w:szCs w:val="24"/>
          <w:lang w:eastAsia="ru-RU"/>
        </w:rPr>
      </w:pPr>
      <w:r w:rsidRPr="00FC424F">
        <w:rPr>
          <w:szCs w:val="24"/>
          <w:lang w:eastAsia="ru-RU"/>
        </w:rPr>
        <w:t>Запрещение размещения складов горюче-смазочных материалов,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</w:t>
      </w:r>
    </w:p>
    <w:p w:rsidR="004D6CC7" w:rsidRPr="00FC424F" w:rsidRDefault="004D6CC7" w:rsidP="004D6CC7">
      <w:pPr>
        <w:pStyle w:val="afff0"/>
        <w:numPr>
          <w:ilvl w:val="0"/>
          <w:numId w:val="53"/>
        </w:numPr>
        <w:shd w:val="clear" w:color="auto" w:fill="FFFFFF"/>
        <w:spacing w:line="315" w:lineRule="atLeast"/>
        <w:rPr>
          <w:szCs w:val="24"/>
          <w:lang w:eastAsia="ru-RU"/>
        </w:rPr>
      </w:pPr>
      <w:r w:rsidRPr="00FC424F">
        <w:rPr>
          <w:szCs w:val="24"/>
          <w:lang w:eastAsia="ru-RU"/>
        </w:rPr>
        <w:lastRenderedPageBreak/>
        <w:t>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по защите водоносного горизонта от загрязнения при наличии санитарно-эпидемиологического заключения центра государственного санитарно-эпидемиологического надзора, выданного с учетом заключения органов геологического контроля.</w:t>
      </w:r>
    </w:p>
    <w:p w:rsidR="004D6CC7" w:rsidRPr="00FC424F" w:rsidRDefault="004D6CC7" w:rsidP="004D6CC7">
      <w:pPr>
        <w:pStyle w:val="afff0"/>
        <w:numPr>
          <w:ilvl w:val="0"/>
          <w:numId w:val="53"/>
        </w:numPr>
        <w:shd w:val="clear" w:color="auto" w:fill="FFFFFF"/>
        <w:spacing w:line="315" w:lineRule="atLeast"/>
        <w:rPr>
          <w:szCs w:val="24"/>
          <w:lang w:eastAsia="ru-RU"/>
        </w:rPr>
      </w:pPr>
      <w:r w:rsidRPr="00FC424F">
        <w:rPr>
          <w:szCs w:val="24"/>
          <w:lang w:eastAsia="ru-RU"/>
        </w:rPr>
        <w:t>Своевременное выполнение необходимых мероприятий по санитарной охране поверхностных вод, имеющих непосредственную гидрологическую связь с используемым водоносным горизонтом, в соответствии с гигиеническими требованиями к охране поверхностных вод.</w:t>
      </w:r>
    </w:p>
    <w:p w:rsidR="004D6CC7" w:rsidRPr="00FC424F" w:rsidRDefault="004D6CC7" w:rsidP="004D6CC7">
      <w:pPr>
        <w:pStyle w:val="afff0"/>
        <w:numPr>
          <w:ilvl w:val="0"/>
          <w:numId w:val="18"/>
        </w:numPr>
        <w:shd w:val="clear" w:color="auto" w:fill="FFFFFF"/>
        <w:spacing w:line="315" w:lineRule="atLeast"/>
        <w:rPr>
          <w:szCs w:val="24"/>
          <w:lang w:eastAsia="ru-RU"/>
        </w:rPr>
      </w:pPr>
      <w:r w:rsidRPr="00FC424F">
        <w:rPr>
          <w:iCs/>
          <w:szCs w:val="24"/>
          <w:lang w:eastAsia="ru-RU"/>
        </w:rPr>
        <w:t>Мероприятия по второму поясу:</w:t>
      </w:r>
    </w:p>
    <w:p w:rsidR="004D6CC7" w:rsidRPr="00FC424F" w:rsidRDefault="004D6CC7" w:rsidP="004D6CC7">
      <w:pPr>
        <w:shd w:val="clear" w:color="auto" w:fill="FFFFFF"/>
        <w:spacing w:after="0" w:line="315" w:lineRule="atLeast"/>
        <w:ind w:firstLine="284"/>
        <w:jc w:val="both"/>
        <w:rPr>
          <w:rFonts w:eastAsia="Times New Roman" w:cs="Times New Roman"/>
          <w:szCs w:val="24"/>
          <w:lang w:eastAsia="ru-RU"/>
        </w:rPr>
      </w:pPr>
      <w:r w:rsidRPr="00FC424F">
        <w:rPr>
          <w:rFonts w:eastAsia="Times New Roman" w:cs="Times New Roman"/>
          <w:szCs w:val="24"/>
          <w:lang w:eastAsia="ru-RU"/>
        </w:rPr>
        <w:t>Кроме мероприятий, указанных в пункте 4,в пределах второго пояса ЗСО подземных источников водоснабжения подлежат</w:t>
      </w:r>
      <w:r w:rsidR="00CC46B0" w:rsidRPr="00FC424F">
        <w:rPr>
          <w:rFonts w:eastAsia="Times New Roman" w:cs="Times New Roman"/>
          <w:szCs w:val="24"/>
          <w:lang w:eastAsia="ru-RU"/>
        </w:rPr>
        <w:t xml:space="preserve"> </w:t>
      </w:r>
      <w:r w:rsidRPr="00FC424F">
        <w:rPr>
          <w:rFonts w:eastAsia="Times New Roman" w:cs="Times New Roman"/>
          <w:szCs w:val="24"/>
          <w:lang w:eastAsia="ru-RU"/>
        </w:rPr>
        <w:t>выполнению следующие дополнительные мероприятия.</w:t>
      </w:r>
    </w:p>
    <w:p w:rsidR="004D6CC7" w:rsidRPr="00FC424F" w:rsidRDefault="004D6CC7" w:rsidP="004D6CC7">
      <w:pPr>
        <w:shd w:val="clear" w:color="auto" w:fill="FFFFFF"/>
        <w:spacing w:after="0" w:line="315" w:lineRule="atLeast"/>
        <w:ind w:firstLine="284"/>
        <w:jc w:val="both"/>
        <w:rPr>
          <w:rFonts w:eastAsia="Times New Roman" w:cs="Times New Roman"/>
          <w:szCs w:val="24"/>
          <w:lang w:eastAsia="ru-RU"/>
        </w:rPr>
      </w:pPr>
      <w:r w:rsidRPr="00FC424F">
        <w:rPr>
          <w:rFonts w:eastAsia="Times New Roman" w:cs="Times New Roman"/>
          <w:szCs w:val="24"/>
          <w:lang w:eastAsia="ru-RU"/>
        </w:rPr>
        <w:t>Не допускается:</w:t>
      </w:r>
    </w:p>
    <w:p w:rsidR="004D6CC7" w:rsidRPr="00FC424F" w:rsidRDefault="004D6CC7" w:rsidP="004D6CC7">
      <w:pPr>
        <w:shd w:val="clear" w:color="auto" w:fill="FFFFFF"/>
        <w:spacing w:after="0" w:line="315" w:lineRule="atLeast"/>
        <w:ind w:firstLine="284"/>
        <w:jc w:val="both"/>
        <w:rPr>
          <w:rFonts w:eastAsia="Times New Roman" w:cs="Times New Roman"/>
          <w:szCs w:val="24"/>
          <w:lang w:eastAsia="ru-RU"/>
        </w:rPr>
      </w:pPr>
      <w:r w:rsidRPr="00FC424F">
        <w:rPr>
          <w:rFonts w:eastAsia="Times New Roman" w:cs="Times New Roman"/>
          <w:szCs w:val="24"/>
          <w:lang w:eastAsia="ru-RU"/>
        </w:rPr>
        <w:t>• размещение кладбищ, скотомогильников, полей фильтрации, навозохранилищ, силосных траншей,</w:t>
      </w:r>
      <w:r w:rsidR="00CC46B0" w:rsidRPr="00FC424F">
        <w:rPr>
          <w:rFonts w:eastAsia="Times New Roman" w:cs="Times New Roman"/>
          <w:szCs w:val="24"/>
          <w:lang w:eastAsia="ru-RU"/>
        </w:rPr>
        <w:t xml:space="preserve"> </w:t>
      </w:r>
      <w:r w:rsidRPr="00FC424F">
        <w:rPr>
          <w:rFonts w:eastAsia="Times New Roman" w:cs="Times New Roman"/>
          <w:szCs w:val="24"/>
          <w:lang w:eastAsia="ru-RU"/>
        </w:rPr>
        <w:t>животноводческих и птицеводческих предприятий и других объектов,</w:t>
      </w:r>
      <w:r w:rsidR="00CC46B0" w:rsidRPr="00FC424F">
        <w:rPr>
          <w:rFonts w:eastAsia="Times New Roman" w:cs="Times New Roman"/>
          <w:szCs w:val="24"/>
          <w:lang w:eastAsia="ru-RU"/>
        </w:rPr>
        <w:t xml:space="preserve"> </w:t>
      </w:r>
      <w:r w:rsidRPr="00FC424F">
        <w:rPr>
          <w:rFonts w:eastAsia="Times New Roman" w:cs="Times New Roman"/>
          <w:szCs w:val="24"/>
          <w:lang w:eastAsia="ru-RU"/>
        </w:rPr>
        <w:t>обусловливающих опасность микробного загрязнения подземных вод;</w:t>
      </w:r>
    </w:p>
    <w:p w:rsidR="004D6CC7" w:rsidRPr="00FC424F" w:rsidRDefault="004D6CC7" w:rsidP="004D6CC7">
      <w:pPr>
        <w:shd w:val="clear" w:color="auto" w:fill="FFFFFF"/>
        <w:spacing w:after="0" w:line="315" w:lineRule="atLeast"/>
        <w:ind w:firstLine="284"/>
        <w:jc w:val="both"/>
        <w:rPr>
          <w:rFonts w:eastAsia="Times New Roman" w:cs="Times New Roman"/>
          <w:szCs w:val="24"/>
          <w:lang w:eastAsia="ru-RU"/>
        </w:rPr>
      </w:pPr>
      <w:r w:rsidRPr="00FC424F">
        <w:rPr>
          <w:rFonts w:eastAsia="Times New Roman" w:cs="Times New Roman"/>
          <w:szCs w:val="24"/>
          <w:lang w:eastAsia="ru-RU"/>
        </w:rPr>
        <w:t>• применение удобрений и ядохимикатов;</w:t>
      </w:r>
    </w:p>
    <w:p w:rsidR="004D6CC7" w:rsidRPr="00FC424F" w:rsidRDefault="004D6CC7" w:rsidP="004D6CC7">
      <w:pPr>
        <w:shd w:val="clear" w:color="auto" w:fill="FFFFFF"/>
        <w:spacing w:after="0" w:line="315" w:lineRule="atLeast"/>
        <w:ind w:firstLine="284"/>
        <w:jc w:val="both"/>
        <w:rPr>
          <w:rFonts w:eastAsia="Times New Roman" w:cs="Times New Roman"/>
          <w:szCs w:val="24"/>
          <w:lang w:eastAsia="ru-RU"/>
        </w:rPr>
      </w:pPr>
      <w:r w:rsidRPr="00FC424F">
        <w:rPr>
          <w:rFonts w:eastAsia="Times New Roman" w:cs="Times New Roman"/>
          <w:szCs w:val="24"/>
          <w:lang w:eastAsia="ru-RU"/>
        </w:rPr>
        <w:t>• рубка леса главного пользования и</w:t>
      </w:r>
      <w:r w:rsidR="00CC46B0" w:rsidRPr="00FC424F">
        <w:rPr>
          <w:rFonts w:eastAsia="Times New Roman" w:cs="Times New Roman"/>
          <w:szCs w:val="24"/>
          <w:lang w:eastAsia="ru-RU"/>
        </w:rPr>
        <w:t xml:space="preserve"> </w:t>
      </w:r>
      <w:r w:rsidRPr="00FC424F">
        <w:rPr>
          <w:rFonts w:eastAsia="Times New Roman" w:cs="Times New Roman"/>
          <w:szCs w:val="24"/>
          <w:lang w:eastAsia="ru-RU"/>
        </w:rPr>
        <w:t>реконструкции.</w:t>
      </w:r>
    </w:p>
    <w:p w:rsidR="0028599D" w:rsidRPr="00FC424F" w:rsidRDefault="004D6CC7" w:rsidP="00A22B81">
      <w:pPr>
        <w:shd w:val="clear" w:color="auto" w:fill="FFFFFF"/>
        <w:spacing w:after="0" w:line="315" w:lineRule="atLeast"/>
        <w:ind w:firstLine="284"/>
        <w:jc w:val="both"/>
        <w:rPr>
          <w:rFonts w:eastAsia="Times New Roman" w:cs="Times New Roman"/>
          <w:szCs w:val="24"/>
          <w:lang w:eastAsia="ru-RU"/>
        </w:rPr>
      </w:pPr>
      <w:r w:rsidRPr="00FC424F">
        <w:rPr>
          <w:rFonts w:eastAsia="Times New Roman" w:cs="Times New Roman"/>
          <w:szCs w:val="24"/>
          <w:lang w:eastAsia="ru-RU"/>
        </w:rPr>
        <w:t>Выполнение мероприятий по санитарному</w:t>
      </w:r>
      <w:r w:rsidR="00CC46B0" w:rsidRPr="00FC424F">
        <w:rPr>
          <w:rFonts w:eastAsia="Times New Roman" w:cs="Times New Roman"/>
          <w:szCs w:val="24"/>
          <w:lang w:eastAsia="ru-RU"/>
        </w:rPr>
        <w:t xml:space="preserve"> </w:t>
      </w:r>
      <w:r w:rsidRPr="00FC424F">
        <w:rPr>
          <w:rFonts w:eastAsia="Times New Roman" w:cs="Times New Roman"/>
          <w:szCs w:val="24"/>
          <w:lang w:eastAsia="ru-RU"/>
        </w:rPr>
        <w:t>благоустройству территории населенных пунктов и других объектов (оборудование</w:t>
      </w:r>
      <w:r w:rsidR="00CC46B0" w:rsidRPr="00FC424F">
        <w:rPr>
          <w:rFonts w:eastAsia="Times New Roman" w:cs="Times New Roman"/>
          <w:szCs w:val="24"/>
          <w:lang w:eastAsia="ru-RU"/>
        </w:rPr>
        <w:t xml:space="preserve"> </w:t>
      </w:r>
      <w:r w:rsidRPr="00FC424F">
        <w:rPr>
          <w:rFonts w:eastAsia="Times New Roman" w:cs="Times New Roman"/>
          <w:szCs w:val="24"/>
          <w:lang w:eastAsia="ru-RU"/>
        </w:rPr>
        <w:t>канализацией, устройство водонепроницаемых выгребов, организация отвода</w:t>
      </w:r>
      <w:r w:rsidR="00CC46B0" w:rsidRPr="00FC424F">
        <w:rPr>
          <w:rFonts w:eastAsia="Times New Roman" w:cs="Times New Roman"/>
          <w:szCs w:val="24"/>
          <w:lang w:eastAsia="ru-RU"/>
        </w:rPr>
        <w:t xml:space="preserve"> </w:t>
      </w:r>
      <w:r w:rsidRPr="00FC424F">
        <w:rPr>
          <w:rFonts w:eastAsia="Times New Roman" w:cs="Times New Roman"/>
          <w:szCs w:val="24"/>
          <w:lang w:eastAsia="ru-RU"/>
        </w:rPr>
        <w:t>поверхностного стока и др.).</w:t>
      </w:r>
    </w:p>
    <w:p w:rsidR="0028599D" w:rsidRPr="00FC424F" w:rsidRDefault="0028599D" w:rsidP="004759A3">
      <w:pPr>
        <w:suppressAutoHyphens/>
        <w:autoSpaceDE w:val="0"/>
        <w:spacing w:after="0" w:line="240" w:lineRule="auto"/>
        <w:ind w:firstLine="567"/>
        <w:jc w:val="both"/>
        <w:rPr>
          <w:rFonts w:cs="Times New Roman"/>
          <w:szCs w:val="24"/>
        </w:rPr>
      </w:pPr>
    </w:p>
    <w:p w:rsidR="002D1EBE" w:rsidRPr="00FC424F" w:rsidRDefault="00BD2D09" w:rsidP="004759A3">
      <w:pPr>
        <w:pStyle w:val="4"/>
        <w:jc w:val="both"/>
      </w:pPr>
      <w:r w:rsidRPr="00FC424F">
        <w:t>Статья 43</w:t>
      </w:r>
      <w:r w:rsidR="007A6787" w:rsidRPr="00FC424F">
        <w:t xml:space="preserve">. Ограничения использования земельных участков в границах </w:t>
      </w:r>
      <w:r w:rsidR="004534DD" w:rsidRPr="00FC424F">
        <w:t xml:space="preserve">придорожной полосы </w:t>
      </w:r>
      <w:r w:rsidR="007A6787" w:rsidRPr="00FC424F">
        <w:t>автомобильной дороги</w:t>
      </w:r>
    </w:p>
    <w:p w:rsidR="008A3EC9" w:rsidRPr="00FC424F" w:rsidRDefault="004534DD" w:rsidP="004534DD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szCs w:val="24"/>
          <w:lang w:eastAsia="ru-RU"/>
        </w:rPr>
      </w:pPr>
      <w:r w:rsidRPr="00FC424F">
        <w:rPr>
          <w:rFonts w:eastAsia="Times New Roman" w:cs="Times New Roman"/>
          <w:szCs w:val="24"/>
          <w:lang w:eastAsia="ru-RU"/>
        </w:rPr>
        <w:t xml:space="preserve">1. </w:t>
      </w:r>
      <w:r w:rsidR="008A3EC9" w:rsidRPr="00FC424F">
        <w:rPr>
          <w:rFonts w:eastAsia="Times New Roman" w:cs="Times New Roman"/>
          <w:szCs w:val="24"/>
          <w:lang w:eastAsia="ru-RU"/>
        </w:rPr>
        <w:t>Для автомобильных дорог, за исключением автомобильных дорог, расположенных в границах населенных пунктов, устанавливаются придорожные полосы.</w:t>
      </w:r>
      <w:bookmarkStart w:id="125" w:name="dst100287"/>
      <w:bookmarkEnd w:id="125"/>
      <w:r w:rsidR="00CC46B0" w:rsidRPr="00FC424F">
        <w:rPr>
          <w:rFonts w:eastAsia="Times New Roman" w:cs="Times New Roman"/>
          <w:szCs w:val="24"/>
          <w:lang w:eastAsia="ru-RU"/>
        </w:rPr>
        <w:t xml:space="preserve"> </w:t>
      </w:r>
      <w:r w:rsidR="008A3EC9" w:rsidRPr="00FC424F">
        <w:rPr>
          <w:rFonts w:eastAsia="Times New Roman" w:cs="Times New Roman"/>
          <w:szCs w:val="24"/>
          <w:lang w:eastAsia="ru-RU"/>
        </w:rPr>
        <w:t>В зависимости от класса и (или) категории автомобильных дорог с учетом перспектив их развития ширина каждой придорожной полосы устанавливается в размере:</w:t>
      </w:r>
    </w:p>
    <w:p w:rsidR="008A3EC9" w:rsidRPr="00FC424F" w:rsidRDefault="008A3EC9" w:rsidP="008A3EC9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szCs w:val="24"/>
          <w:lang w:eastAsia="ru-RU"/>
        </w:rPr>
      </w:pPr>
      <w:bookmarkStart w:id="126" w:name="dst100288"/>
      <w:bookmarkEnd w:id="126"/>
      <w:r w:rsidRPr="00FC424F">
        <w:rPr>
          <w:rFonts w:eastAsia="Times New Roman" w:cs="Times New Roman"/>
          <w:szCs w:val="24"/>
          <w:lang w:eastAsia="ru-RU"/>
        </w:rPr>
        <w:t>1) семидесяти пяти метров - для автомобильных дорог первой и второй категорий;</w:t>
      </w:r>
    </w:p>
    <w:p w:rsidR="008A3EC9" w:rsidRPr="00FC424F" w:rsidRDefault="008A3EC9" w:rsidP="008A3EC9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szCs w:val="24"/>
          <w:lang w:eastAsia="ru-RU"/>
        </w:rPr>
      </w:pPr>
      <w:bookmarkStart w:id="127" w:name="dst100289"/>
      <w:bookmarkEnd w:id="127"/>
      <w:r w:rsidRPr="00FC424F">
        <w:rPr>
          <w:rFonts w:eastAsia="Times New Roman" w:cs="Times New Roman"/>
          <w:szCs w:val="24"/>
          <w:lang w:eastAsia="ru-RU"/>
        </w:rPr>
        <w:t>2) пятидесяти метров - для автомобильных дорог третьей и четвертой категорий;</w:t>
      </w:r>
    </w:p>
    <w:p w:rsidR="008A3EC9" w:rsidRPr="00FC424F" w:rsidRDefault="008A3EC9" w:rsidP="008A3EC9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szCs w:val="24"/>
          <w:lang w:eastAsia="ru-RU"/>
        </w:rPr>
      </w:pPr>
      <w:bookmarkStart w:id="128" w:name="dst100290"/>
      <w:bookmarkEnd w:id="128"/>
      <w:r w:rsidRPr="00FC424F">
        <w:rPr>
          <w:rFonts w:eastAsia="Times New Roman" w:cs="Times New Roman"/>
          <w:szCs w:val="24"/>
          <w:lang w:eastAsia="ru-RU"/>
        </w:rPr>
        <w:t>3) двадцати пяти метров - для автомобильных дорог пятой категории;</w:t>
      </w:r>
    </w:p>
    <w:p w:rsidR="008A3EC9" w:rsidRPr="00FC424F" w:rsidRDefault="008A3EC9" w:rsidP="008A3EC9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szCs w:val="24"/>
          <w:lang w:eastAsia="ru-RU"/>
        </w:rPr>
      </w:pPr>
      <w:bookmarkStart w:id="129" w:name="dst177"/>
      <w:bookmarkEnd w:id="129"/>
      <w:r w:rsidRPr="00FC424F">
        <w:rPr>
          <w:rFonts w:eastAsia="Times New Roman" w:cs="Times New Roman"/>
          <w:szCs w:val="24"/>
          <w:lang w:eastAsia="ru-RU"/>
        </w:rPr>
        <w:t>4) ста метров - для подъездных дорог, соединяющих административные центры (столицы) субъектов Российской Федерации, города федерального значения с другими населенными пунктами, а также для участков автомобильных дорог общего пользования федерального значения, построенных для объездов городов с численностью населения до двухсот пятидесяти тысяч человек;</w:t>
      </w:r>
    </w:p>
    <w:p w:rsidR="008A3EC9" w:rsidRPr="00FC424F" w:rsidRDefault="008A3EC9" w:rsidP="008A3EC9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szCs w:val="24"/>
          <w:lang w:eastAsia="ru-RU"/>
        </w:rPr>
      </w:pPr>
      <w:bookmarkStart w:id="130" w:name="dst100292"/>
      <w:bookmarkEnd w:id="130"/>
      <w:r w:rsidRPr="00FC424F">
        <w:rPr>
          <w:rFonts w:eastAsia="Times New Roman" w:cs="Times New Roman"/>
          <w:szCs w:val="24"/>
          <w:lang w:eastAsia="ru-RU"/>
        </w:rPr>
        <w:t>5) ста пятидесяти метров - для участков автомобильных дорог, построенных для объездов городов с численностью населения свыше двухсот пятидесяти тысяч человек.</w:t>
      </w:r>
    </w:p>
    <w:p w:rsidR="004534DD" w:rsidRPr="00FC424F" w:rsidRDefault="004534DD" w:rsidP="004534DD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szCs w:val="24"/>
          <w:lang w:eastAsia="ru-RU"/>
        </w:rPr>
      </w:pPr>
      <w:r w:rsidRPr="00FC424F">
        <w:rPr>
          <w:rFonts w:eastAsia="Times New Roman" w:cs="Times New Roman"/>
          <w:szCs w:val="24"/>
          <w:lang w:eastAsia="ru-RU"/>
        </w:rPr>
        <w:t xml:space="preserve">2. </w:t>
      </w:r>
      <w:r w:rsidR="008A3EC9" w:rsidRPr="00FC424F">
        <w:rPr>
          <w:rFonts w:eastAsia="Times New Roman" w:cs="Times New Roman"/>
          <w:szCs w:val="24"/>
          <w:lang w:eastAsia="ru-RU"/>
        </w:rPr>
        <w:t>Обозначение границ придорожных полос автомобильных дорог на местности осуществляется владельцами автомобильных дорог за их счет.</w:t>
      </w:r>
      <w:bookmarkStart w:id="131" w:name="dst100623"/>
      <w:bookmarkEnd w:id="131"/>
    </w:p>
    <w:p w:rsidR="00E32CCD" w:rsidRPr="00FC424F" w:rsidRDefault="004534DD" w:rsidP="004534DD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szCs w:val="24"/>
          <w:lang w:eastAsia="ru-RU"/>
        </w:rPr>
      </w:pPr>
      <w:r w:rsidRPr="00FC424F">
        <w:rPr>
          <w:rFonts w:eastAsia="Times New Roman" w:cs="Times New Roman"/>
          <w:szCs w:val="24"/>
          <w:lang w:eastAsia="ru-RU"/>
        </w:rPr>
        <w:t xml:space="preserve">3. </w:t>
      </w:r>
      <w:r w:rsidR="008A3EC9" w:rsidRPr="00FC424F">
        <w:rPr>
          <w:rFonts w:eastAsia="Times New Roman" w:cs="Times New Roman"/>
          <w:szCs w:val="24"/>
          <w:lang w:eastAsia="ru-RU"/>
        </w:rPr>
        <w:t xml:space="preserve">Строительство, реконструкция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установка рекламных конструкций, информационных щитов и указателей допускаются при наличии согласия в </w:t>
      </w:r>
      <w:r w:rsidR="008A3EC9" w:rsidRPr="00FC424F">
        <w:rPr>
          <w:rFonts w:eastAsia="Times New Roman" w:cs="Times New Roman"/>
          <w:szCs w:val="24"/>
          <w:lang w:eastAsia="ru-RU"/>
        </w:rPr>
        <w:lastRenderedPageBreak/>
        <w:t>письменной форме владельца автомобильной дороги. Это согласие должно содержать технические требования и условия, подлежащие обязательному исполнению лицами, осуществляющими строительство, реконструкцию в границах придорожных полос автомобильной дороги таких объектов, установку рекламных конструкций, информационных щитов и указателей</w:t>
      </w:r>
      <w:bookmarkStart w:id="132" w:name="dst100277"/>
      <w:bookmarkEnd w:id="132"/>
      <w:r w:rsidRPr="00FC424F">
        <w:rPr>
          <w:rFonts w:eastAsia="Times New Roman" w:cs="Times New Roman"/>
          <w:szCs w:val="24"/>
          <w:lang w:eastAsia="ru-RU"/>
        </w:rPr>
        <w:t>.</w:t>
      </w:r>
    </w:p>
    <w:p w:rsidR="00230407" w:rsidRPr="00FC424F" w:rsidRDefault="00BD2D09" w:rsidP="004759A3">
      <w:pPr>
        <w:pStyle w:val="4"/>
        <w:jc w:val="both"/>
      </w:pPr>
      <w:r w:rsidRPr="00FC424F">
        <w:t>Статья 44</w:t>
      </w:r>
      <w:r w:rsidR="00230407" w:rsidRPr="00FC424F">
        <w:t>. Ограничения использования земельных участков</w:t>
      </w:r>
      <w:r w:rsidR="004825D0" w:rsidRPr="00FC424F">
        <w:t xml:space="preserve"> на территории </w:t>
      </w:r>
      <w:r w:rsidR="0048562A" w:rsidRPr="00FC424F">
        <w:t>объектов культурного наследия</w:t>
      </w:r>
    </w:p>
    <w:p w:rsidR="0028599D" w:rsidRPr="00FC424F" w:rsidRDefault="0028599D" w:rsidP="0028599D">
      <w:pPr>
        <w:shd w:val="clear" w:color="auto" w:fill="FFFFFF"/>
        <w:spacing w:after="0" w:line="290" w:lineRule="atLeast"/>
        <w:ind w:firstLine="547"/>
        <w:jc w:val="both"/>
        <w:rPr>
          <w:rFonts w:cs="Times New Roman"/>
          <w:spacing w:val="3"/>
        </w:rPr>
      </w:pPr>
      <w:r w:rsidRPr="00FC424F">
        <w:rPr>
          <w:rFonts w:cs="Times New Roman"/>
          <w:spacing w:val="3"/>
        </w:rPr>
        <w:t>1. Объекты культурного наследия подлежат государственной охране в целях предотвращения их повреждения, разрушения или уничтожения, изменения облика и интерьера, нарушения установленного порядка их использования, перемещения и предотвращения других действий, могущих причинить вред объектам культурного наследия, а также в целях их защиты от неблагоприятного воздействия окружающей среды и от иных негативных воздействий.</w:t>
      </w:r>
    </w:p>
    <w:p w:rsidR="0028599D" w:rsidRPr="00FC424F" w:rsidRDefault="0028599D" w:rsidP="0028599D">
      <w:pPr>
        <w:shd w:val="clear" w:color="auto" w:fill="FFFFFF"/>
        <w:spacing w:after="0" w:line="290" w:lineRule="atLeast"/>
        <w:ind w:firstLine="547"/>
        <w:jc w:val="both"/>
        <w:rPr>
          <w:rFonts w:cs="Times New Roman"/>
          <w:spacing w:val="3"/>
        </w:rPr>
      </w:pPr>
      <w:r w:rsidRPr="00FC424F">
        <w:rPr>
          <w:rFonts w:cs="Times New Roman"/>
          <w:spacing w:val="3"/>
        </w:rPr>
        <w:t>2. Границы зон охраны объекта культурного наследия (за исключением границ зон охраны особо ценных объектов культурного наследия народов Российской Федерации и объектов культурного наследия, включенных в Список всемирного наследия),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- органом государственной власти субъекта Российской Федерации по согласованию с федеральным органом охраны объектов культурного наследия, а в отношении объектов культурного наследия регионального значения и объектов культурного наследия местного (муниципального) значения - в порядке, установленном законами субъектов Российской Федерации.</w:t>
      </w:r>
    </w:p>
    <w:p w:rsidR="0028599D" w:rsidRPr="00FC424F" w:rsidRDefault="0028599D" w:rsidP="0028599D">
      <w:pPr>
        <w:shd w:val="clear" w:color="auto" w:fill="FFFFFF"/>
        <w:spacing w:after="0" w:line="290" w:lineRule="atLeast"/>
        <w:ind w:firstLine="547"/>
        <w:jc w:val="both"/>
        <w:rPr>
          <w:rFonts w:cs="Times New Roman"/>
          <w:spacing w:val="3"/>
        </w:rPr>
      </w:pPr>
      <w:r w:rsidRPr="00FC424F">
        <w:rPr>
          <w:rFonts w:cs="Times New Roman"/>
          <w:spacing w:val="3"/>
        </w:rPr>
        <w:t xml:space="preserve">3. Проекты проведения землеустроительных, земляных, строительных, мелиоративных, хозяйственных и иных работ на территории объекта культурного наследия и в зонах охраны объекта культурного наследия подлежат согласованию с соответствующими органами охраны объектов культурного наследия. </w:t>
      </w:r>
    </w:p>
    <w:p w:rsidR="0028599D" w:rsidRPr="00FC424F" w:rsidRDefault="0028599D" w:rsidP="0028599D">
      <w:pPr>
        <w:shd w:val="clear" w:color="auto" w:fill="FFFFFF"/>
        <w:spacing w:after="0" w:line="290" w:lineRule="atLeast"/>
        <w:ind w:firstLine="547"/>
        <w:jc w:val="both"/>
        <w:rPr>
          <w:rFonts w:cs="Times New Roman"/>
          <w:spacing w:val="3"/>
        </w:rPr>
      </w:pPr>
      <w:r w:rsidRPr="00FC424F">
        <w:rPr>
          <w:rFonts w:cs="Times New Roman"/>
          <w:spacing w:val="3"/>
        </w:rPr>
        <w:t>Проектирование и проведение землеустроительных, земляных, строительных, мелиоративных, хозяйственных и иных работ на территории памятника или ансамбля запрещаются, за исключением работ по сохранению данного памятника или ансамбля и (или) их территорий, а также хозяйственной деятельности, не нарушающей целостности памятника или ансамбля и не создающей угрозы их повреждения, разрушения или уничтожения.</w:t>
      </w:r>
    </w:p>
    <w:p w:rsidR="0028599D" w:rsidRPr="00FC424F" w:rsidRDefault="0028599D" w:rsidP="0028599D">
      <w:pPr>
        <w:shd w:val="clear" w:color="auto" w:fill="FFFFFF"/>
        <w:spacing w:after="0" w:line="290" w:lineRule="atLeast"/>
        <w:ind w:firstLine="547"/>
        <w:jc w:val="both"/>
        <w:rPr>
          <w:rFonts w:cs="Times New Roman"/>
          <w:spacing w:val="3"/>
        </w:rPr>
      </w:pPr>
      <w:r w:rsidRPr="00FC424F">
        <w:rPr>
          <w:rFonts w:cs="Times New Roman"/>
          <w:spacing w:val="3"/>
        </w:rPr>
        <w:t>4. 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порядке, установленном законом субъекта Российской Федерации.</w:t>
      </w:r>
    </w:p>
    <w:p w:rsidR="002D1EBE" w:rsidRPr="00FC424F" w:rsidRDefault="002D1EBE" w:rsidP="00F72A2A">
      <w:pPr>
        <w:spacing w:after="0" w:line="360" w:lineRule="auto"/>
        <w:ind w:hanging="15"/>
        <w:rPr>
          <w:rFonts w:eastAsia="Times New Roman" w:cs="Times New Roman"/>
          <w:szCs w:val="20"/>
          <w:lang w:val="de-DE" w:eastAsia="ar-SA"/>
        </w:rPr>
      </w:pPr>
    </w:p>
    <w:p w:rsidR="00F72A2A" w:rsidRPr="00FC424F" w:rsidRDefault="00F72A2A" w:rsidP="00F72A2A">
      <w:pPr>
        <w:spacing w:after="0" w:line="360" w:lineRule="auto"/>
        <w:ind w:hanging="15"/>
        <w:rPr>
          <w:rFonts w:eastAsia="Times New Roman" w:cs="Times New Roman"/>
          <w:szCs w:val="20"/>
          <w:lang w:eastAsia="ar-SA"/>
        </w:rPr>
      </w:pPr>
    </w:p>
    <w:p w:rsidR="00F72A2A" w:rsidRPr="00FC424F" w:rsidRDefault="00F72A2A" w:rsidP="00F72A2A">
      <w:pPr>
        <w:spacing w:after="0" w:line="360" w:lineRule="auto"/>
        <w:ind w:hanging="15"/>
        <w:rPr>
          <w:rFonts w:eastAsia="Times New Roman" w:cs="Times New Roman"/>
          <w:szCs w:val="20"/>
          <w:lang w:eastAsia="ar-SA"/>
        </w:rPr>
      </w:pPr>
    </w:p>
    <w:p w:rsidR="00621D43" w:rsidRPr="00FC424F" w:rsidRDefault="00621D43"/>
    <w:p w:rsidR="00621D43" w:rsidRPr="00FC424F" w:rsidRDefault="00621D43" w:rsidP="00FD04EA">
      <w:pPr>
        <w:spacing w:before="100" w:beforeAutospacing="1" w:after="0" w:line="360" w:lineRule="auto"/>
        <w:rPr>
          <w:rFonts w:eastAsia="Times New Roman" w:cs="Times New Roman"/>
          <w:szCs w:val="24"/>
          <w:lang w:eastAsia="ru-RU"/>
        </w:rPr>
      </w:pPr>
    </w:p>
    <w:sectPr w:rsidR="00621D43" w:rsidRPr="00FC424F" w:rsidSect="008D5CD9">
      <w:headerReference w:type="default" r:id="rId10"/>
      <w:footerReference w:type="default" r:id="rId11"/>
      <w:pgSz w:w="11906" w:h="16838"/>
      <w:pgMar w:top="171" w:right="707" w:bottom="1418" w:left="1701" w:header="737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E6D" w:rsidRDefault="00E53E6D">
      <w:pPr>
        <w:spacing w:after="0" w:line="240" w:lineRule="auto"/>
      </w:pPr>
      <w:r>
        <w:separator/>
      </w:r>
    </w:p>
  </w:endnote>
  <w:endnote w:type="continuationSeparator" w:id="1">
    <w:p w:rsidR="00E53E6D" w:rsidRDefault="00E53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burg">
    <w:charset w:val="00"/>
    <w:family w:val="auto"/>
    <w:pitch w:val="variable"/>
    <w:sig w:usb0="00000087" w:usb1="00000000" w:usb2="00000000" w:usb3="00000000" w:csb0="0000001B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6688665"/>
    </w:sdtPr>
    <w:sdtContent>
      <w:p w:rsidR="00B23627" w:rsidRDefault="00B23627">
        <w:pPr>
          <w:pStyle w:val="ad"/>
          <w:jc w:val="right"/>
        </w:pPr>
        <w:r>
          <w:ptab w:relativeTo="margin" w:alignment="right" w:leader="none"/>
        </w:r>
        <w:fldSimple w:instr="PAGE   \* MERGEFORMAT">
          <w:r w:rsidR="00FC424F">
            <w:rPr>
              <w:noProof/>
            </w:rPr>
            <w:t>62</w:t>
          </w:r>
        </w:fldSimple>
      </w:p>
    </w:sdtContent>
  </w:sdt>
  <w:p w:rsidR="00B23627" w:rsidRDefault="00B23627">
    <w:pPr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E6D" w:rsidRDefault="00E53E6D">
      <w:pPr>
        <w:spacing w:after="0" w:line="240" w:lineRule="auto"/>
      </w:pPr>
      <w:r>
        <w:separator/>
      </w:r>
    </w:p>
  </w:footnote>
  <w:footnote w:type="continuationSeparator" w:id="1">
    <w:p w:rsidR="00E53E6D" w:rsidRDefault="00E53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627" w:rsidRPr="005A1EFE" w:rsidRDefault="002B0968" w:rsidP="005A1EFE">
    <w:pPr>
      <w:spacing w:after="0" w:line="240" w:lineRule="auto"/>
      <w:rPr>
        <w:rFonts w:eastAsia="Times New Roman" w:cs="Times New Roman"/>
        <w:szCs w:val="24"/>
        <w:lang w:eastAsia="ru-RU"/>
      </w:rPr>
    </w:pPr>
    <w:r>
      <w:rPr>
        <w:rFonts w:eastAsia="Times New Roman" w:cs="Times New Roman"/>
        <w:noProof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77" o:spid="_x0000_s4107" type="#_x0000_t202" style="position:absolute;margin-left:-70.15pt;margin-top:339.1pt;width:36.85pt;height:411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" filled="f" stroked="f" strokeweight="2.25pt">
          <v:textbox style="mso-next-textbox:#Поле 77" inset="0,0,0,0">
            <w:txbxContent>
              <w:tbl>
                <w:tblPr>
                  <w:tblW w:w="0" w:type="auto"/>
                  <w:jc w:val="center"/>
                  <w:tblBorders>
                    <w:insideH w:val="single" w:sz="18" w:space="0" w:color="auto"/>
                    <w:insideV w:val="single" w:sz="18" w:space="0" w:color="auto"/>
                  </w:tblBorders>
                  <w:tblLayout w:type="fixed"/>
                  <w:tblCellMar>
                    <w:left w:w="28" w:type="dxa"/>
                    <w:right w:w="28" w:type="dxa"/>
                  </w:tblCellMar>
                  <w:tblLook w:val="0000"/>
                </w:tblPr>
                <w:tblGrid>
                  <w:gridCol w:w="369"/>
                </w:tblGrid>
                <w:tr w:rsidR="00B23627">
                  <w:trPr>
                    <w:cantSplit/>
                    <w:trHeight w:hRule="exact" w:val="1418"/>
                    <w:jc w:val="center"/>
                  </w:trPr>
                  <w:tc>
                    <w:tcPr>
                      <w:tcW w:w="369" w:type="dxa"/>
                      <w:textDirection w:val="btLr"/>
                      <w:vAlign w:val="center"/>
                    </w:tcPr>
                    <w:p w:rsidR="00B23627" w:rsidRDefault="00B23627">
                      <w:pPr>
                        <w:pStyle w:val="afff1"/>
                        <w:jc w:val="center"/>
                        <w:rPr>
                          <w:sz w:val="18"/>
                        </w:rPr>
                      </w:pPr>
                    </w:p>
                  </w:tc>
                </w:tr>
              </w:tbl>
              <w:p w:rsidR="00B23627" w:rsidRDefault="00B23627" w:rsidP="005A1EFE"/>
            </w:txbxContent>
          </v:textbox>
        </v:shape>
      </w:pict>
    </w:r>
    <w:r>
      <w:rPr>
        <w:rFonts w:eastAsia="Times New Roman" w:cs="Times New Roman"/>
        <w:noProof/>
        <w:szCs w:val="24"/>
        <w:lang w:eastAsia="ru-RU"/>
      </w:rPr>
      <w:pict>
        <v:group id="Группа 78" o:spid="_x0000_s4100" style="position:absolute;margin-left:56.7pt;margin-top:19.85pt;width:518.9pt;height:802.2pt;z-index:251671552;mso-position-horizontal-relative:page;mso-position-vertical-relative:page" coordorigin="1134,397" coordsize="10378,16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" o:allowincell="f">
          <v:line id="Line 4" o:spid="_x0000_s4106" style="position:absolute;visibility:visible" from="1134,397" to="1134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rSdsQAAADbAAAADwAAAGRycy9kb3ducmV2LnhtbESPQWvCQBSE7wX/w/KE3urGEtoaXUWE&#10;Qg7pwVj0+sg+s8Hs25jdJum/7xYKPQ4z8w2z2U22FQP1vnGsYLlIQBBXTjdcK/g8vT+9gfABWWPr&#10;mBR8k4fddvawwUy7kY80lKEWEcI+QwUmhC6T0leGLPqF64ijd3W9xRBlX0vd4xjhtpXPSfIiLTYc&#10;Fwx2dDBU3covqyD9yI2+TIUvjkl+puaeHu6lU+pxPu3XIAJN4T/81861gtcV/H6JP0B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WtJ2xAAAANsAAAAPAAAAAAAAAAAA&#10;AAAAAKECAABkcnMvZG93bnJldi54bWxQSwUGAAAAAAQABAD5AAAAkgMAAAAA&#10;" strokeweight="2.25pt"/>
          <v:line id="Line 5" o:spid="_x0000_s4105" style="position:absolute;visibility:visible" from="11509,397" to="11509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ULzL8AAADbAAAADwAAAGRycy9kb3ducmV2LnhtbERPTYvCMBC9C/6HMMLebKqISNdYpCD0&#10;4B6s4l6HZmyKzaQ2We3++81hwePjfW/z0XbiSYNvHStYJCkI4trplhsFl/NhvgHhA7LGzjEp+CUP&#10;+W462WKm3YtP9KxCI2II+wwVmBD6TEpfG7LoE9cTR+7mBoshwqGResBXDLedXKbpWlpsOTYY7Kkw&#10;VN+rH6tg9VUa/T0e/fGUlldqH6viUTmlPmbj/hNEoDG8xf/uUivYxPXxS/wBcvc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bULzL8AAADbAAAADwAAAAAAAAAAAAAAAACh&#10;AgAAZHJzL2Rvd25yZXYueG1sUEsFBgAAAAAEAAQA+QAAAI0DAAAAAA==&#10;" strokeweight="2.25pt"/>
          <v:line id="Line 6" o:spid="_x0000_s4104" style="position:absolute;visibility:visible" from="1137,16441" to="11512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muV8EAAADbAAAADwAAAGRycy9kb3ducmV2LnhtbESPQYvCMBSE7wv+h/AEb2uqyCLVKCII&#10;PejBKnp9NM+m2LzUJmr992ZB8DjMzDfMfNnZWjyo9ZVjBaNhAoK4cLriUsHxsPmdgvABWWPtmBS8&#10;yMNy0fuZY6rdk/f0yEMpIoR9igpMCE0qpS8MWfRD1xBH7+JaiyHKtpS6xWeE21qOk+RPWqw4Lhhs&#10;aG2ouOZ3q2Cyy4w+d1u/3SfZiarbZH3LnVKDfreagQjUhW/40860gukI/r/EHyA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+a5XwQAAANsAAAAPAAAAAAAAAAAAAAAA&#10;AKECAABkcnMvZG93bnJldi54bWxQSwUGAAAAAAQABAD5AAAAjwMAAAAA&#10;" strokeweight="2.25pt"/>
          <v:line id="Line 7" o:spid="_x0000_s4103" style="position:absolute;visibility:visible" from="1134,15591" to="11509,15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swIMEAAADbAAAADwAAAGRycy9kb3ducmV2LnhtbESPQYvCMBSE7wv+h/AEb2uqyCLVKCII&#10;PejBKnp9NM+m2LzUJmr992ZB8DjMzDfMfNnZWjyo9ZVjBaNhAoK4cLriUsHxsPmdgvABWWPtmBS8&#10;yMNy0fuZY6rdk/f0yEMpIoR9igpMCE0qpS8MWfRD1xBH7+JaiyHKtpS6xWeE21qOk+RPWqw4Lhhs&#10;aG2ouOZ3q2Cyy4w+d1u/3SfZiarbZH3LnVKDfreagQjUhW/40860gukY/r/EHyA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KzAgwQAAANsAAAAPAAAAAAAAAAAAAAAA&#10;AKECAABkcnMvZG93bnJldi54bWxQSwUGAAAAAAQABAD5AAAAjwMAAAAA&#10;" strokeweight="2.25pt"/>
          <v:line id="Line 8" o:spid="_x0000_s4102" style="position:absolute;visibility:visible" from="1134,397" to="11509,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eVu8EAAADbAAAADwAAAGRycy9kb3ducmV2LnhtbESPQYvCMBSE7wv+h/AEb2vqKotUo4gg&#10;9KAHu6LXR/Nsis1LbbJa/70RBI/DzHzDzJedrcWNWl85VjAaJiCIC6crLhUc/jbfUxA+IGusHZOC&#10;B3lYLnpfc0y1u/OebnkoRYSwT1GBCaFJpfSFIYt+6Bri6J1dazFE2ZZSt3iPcFvLnyT5lRYrjgsG&#10;G1obKi75v1Uw2WVGn7qt3+6T7EjVdbK+5k6pQb9bzUAE6sIn/G5nWsF0DK8v8QfIx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Z5W7wQAAANsAAAAPAAAAAAAAAAAAAAAA&#10;AKECAABkcnMvZG93bnJldi54bWxQSwUGAAAAAAQABAD5AAAAjwMAAAAA&#10;" strokeweight="2.25pt"/>
          <v:shape id="Text Box 9" o:spid="_x0000_s4101" type="#_x0000_t202" style="position:absolute;left:1137;top:15591;width:10375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3q1cUA&#10;AADbAAAADwAAAGRycy9kb3ducmV2LnhtbESPzWoCQRCE70LeYeiAN51VRGXjKCqIOQU1PyS3Zqez&#10;O2SnZ92e6ObtMwEhx6KqvqIWq87X6kKtuMAGRsMMFHERrOPSwMvzbjAHJRHZYh2YDPyQwGp511tg&#10;bsOVj3Q5xVIlCEuOBqoYm1xrKSryKMPQECfvM7QeY5JtqW2L1wT3tR5n2VR7dJwWKmxoW1Hxdfr2&#10;Bl6z6cfsbVPuZS/y/nR2h9pNDsb077v1A6hIXfwP39qP1sB8An9f0g/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/erVxQAAANsAAAAPAAAAAAAAAAAAAAAAAJgCAABkcnMv&#10;ZG93bnJldi54bWxQSwUGAAAAAAQABAD1AAAAigMAAAAA&#10;" filled="f" stroked="f" strokeweight="2.25pt">
            <v:textbox style="mso-next-textbox:#Text Box 9"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B23627" w:rsidTr="005A1EFE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B23627" w:rsidRDefault="00B23627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B23627" w:rsidRDefault="00B23627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B23627" w:rsidRDefault="00B23627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B23627" w:rsidRDefault="00B23627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B23627" w:rsidRDefault="00B23627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B23627" w:rsidRPr="00BA0966" w:rsidRDefault="00B23627">
                        <w:pPr>
                          <w:pStyle w:val="afff1"/>
                          <w:jc w:val="center"/>
                          <w:rPr>
                            <w:i w:val="0"/>
                            <w:lang w:val="ru-RU"/>
                          </w:rPr>
                        </w:pPr>
                        <w:r>
                          <w:rPr>
                            <w:i w:val="0"/>
                            <w:lang w:val="ru-RU"/>
                          </w:rPr>
                          <w:t>0105-17-ПЗЗ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B23627" w:rsidRDefault="00B23627">
                        <w:pPr>
                          <w:pStyle w:val="afff1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Лист</w:t>
                        </w:r>
                      </w:p>
                    </w:tc>
                  </w:tr>
                  <w:tr w:rsidR="00B23627" w:rsidTr="008D5CD9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B23627" w:rsidRDefault="00B23627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B23627" w:rsidRDefault="00B23627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23627" w:rsidRDefault="00B23627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B23627" w:rsidRDefault="00B23627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B23627" w:rsidRDefault="00B23627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B23627" w:rsidRDefault="00B23627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textDirection w:val="tbRl"/>
                        <w:vAlign w:val="center"/>
                      </w:tcPr>
                      <w:p w:rsidR="00B23627" w:rsidRPr="008F2EDD" w:rsidRDefault="00B23627" w:rsidP="008D5CD9">
                        <w:pPr>
                          <w:pStyle w:val="afff1"/>
                          <w:ind w:left="113" w:right="113"/>
                          <w:jc w:val="center"/>
                          <w:rPr>
                            <w:sz w:val="18"/>
                            <w:lang w:val="ru-RU"/>
                          </w:rPr>
                        </w:pPr>
                      </w:p>
                    </w:tc>
                  </w:tr>
                  <w:tr w:rsidR="00B23627" w:rsidTr="008D5CD9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B23627" w:rsidRDefault="00B23627">
                        <w:pPr>
                          <w:pStyle w:val="afff1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Изм.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B23627" w:rsidRDefault="00B23627">
                        <w:pPr>
                          <w:pStyle w:val="afff1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Лист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23627" w:rsidRDefault="00B23627">
                        <w:pPr>
                          <w:pStyle w:val="afff1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№ докум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B23627" w:rsidRDefault="00B23627">
                        <w:pPr>
                          <w:pStyle w:val="afff1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</w:t>
                        </w:r>
                        <w:r>
                          <w:rPr>
                            <w:rFonts w:ascii="Times New Roman" w:hAnsi="Times New Roman"/>
                            <w:sz w:val="17"/>
                          </w:rPr>
                          <w:t>одпись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B23627" w:rsidRDefault="00B23627">
                        <w:pPr>
                          <w:pStyle w:val="afff1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B23627" w:rsidRDefault="00B23627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textDirection w:val="tbRl"/>
                        <w:vAlign w:val="center"/>
                      </w:tcPr>
                      <w:p w:rsidR="00B23627" w:rsidRDefault="00B23627" w:rsidP="008D5CD9">
                        <w:pPr>
                          <w:pStyle w:val="afff1"/>
                          <w:ind w:left="113" w:right="113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B23627" w:rsidRDefault="00B23627" w:rsidP="005A1EFE"/>
              </w:txbxContent>
            </v:textbox>
          </v:shape>
          <w10:wrap anchorx="page" anchory="page"/>
          <w10:anchorlock/>
        </v:group>
      </w:pict>
    </w:r>
  </w:p>
  <w:p w:rsidR="00B23627" w:rsidRDefault="002B0968" w:rsidP="005F6E9E">
    <w:pPr>
      <w:spacing w:after="0" w:line="240" w:lineRule="auto"/>
    </w:pPr>
    <w:r w:rsidRPr="002B0968">
      <w:rPr>
        <w:rFonts w:eastAsia="Times New Roman" w:cs="Times New Roman"/>
        <w:noProof/>
        <w:szCs w:val="24"/>
        <w:lang w:eastAsia="ru-RU"/>
      </w:rPr>
      <w:pict>
        <v:shape id="Поле 85" o:spid="_x0000_s4099" type="#_x0000_t202" style="position:absolute;margin-left:-70.15pt;margin-top:339.1pt;width:36.85pt;height:411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" filled="f" stroked="f" strokeweight="2.25pt">
          <v:textbox style="mso-next-textbox:#Поле 85" inset="0,0,0,0">
            <w:txbxContent>
              <w:tbl>
                <w:tblPr>
                  <w:tblW w:w="0" w:type="auto"/>
                  <w:jc w:val="center"/>
                  <w:tblBorders>
                    <w:insideH w:val="single" w:sz="18" w:space="0" w:color="auto"/>
                    <w:insideV w:val="single" w:sz="18" w:space="0" w:color="auto"/>
                  </w:tblBorders>
                  <w:tblLayout w:type="fixed"/>
                  <w:tblCellMar>
                    <w:left w:w="28" w:type="dxa"/>
                    <w:right w:w="28" w:type="dxa"/>
                  </w:tblCellMar>
                  <w:tblLook w:val="0000"/>
                </w:tblPr>
                <w:tblGrid>
                  <w:gridCol w:w="369"/>
                </w:tblGrid>
                <w:tr w:rsidR="00B23627">
                  <w:trPr>
                    <w:cantSplit/>
                    <w:trHeight w:hRule="exact" w:val="1418"/>
                    <w:jc w:val="center"/>
                  </w:trPr>
                  <w:tc>
                    <w:tcPr>
                      <w:tcW w:w="369" w:type="dxa"/>
                      <w:textDirection w:val="btLr"/>
                      <w:vAlign w:val="center"/>
                    </w:tcPr>
                    <w:p w:rsidR="00B23627" w:rsidRDefault="00B23627">
                      <w:pPr>
                        <w:pStyle w:val="afff1"/>
                        <w:jc w:val="center"/>
                        <w:rPr>
                          <w:sz w:val="18"/>
                        </w:rPr>
                      </w:pPr>
                    </w:p>
                  </w:tc>
                </w:tr>
              </w:tbl>
              <w:p w:rsidR="00B23627" w:rsidRDefault="00B23627" w:rsidP="005A1EFE"/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58"/>
        </w:tabs>
        <w:ind w:left="590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158"/>
        </w:tabs>
        <w:ind w:left="734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158"/>
        </w:tabs>
        <w:ind w:left="878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158"/>
        </w:tabs>
        <w:ind w:left="1022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58"/>
        </w:tabs>
        <w:ind w:left="1166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58"/>
        </w:tabs>
        <w:ind w:left="1310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58"/>
        </w:tabs>
        <w:ind w:left="1454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58"/>
        </w:tabs>
        <w:ind w:left="1598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"/>
        </w:tabs>
        <w:ind w:left="1742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3">
    <w:nsid w:val="00000005"/>
    <w:multiLevelType w:val="singleLevel"/>
    <w:tmpl w:val="00000005"/>
    <w:name w:val="WW8Num8"/>
    <w:lvl w:ilvl="0">
      <w:start w:val="1"/>
      <w:numFmt w:val="bullet"/>
      <w:lvlText w:val="-"/>
      <w:lvlJc w:val="left"/>
      <w:pPr>
        <w:tabs>
          <w:tab w:val="num" w:pos="851"/>
        </w:tabs>
        <w:ind w:left="1134" w:hanging="397"/>
      </w:pPr>
      <w:rPr>
        <w:rFonts w:ascii="Symbol" w:hAnsi="Symbol" w:cs="Symbol"/>
        <w:shd w:val="clear" w:color="auto" w:fill="auto"/>
      </w:rPr>
    </w:lvl>
  </w:abstractNum>
  <w:abstractNum w:abstractNumId="4">
    <w:nsid w:val="00000028"/>
    <w:multiLevelType w:val="multilevel"/>
    <w:tmpl w:val="00000028"/>
    <w:name w:val="WW8Num40"/>
    <w:lvl w:ilvl="0">
      <w:start w:val="1"/>
      <w:numFmt w:val="bullet"/>
      <w:pStyle w:val="nienie"/>
      <w:lvlText w:val="-"/>
      <w:lvlJc w:val="left"/>
      <w:pPr>
        <w:tabs>
          <w:tab w:val="num" w:pos="1843"/>
        </w:tabs>
        <w:ind w:left="709" w:firstLine="709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5">
    <w:nsid w:val="017B075F"/>
    <w:multiLevelType w:val="hybridMultilevel"/>
    <w:tmpl w:val="F7DC680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5E561EF"/>
    <w:multiLevelType w:val="hybridMultilevel"/>
    <w:tmpl w:val="BF80342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24205FA8">
      <w:start w:val="1"/>
      <w:numFmt w:val="decimal"/>
      <w:lvlText w:val="%2)"/>
      <w:lvlJc w:val="left"/>
      <w:pPr>
        <w:ind w:left="2532" w:hanging="88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A0A6279"/>
    <w:multiLevelType w:val="hybridMultilevel"/>
    <w:tmpl w:val="F42279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FFE3C1F"/>
    <w:multiLevelType w:val="hybridMultilevel"/>
    <w:tmpl w:val="4BA09B3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0082E43"/>
    <w:multiLevelType w:val="hybridMultilevel"/>
    <w:tmpl w:val="1EDC4B08"/>
    <w:lvl w:ilvl="0" w:tplc="00000003">
      <w:start w:val="1"/>
      <w:numFmt w:val="bullet"/>
      <w:lvlText w:val=""/>
      <w:lvlJc w:val="left"/>
      <w:pPr>
        <w:ind w:left="16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>
    <w:nsid w:val="13671318"/>
    <w:multiLevelType w:val="hybridMultilevel"/>
    <w:tmpl w:val="5B54F9EA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152325D7"/>
    <w:multiLevelType w:val="hybridMultilevel"/>
    <w:tmpl w:val="A2AE94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54D72A2"/>
    <w:multiLevelType w:val="hybridMultilevel"/>
    <w:tmpl w:val="F5184E3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16CB1CF0"/>
    <w:multiLevelType w:val="hybridMultilevel"/>
    <w:tmpl w:val="9C0E480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17A2484F"/>
    <w:multiLevelType w:val="hybridMultilevel"/>
    <w:tmpl w:val="6A92ECF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17F54DAD"/>
    <w:multiLevelType w:val="hybridMultilevel"/>
    <w:tmpl w:val="499692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1B745E44"/>
    <w:multiLevelType w:val="hybridMultilevel"/>
    <w:tmpl w:val="3CAC2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786F80"/>
    <w:multiLevelType w:val="hybridMultilevel"/>
    <w:tmpl w:val="82687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5A440EC"/>
    <w:multiLevelType w:val="hybridMultilevel"/>
    <w:tmpl w:val="B67A11C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26A7204D"/>
    <w:multiLevelType w:val="hybridMultilevel"/>
    <w:tmpl w:val="A72AA9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BC2580"/>
    <w:multiLevelType w:val="hybridMultilevel"/>
    <w:tmpl w:val="ACF844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282C4DC3"/>
    <w:multiLevelType w:val="hybridMultilevel"/>
    <w:tmpl w:val="D3026F2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2B144AD0"/>
    <w:multiLevelType w:val="hybridMultilevel"/>
    <w:tmpl w:val="870447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2EFE7AB7"/>
    <w:multiLevelType w:val="hybridMultilevel"/>
    <w:tmpl w:val="2A681D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2FAC0F1D"/>
    <w:multiLevelType w:val="hybridMultilevel"/>
    <w:tmpl w:val="E702CC86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>
    <w:nsid w:val="331A1990"/>
    <w:multiLevelType w:val="hybridMultilevel"/>
    <w:tmpl w:val="E2F22252"/>
    <w:lvl w:ilvl="0" w:tplc="00000004">
      <w:start w:val="1"/>
      <w:numFmt w:val="bullet"/>
      <w:lvlText w:val="-"/>
      <w:lvlJc w:val="left"/>
      <w:pPr>
        <w:ind w:left="1287" w:hanging="360"/>
      </w:pPr>
      <w:rPr>
        <w:rFonts w:ascii="Symbol" w:hAnsi="Symbol" w:cs="Symbol"/>
        <w:shd w:val="clear" w:color="auto" w:fil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353629DE"/>
    <w:multiLevelType w:val="hybridMultilevel"/>
    <w:tmpl w:val="B7666504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7">
    <w:nsid w:val="36C034A0"/>
    <w:multiLevelType w:val="hybridMultilevel"/>
    <w:tmpl w:val="21B21DC6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3BDE62B2"/>
    <w:multiLevelType w:val="hybridMultilevel"/>
    <w:tmpl w:val="09FAFDDE"/>
    <w:lvl w:ilvl="0" w:tplc="00000004">
      <w:start w:val="1"/>
      <w:numFmt w:val="bullet"/>
      <w:lvlText w:val="-"/>
      <w:lvlJc w:val="left"/>
      <w:pPr>
        <w:ind w:left="1287" w:hanging="360"/>
      </w:pPr>
      <w:rPr>
        <w:rFonts w:ascii="Symbol" w:hAnsi="Symbol" w:cs="Symbol"/>
        <w:shd w:val="clear" w:color="auto" w:fil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3C6C3DE9"/>
    <w:multiLevelType w:val="hybridMultilevel"/>
    <w:tmpl w:val="841805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0E8540B"/>
    <w:multiLevelType w:val="hybridMultilevel"/>
    <w:tmpl w:val="DE2CFB88"/>
    <w:lvl w:ilvl="0" w:tplc="04190011">
      <w:start w:val="1"/>
      <w:numFmt w:val="decimal"/>
      <w:lvlText w:val="%1)"/>
      <w:lvlJc w:val="left"/>
      <w:pPr>
        <w:ind w:left="2187" w:hanging="360"/>
      </w:pPr>
    </w:lvl>
    <w:lvl w:ilvl="1" w:tplc="04190011">
      <w:start w:val="1"/>
      <w:numFmt w:val="decimal"/>
      <w:lvlText w:val="%2)"/>
      <w:lvlJc w:val="left"/>
      <w:pPr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ind w:left="7947" w:hanging="180"/>
      </w:pPr>
    </w:lvl>
  </w:abstractNum>
  <w:abstractNum w:abstractNumId="31">
    <w:nsid w:val="43637092"/>
    <w:multiLevelType w:val="hybridMultilevel"/>
    <w:tmpl w:val="CA407D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41C34DA"/>
    <w:multiLevelType w:val="hybridMultilevel"/>
    <w:tmpl w:val="603C3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674E13"/>
    <w:multiLevelType w:val="hybridMultilevel"/>
    <w:tmpl w:val="333858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48D00DC9"/>
    <w:multiLevelType w:val="hybridMultilevel"/>
    <w:tmpl w:val="34B0AC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4AAC5A9B"/>
    <w:multiLevelType w:val="hybridMultilevel"/>
    <w:tmpl w:val="7FBCEC5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4C727CCA"/>
    <w:multiLevelType w:val="hybridMultilevel"/>
    <w:tmpl w:val="680AD26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4C7F59FD"/>
    <w:multiLevelType w:val="hybridMultilevel"/>
    <w:tmpl w:val="0C14AA5C"/>
    <w:lvl w:ilvl="0" w:tplc="00000003">
      <w:start w:val="1"/>
      <w:numFmt w:val="bullet"/>
      <w:lvlText w:val=""/>
      <w:lvlJc w:val="left"/>
      <w:pPr>
        <w:ind w:left="16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8">
    <w:nsid w:val="574D7DD0"/>
    <w:multiLevelType w:val="hybridMultilevel"/>
    <w:tmpl w:val="E34C5B58"/>
    <w:lvl w:ilvl="0" w:tplc="00000004">
      <w:start w:val="1"/>
      <w:numFmt w:val="bullet"/>
      <w:lvlText w:val="-"/>
      <w:lvlJc w:val="left"/>
      <w:pPr>
        <w:ind w:left="1287" w:hanging="360"/>
      </w:pPr>
      <w:rPr>
        <w:rFonts w:ascii="Symbol" w:hAnsi="Symbol" w:cs="Symbol"/>
        <w:shd w:val="clear" w:color="auto" w:fil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57813639"/>
    <w:multiLevelType w:val="hybridMultilevel"/>
    <w:tmpl w:val="CDB2D29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58601ABB"/>
    <w:multiLevelType w:val="hybridMultilevel"/>
    <w:tmpl w:val="3BC8F2A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5B800D61"/>
    <w:multiLevelType w:val="hybridMultilevel"/>
    <w:tmpl w:val="3C7241BA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2">
    <w:nsid w:val="5FDE7FE7"/>
    <w:multiLevelType w:val="hybridMultilevel"/>
    <w:tmpl w:val="3DCABC52"/>
    <w:lvl w:ilvl="0" w:tplc="04190011">
      <w:start w:val="1"/>
      <w:numFmt w:val="decimal"/>
      <w:lvlText w:val="%1)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3">
    <w:nsid w:val="5FF74F5F"/>
    <w:multiLevelType w:val="hybridMultilevel"/>
    <w:tmpl w:val="5CF0FD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61DD3619"/>
    <w:multiLevelType w:val="hybridMultilevel"/>
    <w:tmpl w:val="2FAEB3B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636F77AA"/>
    <w:multiLevelType w:val="hybridMultilevel"/>
    <w:tmpl w:val="04904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6A522699"/>
    <w:multiLevelType w:val="hybridMultilevel"/>
    <w:tmpl w:val="0FBCDB50"/>
    <w:lvl w:ilvl="0" w:tplc="00000004">
      <w:start w:val="1"/>
      <w:numFmt w:val="bullet"/>
      <w:lvlText w:val="-"/>
      <w:lvlJc w:val="left"/>
      <w:pPr>
        <w:ind w:left="1260" w:hanging="360"/>
      </w:pPr>
      <w:rPr>
        <w:rFonts w:ascii="Symbol" w:hAnsi="Symbol" w:cs="Symbol"/>
        <w:shd w:val="clear" w:color="auto" w:fil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7">
    <w:nsid w:val="6D8850B0"/>
    <w:multiLevelType w:val="hybridMultilevel"/>
    <w:tmpl w:val="33385852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8">
    <w:nsid w:val="6DBE4FE1"/>
    <w:multiLevelType w:val="hybridMultilevel"/>
    <w:tmpl w:val="3C3AEEA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>
    <w:nsid w:val="703C0CD2"/>
    <w:multiLevelType w:val="hybridMultilevel"/>
    <w:tmpl w:val="1540755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>
    <w:nsid w:val="756B4E7D"/>
    <w:multiLevelType w:val="hybridMultilevel"/>
    <w:tmpl w:val="B4CA5A9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>
    <w:nsid w:val="7BB94422"/>
    <w:multiLevelType w:val="hybridMultilevel"/>
    <w:tmpl w:val="253248E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>
    <w:nsid w:val="7CE23646"/>
    <w:multiLevelType w:val="hybridMultilevel"/>
    <w:tmpl w:val="A838202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>
    <w:nsid w:val="7D156E99"/>
    <w:multiLevelType w:val="hybridMultilevel"/>
    <w:tmpl w:val="551A5E7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>
    <w:nsid w:val="7E8E747A"/>
    <w:multiLevelType w:val="hybridMultilevel"/>
    <w:tmpl w:val="6C661F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27"/>
  </w:num>
  <w:num w:numId="6">
    <w:abstractNumId w:val="26"/>
  </w:num>
  <w:num w:numId="7">
    <w:abstractNumId w:val="41"/>
  </w:num>
  <w:num w:numId="8">
    <w:abstractNumId w:val="37"/>
  </w:num>
  <w:num w:numId="9">
    <w:abstractNumId w:val="9"/>
  </w:num>
  <w:num w:numId="10">
    <w:abstractNumId w:val="14"/>
  </w:num>
  <w:num w:numId="11">
    <w:abstractNumId w:val="44"/>
  </w:num>
  <w:num w:numId="12">
    <w:abstractNumId w:val="4"/>
  </w:num>
  <w:num w:numId="13">
    <w:abstractNumId w:val="28"/>
  </w:num>
  <w:num w:numId="14">
    <w:abstractNumId w:val="33"/>
  </w:num>
  <w:num w:numId="15">
    <w:abstractNumId w:val="25"/>
  </w:num>
  <w:num w:numId="16">
    <w:abstractNumId w:val="46"/>
  </w:num>
  <w:num w:numId="17">
    <w:abstractNumId w:val="38"/>
  </w:num>
  <w:num w:numId="18">
    <w:abstractNumId w:val="16"/>
  </w:num>
  <w:num w:numId="19">
    <w:abstractNumId w:val="5"/>
  </w:num>
  <w:num w:numId="20">
    <w:abstractNumId w:val="51"/>
  </w:num>
  <w:num w:numId="21">
    <w:abstractNumId w:val="42"/>
  </w:num>
  <w:num w:numId="22">
    <w:abstractNumId w:val="12"/>
  </w:num>
  <w:num w:numId="23">
    <w:abstractNumId w:val="40"/>
  </w:num>
  <w:num w:numId="24">
    <w:abstractNumId w:val="6"/>
  </w:num>
  <w:num w:numId="25">
    <w:abstractNumId w:val="24"/>
  </w:num>
  <w:num w:numId="26">
    <w:abstractNumId w:val="35"/>
  </w:num>
  <w:num w:numId="27">
    <w:abstractNumId w:val="30"/>
  </w:num>
  <w:num w:numId="28">
    <w:abstractNumId w:val="13"/>
  </w:num>
  <w:num w:numId="29">
    <w:abstractNumId w:val="53"/>
  </w:num>
  <w:num w:numId="30">
    <w:abstractNumId w:val="18"/>
  </w:num>
  <w:num w:numId="31">
    <w:abstractNumId w:val="36"/>
  </w:num>
  <w:num w:numId="32">
    <w:abstractNumId w:val="48"/>
  </w:num>
  <w:num w:numId="33">
    <w:abstractNumId w:val="21"/>
  </w:num>
  <w:num w:numId="34">
    <w:abstractNumId w:val="50"/>
  </w:num>
  <w:num w:numId="35">
    <w:abstractNumId w:val="39"/>
  </w:num>
  <w:num w:numId="36">
    <w:abstractNumId w:val="52"/>
  </w:num>
  <w:num w:numId="37">
    <w:abstractNumId w:val="49"/>
  </w:num>
  <w:num w:numId="38">
    <w:abstractNumId w:val="45"/>
  </w:num>
  <w:num w:numId="39">
    <w:abstractNumId w:val="31"/>
  </w:num>
  <w:num w:numId="40">
    <w:abstractNumId w:val="19"/>
  </w:num>
  <w:num w:numId="41">
    <w:abstractNumId w:val="17"/>
  </w:num>
  <w:num w:numId="42">
    <w:abstractNumId w:val="23"/>
  </w:num>
  <w:num w:numId="43">
    <w:abstractNumId w:val="54"/>
  </w:num>
  <w:num w:numId="44">
    <w:abstractNumId w:val="43"/>
  </w:num>
  <w:num w:numId="45">
    <w:abstractNumId w:val="7"/>
  </w:num>
  <w:num w:numId="46">
    <w:abstractNumId w:val="29"/>
  </w:num>
  <w:num w:numId="47">
    <w:abstractNumId w:val="22"/>
  </w:num>
  <w:num w:numId="48">
    <w:abstractNumId w:val="34"/>
  </w:num>
  <w:num w:numId="49">
    <w:abstractNumId w:val="8"/>
  </w:num>
  <w:num w:numId="50">
    <w:abstractNumId w:val="20"/>
  </w:num>
  <w:num w:numId="51">
    <w:abstractNumId w:val="15"/>
  </w:num>
  <w:num w:numId="52">
    <w:abstractNumId w:val="10"/>
  </w:num>
  <w:num w:numId="53">
    <w:abstractNumId w:val="32"/>
  </w:num>
  <w:num w:numId="54">
    <w:abstractNumId w:val="47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hdrShapeDefaults>
    <o:shapedefaults v:ext="edit" spidmax="1638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0301D7"/>
    <w:rsid w:val="000158C9"/>
    <w:rsid w:val="00027083"/>
    <w:rsid w:val="000301D7"/>
    <w:rsid w:val="0004004E"/>
    <w:rsid w:val="000538D4"/>
    <w:rsid w:val="0007023C"/>
    <w:rsid w:val="00085C2B"/>
    <w:rsid w:val="000A612A"/>
    <w:rsid w:val="000C5C19"/>
    <w:rsid w:val="000D3DF8"/>
    <w:rsid w:val="000E4B09"/>
    <w:rsid w:val="001045D0"/>
    <w:rsid w:val="00105CEE"/>
    <w:rsid w:val="00113A40"/>
    <w:rsid w:val="00155A46"/>
    <w:rsid w:val="001608CE"/>
    <w:rsid w:val="0016615A"/>
    <w:rsid w:val="00171691"/>
    <w:rsid w:val="00182B18"/>
    <w:rsid w:val="00195AA6"/>
    <w:rsid w:val="001A0564"/>
    <w:rsid w:val="001A7E18"/>
    <w:rsid w:val="001B0CBC"/>
    <w:rsid w:val="001B5033"/>
    <w:rsid w:val="001C22D1"/>
    <w:rsid w:val="001C5360"/>
    <w:rsid w:val="001D004A"/>
    <w:rsid w:val="001D0D06"/>
    <w:rsid w:val="001D0F49"/>
    <w:rsid w:val="001D6569"/>
    <w:rsid w:val="001E23ED"/>
    <w:rsid w:val="001E6F9D"/>
    <w:rsid w:val="001F22B5"/>
    <w:rsid w:val="0020460B"/>
    <w:rsid w:val="0020728A"/>
    <w:rsid w:val="00212476"/>
    <w:rsid w:val="00230407"/>
    <w:rsid w:val="002410B1"/>
    <w:rsid w:val="002431B2"/>
    <w:rsid w:val="00246694"/>
    <w:rsid w:val="0025075E"/>
    <w:rsid w:val="002671AB"/>
    <w:rsid w:val="00276B8F"/>
    <w:rsid w:val="00280A6F"/>
    <w:rsid w:val="0028340C"/>
    <w:rsid w:val="00285548"/>
    <w:rsid w:val="0028599D"/>
    <w:rsid w:val="0029029C"/>
    <w:rsid w:val="00290C11"/>
    <w:rsid w:val="002965F2"/>
    <w:rsid w:val="002A6D86"/>
    <w:rsid w:val="002B02EE"/>
    <w:rsid w:val="002B0968"/>
    <w:rsid w:val="002B40DF"/>
    <w:rsid w:val="002D1EBE"/>
    <w:rsid w:val="002F3510"/>
    <w:rsid w:val="00302963"/>
    <w:rsid w:val="00313ABA"/>
    <w:rsid w:val="00340214"/>
    <w:rsid w:val="0034736B"/>
    <w:rsid w:val="00352413"/>
    <w:rsid w:val="00356DD8"/>
    <w:rsid w:val="0036086B"/>
    <w:rsid w:val="00365F50"/>
    <w:rsid w:val="00371412"/>
    <w:rsid w:val="003778E4"/>
    <w:rsid w:val="00385577"/>
    <w:rsid w:val="003B3E47"/>
    <w:rsid w:val="003B45C2"/>
    <w:rsid w:val="003C5969"/>
    <w:rsid w:val="003C6E4C"/>
    <w:rsid w:val="003C7B07"/>
    <w:rsid w:val="003D3374"/>
    <w:rsid w:val="003D39CF"/>
    <w:rsid w:val="003E290E"/>
    <w:rsid w:val="003E30E0"/>
    <w:rsid w:val="003E7D57"/>
    <w:rsid w:val="00400832"/>
    <w:rsid w:val="0040293E"/>
    <w:rsid w:val="00404423"/>
    <w:rsid w:val="0040697C"/>
    <w:rsid w:val="0040781C"/>
    <w:rsid w:val="00415081"/>
    <w:rsid w:val="004273F7"/>
    <w:rsid w:val="00430D30"/>
    <w:rsid w:val="004371EF"/>
    <w:rsid w:val="00437E45"/>
    <w:rsid w:val="00451F53"/>
    <w:rsid w:val="004534DD"/>
    <w:rsid w:val="00455BB7"/>
    <w:rsid w:val="00465244"/>
    <w:rsid w:val="00466979"/>
    <w:rsid w:val="00472690"/>
    <w:rsid w:val="004759A3"/>
    <w:rsid w:val="004809BF"/>
    <w:rsid w:val="004825D0"/>
    <w:rsid w:val="0048562A"/>
    <w:rsid w:val="00485853"/>
    <w:rsid w:val="00485BF5"/>
    <w:rsid w:val="00487CDD"/>
    <w:rsid w:val="004A36F4"/>
    <w:rsid w:val="004A6BC7"/>
    <w:rsid w:val="004B5A52"/>
    <w:rsid w:val="004C01AB"/>
    <w:rsid w:val="004C5B85"/>
    <w:rsid w:val="004D6CC7"/>
    <w:rsid w:val="004F13C1"/>
    <w:rsid w:val="004F56A5"/>
    <w:rsid w:val="00512D0F"/>
    <w:rsid w:val="00521901"/>
    <w:rsid w:val="0052334C"/>
    <w:rsid w:val="00550BFB"/>
    <w:rsid w:val="005540A1"/>
    <w:rsid w:val="00560647"/>
    <w:rsid w:val="00562FAA"/>
    <w:rsid w:val="00575062"/>
    <w:rsid w:val="005807C5"/>
    <w:rsid w:val="00583EC8"/>
    <w:rsid w:val="00595B4B"/>
    <w:rsid w:val="005A1EFE"/>
    <w:rsid w:val="005B1879"/>
    <w:rsid w:val="005B74C5"/>
    <w:rsid w:val="005C333A"/>
    <w:rsid w:val="005D1CAC"/>
    <w:rsid w:val="005E34F7"/>
    <w:rsid w:val="005F5C3A"/>
    <w:rsid w:val="005F6E9E"/>
    <w:rsid w:val="00615996"/>
    <w:rsid w:val="0062186B"/>
    <w:rsid w:val="00621D1E"/>
    <w:rsid w:val="00621D43"/>
    <w:rsid w:val="00635AAB"/>
    <w:rsid w:val="00635E8B"/>
    <w:rsid w:val="00653982"/>
    <w:rsid w:val="006563A7"/>
    <w:rsid w:val="00661753"/>
    <w:rsid w:val="006627E8"/>
    <w:rsid w:val="006642A7"/>
    <w:rsid w:val="0066437A"/>
    <w:rsid w:val="006645F6"/>
    <w:rsid w:val="00680DEF"/>
    <w:rsid w:val="00680EA3"/>
    <w:rsid w:val="006A0D3D"/>
    <w:rsid w:val="006C206F"/>
    <w:rsid w:val="006C3748"/>
    <w:rsid w:val="006D1345"/>
    <w:rsid w:val="006D6EE6"/>
    <w:rsid w:val="006E06CC"/>
    <w:rsid w:val="006E2346"/>
    <w:rsid w:val="0070600D"/>
    <w:rsid w:val="00707F55"/>
    <w:rsid w:val="0072679C"/>
    <w:rsid w:val="00726AEC"/>
    <w:rsid w:val="00730BB9"/>
    <w:rsid w:val="0073185C"/>
    <w:rsid w:val="0073291F"/>
    <w:rsid w:val="00732A97"/>
    <w:rsid w:val="00734367"/>
    <w:rsid w:val="00756E90"/>
    <w:rsid w:val="00766BF6"/>
    <w:rsid w:val="007750E1"/>
    <w:rsid w:val="0078440A"/>
    <w:rsid w:val="007A6787"/>
    <w:rsid w:val="007B039F"/>
    <w:rsid w:val="007B156E"/>
    <w:rsid w:val="007E1E1D"/>
    <w:rsid w:val="007F214C"/>
    <w:rsid w:val="007F27A2"/>
    <w:rsid w:val="00801E85"/>
    <w:rsid w:val="00870785"/>
    <w:rsid w:val="00885F64"/>
    <w:rsid w:val="0088766D"/>
    <w:rsid w:val="008A3EC9"/>
    <w:rsid w:val="008A44FD"/>
    <w:rsid w:val="008B0B97"/>
    <w:rsid w:val="008B60A2"/>
    <w:rsid w:val="008C0370"/>
    <w:rsid w:val="008C5226"/>
    <w:rsid w:val="008C5729"/>
    <w:rsid w:val="008D5027"/>
    <w:rsid w:val="008D5CD9"/>
    <w:rsid w:val="008E1B49"/>
    <w:rsid w:val="008F71EC"/>
    <w:rsid w:val="009049A3"/>
    <w:rsid w:val="00911551"/>
    <w:rsid w:val="00911B23"/>
    <w:rsid w:val="0091409B"/>
    <w:rsid w:val="009160F6"/>
    <w:rsid w:val="00927544"/>
    <w:rsid w:val="00936884"/>
    <w:rsid w:val="00940A24"/>
    <w:rsid w:val="00941783"/>
    <w:rsid w:val="00962E20"/>
    <w:rsid w:val="009704DD"/>
    <w:rsid w:val="0097117D"/>
    <w:rsid w:val="009A51DD"/>
    <w:rsid w:val="009C51F7"/>
    <w:rsid w:val="009D2D17"/>
    <w:rsid w:val="009E5FE0"/>
    <w:rsid w:val="009F1735"/>
    <w:rsid w:val="009F7863"/>
    <w:rsid w:val="00A025FF"/>
    <w:rsid w:val="00A1359F"/>
    <w:rsid w:val="00A15882"/>
    <w:rsid w:val="00A22B81"/>
    <w:rsid w:val="00A22F1F"/>
    <w:rsid w:val="00A27FD1"/>
    <w:rsid w:val="00A46BA9"/>
    <w:rsid w:val="00A55634"/>
    <w:rsid w:val="00A64D6A"/>
    <w:rsid w:val="00A72F5D"/>
    <w:rsid w:val="00A82E39"/>
    <w:rsid w:val="00A9037A"/>
    <w:rsid w:val="00AA7D91"/>
    <w:rsid w:val="00AB031D"/>
    <w:rsid w:val="00AB7954"/>
    <w:rsid w:val="00AC01EE"/>
    <w:rsid w:val="00AD0995"/>
    <w:rsid w:val="00AE202A"/>
    <w:rsid w:val="00AE4AFA"/>
    <w:rsid w:val="00AF2C8C"/>
    <w:rsid w:val="00AF46D8"/>
    <w:rsid w:val="00B01FEE"/>
    <w:rsid w:val="00B23627"/>
    <w:rsid w:val="00B37D60"/>
    <w:rsid w:val="00B6754D"/>
    <w:rsid w:val="00B77143"/>
    <w:rsid w:val="00B77A04"/>
    <w:rsid w:val="00B838FE"/>
    <w:rsid w:val="00B94642"/>
    <w:rsid w:val="00BA10C6"/>
    <w:rsid w:val="00BA1A8F"/>
    <w:rsid w:val="00BB2020"/>
    <w:rsid w:val="00BB2595"/>
    <w:rsid w:val="00BC0ED8"/>
    <w:rsid w:val="00BD12C1"/>
    <w:rsid w:val="00BD2D09"/>
    <w:rsid w:val="00BD74A6"/>
    <w:rsid w:val="00BF1612"/>
    <w:rsid w:val="00C0420B"/>
    <w:rsid w:val="00C15438"/>
    <w:rsid w:val="00C37238"/>
    <w:rsid w:val="00C455A6"/>
    <w:rsid w:val="00C532BC"/>
    <w:rsid w:val="00C55AB8"/>
    <w:rsid w:val="00C57CC2"/>
    <w:rsid w:val="00C74950"/>
    <w:rsid w:val="00C85D02"/>
    <w:rsid w:val="00C8696C"/>
    <w:rsid w:val="00C91AA2"/>
    <w:rsid w:val="00C962C2"/>
    <w:rsid w:val="00CA6823"/>
    <w:rsid w:val="00CB0127"/>
    <w:rsid w:val="00CB1AD4"/>
    <w:rsid w:val="00CC061E"/>
    <w:rsid w:val="00CC1762"/>
    <w:rsid w:val="00CC46B0"/>
    <w:rsid w:val="00CC6C6A"/>
    <w:rsid w:val="00CD74E5"/>
    <w:rsid w:val="00CE1CA9"/>
    <w:rsid w:val="00D015B2"/>
    <w:rsid w:val="00D01981"/>
    <w:rsid w:val="00D02152"/>
    <w:rsid w:val="00D03D5F"/>
    <w:rsid w:val="00D07C87"/>
    <w:rsid w:val="00D4372A"/>
    <w:rsid w:val="00D4477D"/>
    <w:rsid w:val="00D4589E"/>
    <w:rsid w:val="00D72D98"/>
    <w:rsid w:val="00D8351D"/>
    <w:rsid w:val="00DB2EE0"/>
    <w:rsid w:val="00DB4557"/>
    <w:rsid w:val="00DC572E"/>
    <w:rsid w:val="00DC77AB"/>
    <w:rsid w:val="00DF0A16"/>
    <w:rsid w:val="00E04A69"/>
    <w:rsid w:val="00E1223C"/>
    <w:rsid w:val="00E1637B"/>
    <w:rsid w:val="00E20F9F"/>
    <w:rsid w:val="00E27592"/>
    <w:rsid w:val="00E32CCD"/>
    <w:rsid w:val="00E4208C"/>
    <w:rsid w:val="00E53E6D"/>
    <w:rsid w:val="00E84D51"/>
    <w:rsid w:val="00E90968"/>
    <w:rsid w:val="00E91E90"/>
    <w:rsid w:val="00E92E08"/>
    <w:rsid w:val="00E96913"/>
    <w:rsid w:val="00EA5EA8"/>
    <w:rsid w:val="00EA676C"/>
    <w:rsid w:val="00EC5B83"/>
    <w:rsid w:val="00EC6769"/>
    <w:rsid w:val="00ED32C2"/>
    <w:rsid w:val="00EE1383"/>
    <w:rsid w:val="00EE53CA"/>
    <w:rsid w:val="00EF767B"/>
    <w:rsid w:val="00F00817"/>
    <w:rsid w:val="00F066D4"/>
    <w:rsid w:val="00F13AED"/>
    <w:rsid w:val="00F154D0"/>
    <w:rsid w:val="00F31C7F"/>
    <w:rsid w:val="00F34CA0"/>
    <w:rsid w:val="00F43D3B"/>
    <w:rsid w:val="00F56D22"/>
    <w:rsid w:val="00F612E2"/>
    <w:rsid w:val="00F67ED2"/>
    <w:rsid w:val="00F72A2A"/>
    <w:rsid w:val="00F76CA5"/>
    <w:rsid w:val="00F926EE"/>
    <w:rsid w:val="00F9574D"/>
    <w:rsid w:val="00F97C77"/>
    <w:rsid w:val="00FB14C8"/>
    <w:rsid w:val="00FB3D13"/>
    <w:rsid w:val="00FC424F"/>
    <w:rsid w:val="00FD04EA"/>
    <w:rsid w:val="00FD3113"/>
    <w:rsid w:val="00FE5CDD"/>
    <w:rsid w:val="00FE6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69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F72A2A"/>
    <w:pPr>
      <w:keepNext/>
      <w:numPr>
        <w:numId w:val="1"/>
      </w:numPr>
      <w:spacing w:after="0" w:line="240" w:lineRule="auto"/>
      <w:ind w:left="126" w:firstLine="0"/>
      <w:outlineLvl w:val="0"/>
    </w:pPr>
    <w:rPr>
      <w:rFonts w:ascii="Arial" w:eastAsia="Times New Roman" w:hAnsi="Arial" w:cs="Arial"/>
      <w:i/>
      <w:sz w:val="16"/>
      <w:szCs w:val="20"/>
      <w:lang w:val="en-US" w:eastAsia="ar-SA"/>
    </w:rPr>
  </w:style>
  <w:style w:type="paragraph" w:styleId="2">
    <w:name w:val="heading 2"/>
    <w:basedOn w:val="a"/>
    <w:next w:val="a"/>
    <w:link w:val="20"/>
    <w:qFormat/>
    <w:rsid w:val="00AC01EE"/>
    <w:pPr>
      <w:keepNext/>
      <w:numPr>
        <w:ilvl w:val="1"/>
        <w:numId w:val="1"/>
      </w:numPr>
      <w:spacing w:before="120" w:after="120" w:line="240" w:lineRule="auto"/>
      <w:ind w:left="1134" w:hanging="567"/>
      <w:jc w:val="center"/>
      <w:outlineLvl w:val="1"/>
    </w:pPr>
    <w:rPr>
      <w:rFonts w:eastAsia="Times New Roman" w:cs="Times New Roman"/>
      <w:b/>
      <w:sz w:val="28"/>
      <w:szCs w:val="20"/>
      <w:lang w:val="en-US" w:eastAsia="ar-SA"/>
    </w:rPr>
  </w:style>
  <w:style w:type="paragraph" w:styleId="3">
    <w:name w:val="heading 3"/>
    <w:basedOn w:val="a"/>
    <w:next w:val="a"/>
    <w:link w:val="30"/>
    <w:qFormat/>
    <w:rsid w:val="00F72A2A"/>
    <w:pPr>
      <w:keepNext/>
      <w:numPr>
        <w:ilvl w:val="2"/>
        <w:numId w:val="1"/>
      </w:numPr>
      <w:spacing w:after="0" w:line="240" w:lineRule="auto"/>
      <w:ind w:left="126" w:firstLine="0"/>
      <w:outlineLvl w:val="2"/>
    </w:pPr>
    <w:rPr>
      <w:rFonts w:ascii="Arial" w:eastAsia="Times New Roman" w:hAnsi="Arial" w:cs="Arial"/>
      <w:i/>
      <w:sz w:val="1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E04A69"/>
    <w:pPr>
      <w:keepNext/>
      <w:numPr>
        <w:ilvl w:val="3"/>
        <w:numId w:val="1"/>
      </w:numPr>
      <w:tabs>
        <w:tab w:val="num" w:pos="0"/>
      </w:tabs>
      <w:spacing w:before="120" w:after="120" w:line="240" w:lineRule="auto"/>
      <w:ind w:left="0" w:firstLine="567"/>
      <w:outlineLvl w:val="3"/>
    </w:pPr>
    <w:rPr>
      <w:rFonts w:eastAsia="Times New Roman" w:cs="Times New Roman"/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F72A2A"/>
    <w:pPr>
      <w:keepNext/>
      <w:numPr>
        <w:ilvl w:val="4"/>
        <w:numId w:val="1"/>
      </w:numPr>
      <w:spacing w:after="0" w:line="240" w:lineRule="auto"/>
      <w:ind w:left="0" w:firstLine="0"/>
      <w:outlineLvl w:val="4"/>
    </w:pPr>
    <w:rPr>
      <w:rFonts w:ascii="Arial" w:eastAsia="Times New Roman" w:hAnsi="Arial" w:cs="Arial"/>
      <w:i/>
      <w:sz w:val="14"/>
      <w:szCs w:val="20"/>
      <w:lang w:val="en-US" w:eastAsia="ar-SA"/>
    </w:rPr>
  </w:style>
  <w:style w:type="paragraph" w:styleId="6">
    <w:name w:val="heading 6"/>
    <w:basedOn w:val="a"/>
    <w:next w:val="a"/>
    <w:link w:val="60"/>
    <w:qFormat/>
    <w:rsid w:val="00F72A2A"/>
    <w:pPr>
      <w:keepNext/>
      <w:numPr>
        <w:ilvl w:val="5"/>
        <w:numId w:val="1"/>
      </w:numPr>
      <w:spacing w:after="0" w:line="240" w:lineRule="auto"/>
      <w:ind w:left="57" w:firstLine="0"/>
      <w:outlineLvl w:val="5"/>
    </w:pPr>
    <w:rPr>
      <w:rFonts w:ascii="Arial" w:eastAsia="Times New Roman" w:hAnsi="Arial" w:cs="Arial"/>
      <w:i/>
      <w:sz w:val="16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72A2A"/>
    <w:pPr>
      <w:keepNext/>
      <w:numPr>
        <w:ilvl w:val="6"/>
        <w:numId w:val="1"/>
      </w:numPr>
      <w:spacing w:after="0" w:line="288" w:lineRule="auto"/>
      <w:ind w:left="0" w:firstLine="0"/>
      <w:jc w:val="both"/>
      <w:outlineLvl w:val="6"/>
    </w:pPr>
    <w:rPr>
      <w:rFonts w:eastAsia="Times New Roman" w:cs="Times New Roman"/>
      <w:b/>
      <w:bCs/>
      <w:sz w:val="26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F72A2A"/>
    <w:pPr>
      <w:keepNext/>
      <w:numPr>
        <w:ilvl w:val="7"/>
        <w:numId w:val="1"/>
      </w:numPr>
      <w:spacing w:after="0" w:line="360" w:lineRule="auto"/>
      <w:outlineLvl w:val="7"/>
    </w:pPr>
    <w:rPr>
      <w:rFonts w:eastAsia="Times New Roman" w:cs="Times New Roman"/>
      <w:sz w:val="28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F72A2A"/>
    <w:pPr>
      <w:keepNext/>
      <w:numPr>
        <w:ilvl w:val="8"/>
        <w:numId w:val="1"/>
      </w:numPr>
      <w:spacing w:after="0" w:line="360" w:lineRule="auto"/>
      <w:ind w:left="0" w:right="-1" w:firstLine="720"/>
      <w:jc w:val="center"/>
      <w:outlineLvl w:val="8"/>
    </w:pPr>
    <w:rPr>
      <w:rFonts w:eastAsia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A2A"/>
    <w:rPr>
      <w:rFonts w:ascii="Arial" w:eastAsia="Times New Roman" w:hAnsi="Arial" w:cs="Arial"/>
      <w:i/>
      <w:sz w:val="16"/>
      <w:szCs w:val="20"/>
      <w:lang w:val="en-US" w:eastAsia="ar-SA"/>
    </w:rPr>
  </w:style>
  <w:style w:type="character" w:customStyle="1" w:styleId="20">
    <w:name w:val="Заголовок 2 Знак"/>
    <w:basedOn w:val="a0"/>
    <w:link w:val="2"/>
    <w:rsid w:val="00AC01EE"/>
    <w:rPr>
      <w:rFonts w:ascii="Times New Roman" w:eastAsia="Times New Roman" w:hAnsi="Times New Roman" w:cs="Times New Roman"/>
      <w:b/>
      <w:sz w:val="28"/>
      <w:szCs w:val="20"/>
      <w:lang w:val="en-US" w:eastAsia="ar-SA"/>
    </w:rPr>
  </w:style>
  <w:style w:type="character" w:customStyle="1" w:styleId="30">
    <w:name w:val="Заголовок 3 Знак"/>
    <w:basedOn w:val="a0"/>
    <w:link w:val="3"/>
    <w:rsid w:val="00F72A2A"/>
    <w:rPr>
      <w:rFonts w:ascii="Arial" w:eastAsia="Times New Roman" w:hAnsi="Arial" w:cs="Arial"/>
      <w:i/>
      <w:sz w:val="1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E04A6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F72A2A"/>
    <w:rPr>
      <w:rFonts w:ascii="Arial" w:eastAsia="Times New Roman" w:hAnsi="Arial" w:cs="Arial"/>
      <w:i/>
      <w:sz w:val="14"/>
      <w:szCs w:val="20"/>
      <w:lang w:val="en-US" w:eastAsia="ar-SA"/>
    </w:rPr>
  </w:style>
  <w:style w:type="character" w:customStyle="1" w:styleId="60">
    <w:name w:val="Заголовок 6 Знак"/>
    <w:basedOn w:val="a0"/>
    <w:link w:val="6"/>
    <w:rsid w:val="00F72A2A"/>
    <w:rPr>
      <w:rFonts w:ascii="Arial" w:eastAsia="Times New Roman" w:hAnsi="Arial" w:cs="Arial"/>
      <w:i/>
      <w:sz w:val="16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72A2A"/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F72A2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F72A2A"/>
    <w:rPr>
      <w:rFonts w:ascii="Times New Roman" w:eastAsia="Times New Roman" w:hAnsi="Times New Roman" w:cs="Times New Roman"/>
      <w:sz w:val="28"/>
      <w:szCs w:val="20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F72A2A"/>
  </w:style>
  <w:style w:type="character" w:customStyle="1" w:styleId="WW8Num2z0">
    <w:name w:val="WW8Num2z0"/>
    <w:rsid w:val="00F72A2A"/>
    <w:rPr>
      <w:rFonts w:ascii="Symbol" w:hAnsi="Symbol" w:cs="Symbol"/>
    </w:rPr>
  </w:style>
  <w:style w:type="character" w:customStyle="1" w:styleId="WW8Num3z0">
    <w:name w:val="WW8Num3z0"/>
    <w:rsid w:val="00F72A2A"/>
    <w:rPr>
      <w:rFonts w:ascii="Symbol" w:hAnsi="Symbol" w:cs="Symbol"/>
    </w:rPr>
  </w:style>
  <w:style w:type="character" w:customStyle="1" w:styleId="WW8Num4z0">
    <w:name w:val="WW8Num4z0"/>
    <w:rsid w:val="00F72A2A"/>
    <w:rPr>
      <w:rFonts w:ascii="Symbol" w:hAnsi="Symbol" w:cs="Symbol"/>
    </w:rPr>
  </w:style>
  <w:style w:type="character" w:customStyle="1" w:styleId="WW8Num6z0">
    <w:name w:val="WW8Num6z0"/>
    <w:rsid w:val="00F72A2A"/>
    <w:rPr>
      <w:rFonts w:ascii="Symbol" w:hAnsi="Symbol" w:cs="OpenSymbol"/>
    </w:rPr>
  </w:style>
  <w:style w:type="character" w:customStyle="1" w:styleId="WW8Num7z0">
    <w:name w:val="WW8Num7z0"/>
    <w:rsid w:val="00F72A2A"/>
    <w:rPr>
      <w:rFonts w:ascii="Symbol" w:hAnsi="Symbol" w:cs="OpenSymbol"/>
    </w:rPr>
  </w:style>
  <w:style w:type="character" w:customStyle="1" w:styleId="WW8Num8z0">
    <w:name w:val="WW8Num8z0"/>
    <w:rsid w:val="00F72A2A"/>
    <w:rPr>
      <w:rFonts w:ascii="Symbol" w:hAnsi="Symbol" w:cs="Symbol"/>
    </w:rPr>
  </w:style>
  <w:style w:type="character" w:customStyle="1" w:styleId="WW8Num9z0">
    <w:name w:val="WW8Num9z0"/>
    <w:rsid w:val="00F72A2A"/>
    <w:rPr>
      <w:rFonts w:ascii="Symbol" w:hAnsi="Symbol" w:cs="OpenSymbol"/>
    </w:rPr>
  </w:style>
  <w:style w:type="character" w:customStyle="1" w:styleId="WW8Num10z0">
    <w:name w:val="WW8Num10z0"/>
    <w:rsid w:val="00F72A2A"/>
    <w:rPr>
      <w:rFonts w:ascii="Symbol" w:hAnsi="Symbol" w:cs="OpenSymbol"/>
    </w:rPr>
  </w:style>
  <w:style w:type="character" w:customStyle="1" w:styleId="22">
    <w:name w:val="Основной шрифт абзаца2"/>
    <w:rsid w:val="00F72A2A"/>
  </w:style>
  <w:style w:type="character" w:customStyle="1" w:styleId="WW8Num5z0">
    <w:name w:val="WW8Num5z0"/>
    <w:rsid w:val="00F72A2A"/>
    <w:rPr>
      <w:rFonts w:ascii="Symbol" w:hAnsi="Symbol" w:cs="Symbol"/>
    </w:rPr>
  </w:style>
  <w:style w:type="character" w:customStyle="1" w:styleId="WW8Num1z0">
    <w:name w:val="WW8Num1z0"/>
    <w:rsid w:val="00F72A2A"/>
    <w:rPr>
      <w:rFonts w:ascii="Symbol" w:hAnsi="Symbol" w:cs="Symbol"/>
    </w:rPr>
  </w:style>
  <w:style w:type="character" w:customStyle="1" w:styleId="WW8Num4z1">
    <w:name w:val="WW8Num4z1"/>
    <w:rsid w:val="00F72A2A"/>
    <w:rPr>
      <w:rFonts w:ascii="Courier New" w:hAnsi="Courier New" w:cs="Courier New"/>
    </w:rPr>
  </w:style>
  <w:style w:type="character" w:customStyle="1" w:styleId="WW8Num4z2">
    <w:name w:val="WW8Num4z2"/>
    <w:rsid w:val="00F72A2A"/>
    <w:rPr>
      <w:rFonts w:ascii="Wingdings" w:hAnsi="Wingdings" w:cs="Wingdings"/>
    </w:rPr>
  </w:style>
  <w:style w:type="character" w:customStyle="1" w:styleId="WW8Num5z1">
    <w:name w:val="WW8Num5z1"/>
    <w:rsid w:val="00F72A2A"/>
    <w:rPr>
      <w:rFonts w:ascii="Courier New" w:hAnsi="Courier New" w:cs="Courier New"/>
    </w:rPr>
  </w:style>
  <w:style w:type="character" w:customStyle="1" w:styleId="WW8Num5z2">
    <w:name w:val="WW8Num5z2"/>
    <w:rsid w:val="00F72A2A"/>
    <w:rPr>
      <w:rFonts w:ascii="Wingdings" w:hAnsi="Wingdings" w:cs="Wingdings"/>
    </w:rPr>
  </w:style>
  <w:style w:type="character" w:customStyle="1" w:styleId="WW8Num8z1">
    <w:name w:val="WW8Num8z1"/>
    <w:rsid w:val="00F72A2A"/>
    <w:rPr>
      <w:rFonts w:ascii="Courier New" w:hAnsi="Courier New" w:cs="Courier New"/>
    </w:rPr>
  </w:style>
  <w:style w:type="character" w:customStyle="1" w:styleId="WW8Num8z2">
    <w:name w:val="WW8Num8z2"/>
    <w:rsid w:val="00F72A2A"/>
    <w:rPr>
      <w:rFonts w:ascii="Wingdings" w:hAnsi="Wingdings" w:cs="Wingdings"/>
    </w:rPr>
  </w:style>
  <w:style w:type="character" w:customStyle="1" w:styleId="WW8NumSt7z0">
    <w:name w:val="WW8NumSt7z0"/>
    <w:rsid w:val="00F72A2A"/>
    <w:rPr>
      <w:rFonts w:ascii="Symbol" w:hAnsi="Symbol" w:cs="Symbol"/>
    </w:rPr>
  </w:style>
  <w:style w:type="character" w:customStyle="1" w:styleId="12">
    <w:name w:val="Основной шрифт абзаца1"/>
    <w:rsid w:val="00F72A2A"/>
  </w:style>
  <w:style w:type="character" w:styleId="a3">
    <w:name w:val="page number"/>
    <w:basedOn w:val="12"/>
    <w:rsid w:val="00F72A2A"/>
  </w:style>
  <w:style w:type="character" w:customStyle="1" w:styleId="a4">
    <w:name w:val="Текст выноски Знак"/>
    <w:rsid w:val="00F72A2A"/>
    <w:rPr>
      <w:rFonts w:ascii="Tahoma" w:hAnsi="Tahoma" w:cs="Tahoma"/>
      <w:sz w:val="16"/>
      <w:szCs w:val="16"/>
    </w:rPr>
  </w:style>
  <w:style w:type="character" w:customStyle="1" w:styleId="a5">
    <w:name w:val="Маркеры списка"/>
    <w:rsid w:val="00F72A2A"/>
    <w:rPr>
      <w:rFonts w:ascii="OpenSymbol" w:eastAsia="OpenSymbol" w:hAnsi="OpenSymbol" w:cs="OpenSymbol"/>
    </w:rPr>
  </w:style>
  <w:style w:type="character" w:customStyle="1" w:styleId="a6">
    <w:name w:val="Символ нумерации"/>
    <w:rsid w:val="00F72A2A"/>
  </w:style>
  <w:style w:type="character" w:styleId="a7">
    <w:name w:val="Emphasis"/>
    <w:qFormat/>
    <w:rsid w:val="00F72A2A"/>
    <w:rPr>
      <w:i/>
      <w:iCs/>
    </w:rPr>
  </w:style>
  <w:style w:type="paragraph" w:customStyle="1" w:styleId="13">
    <w:name w:val="Заголовок1"/>
    <w:basedOn w:val="a"/>
    <w:next w:val="a8"/>
    <w:rsid w:val="00F72A2A"/>
    <w:pPr>
      <w:keepNext/>
      <w:spacing w:before="240" w:after="120" w:line="240" w:lineRule="auto"/>
      <w:ind w:firstLine="709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a8">
    <w:name w:val="Body Text"/>
    <w:basedOn w:val="a"/>
    <w:link w:val="a9"/>
    <w:rsid w:val="00F72A2A"/>
    <w:pPr>
      <w:spacing w:after="0" w:line="240" w:lineRule="auto"/>
      <w:jc w:val="both"/>
    </w:pPr>
    <w:rPr>
      <w:rFonts w:ascii="Arial" w:eastAsia="Times New Roman" w:hAnsi="Arial" w:cs="Arial"/>
      <w:sz w:val="16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F72A2A"/>
    <w:rPr>
      <w:rFonts w:ascii="Arial" w:eastAsia="Times New Roman" w:hAnsi="Arial" w:cs="Arial"/>
      <w:sz w:val="16"/>
      <w:szCs w:val="20"/>
      <w:lang w:eastAsia="ar-SA"/>
    </w:rPr>
  </w:style>
  <w:style w:type="paragraph" w:styleId="aa">
    <w:name w:val="List"/>
    <w:basedOn w:val="a8"/>
    <w:rsid w:val="00F72A2A"/>
    <w:rPr>
      <w:rFonts w:cs="Mangal"/>
    </w:rPr>
  </w:style>
  <w:style w:type="paragraph" w:customStyle="1" w:styleId="23">
    <w:name w:val="Название2"/>
    <w:basedOn w:val="a"/>
    <w:rsid w:val="00F72A2A"/>
    <w:pPr>
      <w:suppressLineNumbers/>
      <w:spacing w:before="120" w:after="120" w:line="240" w:lineRule="auto"/>
      <w:ind w:firstLine="709"/>
      <w:jc w:val="both"/>
    </w:pPr>
    <w:rPr>
      <w:rFonts w:eastAsia="Times New Roman" w:cs="Mangal"/>
      <w:i/>
      <w:iCs/>
      <w:szCs w:val="24"/>
      <w:lang w:eastAsia="ar-SA"/>
    </w:rPr>
  </w:style>
  <w:style w:type="paragraph" w:customStyle="1" w:styleId="24">
    <w:name w:val="Указатель2"/>
    <w:basedOn w:val="a"/>
    <w:rsid w:val="00F72A2A"/>
    <w:pPr>
      <w:suppressLineNumbers/>
      <w:spacing w:after="0" w:line="240" w:lineRule="auto"/>
      <w:ind w:firstLine="709"/>
      <w:jc w:val="both"/>
    </w:pPr>
    <w:rPr>
      <w:rFonts w:eastAsia="Times New Roman" w:cs="Mangal"/>
      <w:szCs w:val="20"/>
      <w:lang w:eastAsia="ar-SA"/>
    </w:rPr>
  </w:style>
  <w:style w:type="paragraph" w:customStyle="1" w:styleId="14">
    <w:name w:val="Название1"/>
    <w:basedOn w:val="a"/>
    <w:rsid w:val="00F72A2A"/>
    <w:pPr>
      <w:suppressLineNumbers/>
      <w:spacing w:before="120" w:after="120" w:line="240" w:lineRule="auto"/>
      <w:ind w:firstLine="709"/>
      <w:jc w:val="both"/>
    </w:pPr>
    <w:rPr>
      <w:rFonts w:eastAsia="Times New Roman" w:cs="Mangal"/>
      <w:i/>
      <w:iCs/>
      <w:szCs w:val="24"/>
      <w:lang w:eastAsia="ar-SA"/>
    </w:rPr>
  </w:style>
  <w:style w:type="paragraph" w:customStyle="1" w:styleId="15">
    <w:name w:val="Указатель1"/>
    <w:basedOn w:val="a"/>
    <w:rsid w:val="00F72A2A"/>
    <w:pPr>
      <w:suppressLineNumbers/>
      <w:spacing w:after="0" w:line="240" w:lineRule="auto"/>
      <w:ind w:firstLine="709"/>
      <w:jc w:val="both"/>
    </w:pPr>
    <w:rPr>
      <w:rFonts w:eastAsia="Times New Roman" w:cs="Mangal"/>
      <w:szCs w:val="20"/>
      <w:lang w:eastAsia="ar-SA"/>
    </w:rPr>
  </w:style>
  <w:style w:type="paragraph" w:styleId="ab">
    <w:name w:val="header"/>
    <w:basedOn w:val="a"/>
    <w:link w:val="ac"/>
    <w:rsid w:val="00F72A2A"/>
    <w:pPr>
      <w:tabs>
        <w:tab w:val="center" w:pos="4153"/>
        <w:tab w:val="right" w:pos="8306"/>
      </w:tabs>
      <w:spacing w:after="0" w:line="240" w:lineRule="auto"/>
      <w:ind w:firstLine="709"/>
      <w:jc w:val="both"/>
    </w:pPr>
    <w:rPr>
      <w:rFonts w:eastAsia="Times New Roman" w:cs="Times New Roman"/>
      <w:szCs w:val="20"/>
      <w:lang w:eastAsia="ar-SA"/>
    </w:rPr>
  </w:style>
  <w:style w:type="character" w:customStyle="1" w:styleId="ac">
    <w:name w:val="Верхний колонтитул Знак"/>
    <w:basedOn w:val="a0"/>
    <w:link w:val="ab"/>
    <w:rsid w:val="00F72A2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d">
    <w:name w:val="footer"/>
    <w:basedOn w:val="a"/>
    <w:link w:val="ae"/>
    <w:uiPriority w:val="99"/>
    <w:rsid w:val="00F72A2A"/>
    <w:pPr>
      <w:tabs>
        <w:tab w:val="center" w:pos="4153"/>
        <w:tab w:val="right" w:pos="8306"/>
      </w:tabs>
      <w:spacing w:after="0" w:line="240" w:lineRule="auto"/>
      <w:ind w:firstLine="709"/>
      <w:jc w:val="both"/>
    </w:pPr>
    <w:rPr>
      <w:rFonts w:eastAsia="Times New Roman" w:cs="Times New Roman"/>
      <w:szCs w:val="20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F72A2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">
    <w:name w:val="Body Text Indent"/>
    <w:basedOn w:val="a"/>
    <w:link w:val="af0"/>
    <w:rsid w:val="00F72A2A"/>
    <w:pPr>
      <w:tabs>
        <w:tab w:val="left" w:pos="993"/>
      </w:tabs>
      <w:spacing w:after="0" w:line="360" w:lineRule="auto"/>
      <w:ind w:firstLine="709"/>
      <w:jc w:val="both"/>
    </w:pPr>
    <w:rPr>
      <w:rFonts w:eastAsia="Times New Roman" w:cs="Times New Roman"/>
      <w:sz w:val="26"/>
      <w:szCs w:val="20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F72A2A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16">
    <w:name w:val="Цитата1"/>
    <w:basedOn w:val="a"/>
    <w:rsid w:val="00F72A2A"/>
    <w:pPr>
      <w:spacing w:after="0" w:line="360" w:lineRule="auto"/>
      <w:ind w:left="709" w:right="-284"/>
      <w:jc w:val="both"/>
    </w:pPr>
    <w:rPr>
      <w:rFonts w:eastAsia="Times New Roman" w:cs="Times New Roman"/>
      <w:sz w:val="28"/>
      <w:szCs w:val="20"/>
      <w:lang w:eastAsia="ar-SA"/>
    </w:rPr>
  </w:style>
  <w:style w:type="paragraph" w:customStyle="1" w:styleId="210">
    <w:name w:val="Основной текст с отступом 21"/>
    <w:basedOn w:val="a"/>
    <w:rsid w:val="00F72A2A"/>
    <w:pPr>
      <w:spacing w:after="0" w:line="360" w:lineRule="auto"/>
      <w:ind w:firstLine="709"/>
      <w:jc w:val="both"/>
    </w:pPr>
    <w:rPr>
      <w:rFonts w:eastAsia="Times New Roman" w:cs="Times New Roman"/>
      <w:sz w:val="28"/>
      <w:szCs w:val="20"/>
      <w:lang w:eastAsia="ar-SA"/>
    </w:rPr>
  </w:style>
  <w:style w:type="paragraph" w:customStyle="1" w:styleId="310">
    <w:name w:val="Основной текст с отступом 31"/>
    <w:basedOn w:val="a"/>
    <w:rsid w:val="00F72A2A"/>
    <w:pPr>
      <w:spacing w:after="0" w:line="336" w:lineRule="auto"/>
      <w:ind w:right="-1" w:firstLine="709"/>
      <w:jc w:val="both"/>
    </w:pPr>
    <w:rPr>
      <w:rFonts w:eastAsia="Times New Roman" w:cs="Times New Roman"/>
      <w:sz w:val="28"/>
      <w:szCs w:val="20"/>
      <w:lang w:eastAsia="ar-SA"/>
    </w:rPr>
  </w:style>
  <w:style w:type="paragraph" w:customStyle="1" w:styleId="211">
    <w:name w:val="Основной текст 21"/>
    <w:basedOn w:val="a"/>
    <w:rsid w:val="00F72A2A"/>
    <w:pPr>
      <w:spacing w:after="0" w:line="240" w:lineRule="auto"/>
      <w:jc w:val="center"/>
    </w:pPr>
    <w:rPr>
      <w:rFonts w:eastAsia="Times New Roman" w:cs="Times New Roman"/>
      <w:szCs w:val="20"/>
      <w:lang w:eastAsia="ar-SA"/>
    </w:rPr>
  </w:style>
  <w:style w:type="paragraph" w:customStyle="1" w:styleId="311">
    <w:name w:val="Основной текст 31"/>
    <w:basedOn w:val="a"/>
    <w:rsid w:val="00F72A2A"/>
    <w:pPr>
      <w:tabs>
        <w:tab w:val="left" w:pos="0"/>
      </w:tabs>
      <w:spacing w:after="0" w:line="360" w:lineRule="auto"/>
    </w:pPr>
    <w:rPr>
      <w:rFonts w:eastAsia="Times New Roman" w:cs="Times New Roman"/>
      <w:sz w:val="26"/>
      <w:szCs w:val="26"/>
      <w:lang w:eastAsia="ar-SA"/>
    </w:rPr>
  </w:style>
  <w:style w:type="paragraph" w:customStyle="1" w:styleId="21">
    <w:name w:val="Маркированный список 21"/>
    <w:basedOn w:val="a"/>
    <w:rsid w:val="00F72A2A"/>
    <w:pPr>
      <w:numPr>
        <w:numId w:val="3"/>
      </w:numPr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paragraph" w:customStyle="1" w:styleId="31">
    <w:name w:val="Маркированный список 31"/>
    <w:basedOn w:val="a"/>
    <w:rsid w:val="00F72A2A"/>
    <w:pPr>
      <w:numPr>
        <w:numId w:val="2"/>
      </w:numPr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paragraph" w:customStyle="1" w:styleId="220">
    <w:name w:val="Основной текст с отступом 22"/>
    <w:basedOn w:val="a"/>
    <w:rsid w:val="00F72A2A"/>
    <w:pPr>
      <w:tabs>
        <w:tab w:val="left" w:pos="567"/>
      </w:tabs>
      <w:spacing w:after="0" w:line="360" w:lineRule="auto"/>
      <w:ind w:firstLine="720"/>
    </w:pPr>
    <w:rPr>
      <w:rFonts w:eastAsia="Times New Roman" w:cs="Times New Roman"/>
      <w:sz w:val="28"/>
      <w:szCs w:val="20"/>
      <w:lang w:eastAsia="ar-SA"/>
    </w:rPr>
  </w:style>
  <w:style w:type="paragraph" w:customStyle="1" w:styleId="221">
    <w:name w:val="Основной текст 22"/>
    <w:basedOn w:val="a"/>
    <w:rsid w:val="00F72A2A"/>
    <w:pPr>
      <w:spacing w:after="0" w:line="360" w:lineRule="auto"/>
      <w:ind w:firstLine="709"/>
      <w:jc w:val="both"/>
    </w:pPr>
    <w:rPr>
      <w:rFonts w:eastAsia="Times New Roman" w:cs="Times New Roman"/>
      <w:sz w:val="28"/>
      <w:szCs w:val="20"/>
      <w:lang w:eastAsia="ar-SA"/>
    </w:rPr>
  </w:style>
  <w:style w:type="paragraph" w:customStyle="1" w:styleId="17">
    <w:name w:val="Название объекта1"/>
    <w:basedOn w:val="a"/>
    <w:next w:val="a"/>
    <w:rsid w:val="00F72A2A"/>
    <w:pPr>
      <w:spacing w:after="0" w:line="360" w:lineRule="auto"/>
      <w:ind w:right="-624"/>
      <w:jc w:val="both"/>
    </w:pPr>
    <w:rPr>
      <w:rFonts w:eastAsia="Times New Roman" w:cs="Times New Roman"/>
      <w:sz w:val="28"/>
      <w:szCs w:val="20"/>
      <w:lang w:eastAsia="ar-SA"/>
    </w:rPr>
  </w:style>
  <w:style w:type="paragraph" w:customStyle="1" w:styleId="32">
    <w:name w:val="Основной текст 32"/>
    <w:basedOn w:val="a"/>
    <w:rsid w:val="00F72A2A"/>
    <w:pPr>
      <w:spacing w:after="0" w:line="360" w:lineRule="auto"/>
    </w:pPr>
    <w:rPr>
      <w:rFonts w:eastAsia="Times New Roman" w:cs="Times New Roman"/>
      <w:sz w:val="28"/>
      <w:szCs w:val="20"/>
      <w:lang w:eastAsia="ar-SA"/>
    </w:rPr>
  </w:style>
  <w:style w:type="paragraph" w:customStyle="1" w:styleId="320">
    <w:name w:val="Основной текст с отступом 32"/>
    <w:basedOn w:val="a"/>
    <w:rsid w:val="00F72A2A"/>
    <w:pPr>
      <w:suppressAutoHyphens/>
      <w:spacing w:after="0" w:line="360" w:lineRule="auto"/>
      <w:ind w:firstLine="709"/>
      <w:jc w:val="both"/>
    </w:pPr>
    <w:rPr>
      <w:rFonts w:eastAsia="Times New Roman" w:cs="Times New Roman"/>
      <w:szCs w:val="20"/>
      <w:lang w:eastAsia="ar-SA"/>
    </w:rPr>
  </w:style>
  <w:style w:type="paragraph" w:styleId="af1">
    <w:name w:val="Title"/>
    <w:basedOn w:val="a"/>
    <w:next w:val="af2"/>
    <w:link w:val="af3"/>
    <w:qFormat/>
    <w:rsid w:val="00F72A2A"/>
    <w:pPr>
      <w:spacing w:after="0" w:line="240" w:lineRule="auto"/>
      <w:jc w:val="center"/>
    </w:pPr>
    <w:rPr>
      <w:rFonts w:eastAsia="Times New Roman" w:cs="Times New Roman"/>
      <w:b/>
      <w:szCs w:val="20"/>
      <w:lang w:eastAsia="ar-SA"/>
    </w:rPr>
  </w:style>
  <w:style w:type="character" w:customStyle="1" w:styleId="af3">
    <w:name w:val="Название Знак"/>
    <w:basedOn w:val="a0"/>
    <w:link w:val="af1"/>
    <w:rsid w:val="00F72A2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2">
    <w:name w:val="Subtitle"/>
    <w:basedOn w:val="13"/>
    <w:next w:val="a8"/>
    <w:link w:val="af4"/>
    <w:qFormat/>
    <w:rsid w:val="00F72A2A"/>
    <w:pPr>
      <w:jc w:val="center"/>
    </w:pPr>
    <w:rPr>
      <w:i/>
      <w:iCs/>
    </w:rPr>
  </w:style>
  <w:style w:type="character" w:customStyle="1" w:styleId="af4">
    <w:name w:val="Подзаголовок Знак"/>
    <w:basedOn w:val="a0"/>
    <w:link w:val="af2"/>
    <w:rsid w:val="00F72A2A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f5">
    <w:name w:val="Balloon Text"/>
    <w:basedOn w:val="a"/>
    <w:link w:val="18"/>
    <w:rsid w:val="00F72A2A"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8">
    <w:name w:val="Текст выноски Знак1"/>
    <w:basedOn w:val="a0"/>
    <w:link w:val="af5"/>
    <w:rsid w:val="00F72A2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Рисунок"/>
    <w:basedOn w:val="14"/>
    <w:rsid w:val="00F72A2A"/>
  </w:style>
  <w:style w:type="paragraph" w:customStyle="1" w:styleId="19">
    <w:name w:val="Текст1"/>
    <w:basedOn w:val="14"/>
    <w:rsid w:val="00F72A2A"/>
  </w:style>
  <w:style w:type="paragraph" w:customStyle="1" w:styleId="af7">
    <w:name w:val="Содержимое таблицы"/>
    <w:basedOn w:val="a"/>
    <w:rsid w:val="00F72A2A"/>
    <w:pPr>
      <w:suppressLineNumbers/>
      <w:spacing w:after="0" w:line="240" w:lineRule="auto"/>
      <w:ind w:firstLine="709"/>
      <w:jc w:val="both"/>
    </w:pPr>
    <w:rPr>
      <w:rFonts w:eastAsia="Times New Roman" w:cs="Times New Roman"/>
      <w:szCs w:val="20"/>
      <w:lang w:eastAsia="ar-SA"/>
    </w:rPr>
  </w:style>
  <w:style w:type="paragraph" w:customStyle="1" w:styleId="af8">
    <w:name w:val="Заголовок таблицы"/>
    <w:basedOn w:val="af7"/>
    <w:rsid w:val="00F72A2A"/>
    <w:pPr>
      <w:jc w:val="center"/>
    </w:pPr>
    <w:rPr>
      <w:b/>
      <w:bCs/>
    </w:rPr>
  </w:style>
  <w:style w:type="paragraph" w:customStyle="1" w:styleId="af9">
    <w:name w:val="Содержимое врезки"/>
    <w:basedOn w:val="a8"/>
    <w:rsid w:val="00F72A2A"/>
  </w:style>
  <w:style w:type="paragraph" w:customStyle="1" w:styleId="afa">
    <w:name w:val="ОСНОВНОЙ !!!"/>
    <w:basedOn w:val="a8"/>
    <w:link w:val="1a"/>
    <w:rsid w:val="00F72A2A"/>
    <w:pPr>
      <w:spacing w:before="120"/>
      <w:ind w:firstLine="900"/>
    </w:pPr>
    <w:rPr>
      <w:rFonts w:cs="Times New Roman"/>
      <w:sz w:val="20"/>
      <w:szCs w:val="24"/>
    </w:rPr>
  </w:style>
  <w:style w:type="character" w:customStyle="1" w:styleId="1a">
    <w:name w:val="ОСНОВНОЙ !!! Знак1"/>
    <w:link w:val="afa"/>
    <w:rsid w:val="00F72A2A"/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ConsNormal">
    <w:name w:val="ConsNormal"/>
    <w:rsid w:val="00F72A2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table" w:styleId="afb">
    <w:name w:val="Table Grid"/>
    <w:basedOn w:val="a1"/>
    <w:uiPriority w:val="59"/>
    <w:rsid w:val="00F72A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c">
    <w:name w:val="основной"/>
    <w:basedOn w:val="a"/>
    <w:rsid w:val="00F72A2A"/>
    <w:pPr>
      <w:keepNext/>
      <w:suppressAutoHyphens/>
      <w:spacing w:after="0" w:line="240" w:lineRule="auto"/>
    </w:pPr>
    <w:rPr>
      <w:rFonts w:eastAsia="Times New Roman" w:cs="Times New Roman"/>
      <w:szCs w:val="20"/>
      <w:lang w:eastAsia="ar-SA"/>
    </w:rPr>
  </w:style>
  <w:style w:type="paragraph" w:styleId="33">
    <w:name w:val="Body Text Indent 3"/>
    <w:basedOn w:val="a"/>
    <w:link w:val="34"/>
    <w:semiHidden/>
    <w:unhideWhenUsed/>
    <w:rsid w:val="00F72A2A"/>
    <w:pPr>
      <w:spacing w:after="120" w:line="240" w:lineRule="auto"/>
      <w:ind w:left="283" w:firstLine="709"/>
      <w:jc w:val="both"/>
    </w:pPr>
    <w:rPr>
      <w:rFonts w:eastAsia="Times New Roman" w:cs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0"/>
    <w:link w:val="33"/>
    <w:semiHidden/>
    <w:rsid w:val="00F72A2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d">
    <w:name w:val="TOC Heading"/>
    <w:basedOn w:val="1"/>
    <w:next w:val="a"/>
    <w:uiPriority w:val="39"/>
    <w:semiHidden/>
    <w:unhideWhenUsed/>
    <w:qFormat/>
    <w:rsid w:val="00F72A2A"/>
    <w:pPr>
      <w:keepLines/>
      <w:numPr>
        <w:numId w:val="0"/>
      </w:numPr>
      <w:spacing w:before="480" w:line="276" w:lineRule="auto"/>
      <w:outlineLvl w:val="9"/>
    </w:pPr>
    <w:rPr>
      <w:rFonts w:ascii="Cambria" w:hAnsi="Cambria" w:cs="Times New Roman"/>
      <w:b/>
      <w:bCs/>
      <w:i w:val="0"/>
      <w:color w:val="365F91"/>
      <w:sz w:val="28"/>
      <w:szCs w:val="28"/>
      <w:lang w:val="ru-RU" w:eastAsia="ru-RU"/>
    </w:rPr>
  </w:style>
  <w:style w:type="paragraph" w:styleId="25">
    <w:name w:val="toc 2"/>
    <w:basedOn w:val="a"/>
    <w:next w:val="a"/>
    <w:autoRedefine/>
    <w:uiPriority w:val="39"/>
    <w:unhideWhenUsed/>
    <w:rsid w:val="006E06CC"/>
    <w:pPr>
      <w:tabs>
        <w:tab w:val="right" w:leader="dot" w:pos="9344"/>
      </w:tabs>
      <w:spacing w:after="0" w:line="240" w:lineRule="auto"/>
      <w:ind w:firstLine="709"/>
      <w:jc w:val="both"/>
    </w:pPr>
    <w:rPr>
      <w:rFonts w:eastAsia="Times New Roman" w:cs="Times New Roman"/>
      <w:b/>
      <w:noProof/>
      <w:szCs w:val="20"/>
      <w:lang w:eastAsia="ar-SA"/>
    </w:rPr>
  </w:style>
  <w:style w:type="paragraph" w:styleId="35">
    <w:name w:val="toc 3"/>
    <w:basedOn w:val="a"/>
    <w:next w:val="a"/>
    <w:autoRedefine/>
    <w:uiPriority w:val="39"/>
    <w:unhideWhenUsed/>
    <w:rsid w:val="00F72A2A"/>
    <w:pPr>
      <w:tabs>
        <w:tab w:val="right" w:leader="dot" w:pos="9344"/>
      </w:tabs>
      <w:spacing w:after="0" w:line="240" w:lineRule="auto"/>
      <w:ind w:firstLine="284"/>
      <w:jc w:val="both"/>
    </w:pPr>
    <w:rPr>
      <w:rFonts w:eastAsia="Times New Roman" w:cs="Times New Roman"/>
      <w:szCs w:val="20"/>
      <w:lang w:eastAsia="ar-SA"/>
    </w:rPr>
  </w:style>
  <w:style w:type="character" w:styleId="afe">
    <w:name w:val="Hyperlink"/>
    <w:uiPriority w:val="99"/>
    <w:unhideWhenUsed/>
    <w:rsid w:val="00F72A2A"/>
    <w:rPr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F72A2A"/>
  </w:style>
  <w:style w:type="paragraph" w:styleId="1b">
    <w:name w:val="toc 1"/>
    <w:basedOn w:val="a"/>
    <w:next w:val="a"/>
    <w:autoRedefine/>
    <w:unhideWhenUsed/>
    <w:rsid w:val="000D3DF8"/>
    <w:pPr>
      <w:spacing w:after="0" w:line="240" w:lineRule="auto"/>
      <w:ind w:left="567" w:firstLine="567"/>
      <w:jc w:val="both"/>
    </w:pPr>
    <w:rPr>
      <w:rFonts w:eastAsia="Times New Roman" w:cs="Times New Roman"/>
      <w:szCs w:val="20"/>
      <w:lang w:eastAsia="ar-SA"/>
    </w:rPr>
  </w:style>
  <w:style w:type="character" w:customStyle="1" w:styleId="WW8Num11z0">
    <w:name w:val="WW8Num11z0"/>
    <w:rsid w:val="00F72A2A"/>
    <w:rPr>
      <w:rFonts w:ascii="Symbol" w:hAnsi="Symbol"/>
    </w:rPr>
  </w:style>
  <w:style w:type="character" w:customStyle="1" w:styleId="WW8Num12z0">
    <w:name w:val="WW8Num12z0"/>
    <w:rsid w:val="00F72A2A"/>
    <w:rPr>
      <w:rFonts w:ascii="Symbol" w:hAnsi="Symbol"/>
    </w:rPr>
  </w:style>
  <w:style w:type="character" w:customStyle="1" w:styleId="WW8Num13z0">
    <w:name w:val="WW8Num13z0"/>
    <w:rsid w:val="00F72A2A"/>
    <w:rPr>
      <w:rFonts w:ascii="Symbol" w:hAnsi="Symbol"/>
    </w:rPr>
  </w:style>
  <w:style w:type="character" w:customStyle="1" w:styleId="WW8Num14z0">
    <w:name w:val="WW8Num14z0"/>
    <w:rsid w:val="00F72A2A"/>
    <w:rPr>
      <w:rFonts w:ascii="Symbol" w:hAnsi="Symbol"/>
    </w:rPr>
  </w:style>
  <w:style w:type="character" w:customStyle="1" w:styleId="WW8Num15z0">
    <w:name w:val="WW8Num15z0"/>
    <w:rsid w:val="00F72A2A"/>
    <w:rPr>
      <w:rFonts w:ascii="Symbol" w:hAnsi="Symbol"/>
    </w:rPr>
  </w:style>
  <w:style w:type="character" w:customStyle="1" w:styleId="WW8Num16z0">
    <w:name w:val="WW8Num16z0"/>
    <w:rsid w:val="00F72A2A"/>
    <w:rPr>
      <w:rFonts w:ascii="Symbol" w:hAnsi="Symbol"/>
    </w:rPr>
  </w:style>
  <w:style w:type="character" w:customStyle="1" w:styleId="WW8Num17z0">
    <w:name w:val="WW8Num17z0"/>
    <w:rsid w:val="00F72A2A"/>
    <w:rPr>
      <w:rFonts w:ascii="Symbol" w:hAnsi="Symbol"/>
    </w:rPr>
  </w:style>
  <w:style w:type="character" w:customStyle="1" w:styleId="WW8Num19z0">
    <w:name w:val="WW8Num19z0"/>
    <w:rsid w:val="00F72A2A"/>
    <w:rPr>
      <w:rFonts w:ascii="Symbol" w:hAnsi="Symbol"/>
    </w:rPr>
  </w:style>
  <w:style w:type="character" w:customStyle="1" w:styleId="WW8Num20z0">
    <w:name w:val="WW8Num20z0"/>
    <w:rsid w:val="00F72A2A"/>
    <w:rPr>
      <w:rFonts w:ascii="Symbol" w:hAnsi="Symbol"/>
    </w:rPr>
  </w:style>
  <w:style w:type="character" w:customStyle="1" w:styleId="WW8Num21z0">
    <w:name w:val="WW8Num21z0"/>
    <w:rsid w:val="00F72A2A"/>
    <w:rPr>
      <w:rFonts w:ascii="Symbol" w:hAnsi="Symbol"/>
    </w:rPr>
  </w:style>
  <w:style w:type="character" w:customStyle="1" w:styleId="WW8Num22z0">
    <w:name w:val="WW8Num22z0"/>
    <w:rsid w:val="00F72A2A"/>
    <w:rPr>
      <w:rFonts w:ascii="Symbol" w:hAnsi="Symbol"/>
    </w:rPr>
  </w:style>
  <w:style w:type="character" w:customStyle="1" w:styleId="WW8Num23z0">
    <w:name w:val="WW8Num23z0"/>
    <w:rsid w:val="00F72A2A"/>
    <w:rPr>
      <w:rFonts w:ascii="Symbol" w:hAnsi="Symbol"/>
    </w:rPr>
  </w:style>
  <w:style w:type="character" w:customStyle="1" w:styleId="WW8Num24z0">
    <w:name w:val="WW8Num24z0"/>
    <w:rsid w:val="00F72A2A"/>
    <w:rPr>
      <w:rFonts w:ascii="Symbol" w:hAnsi="Symbol"/>
    </w:rPr>
  </w:style>
  <w:style w:type="character" w:customStyle="1" w:styleId="WW8Num25z0">
    <w:name w:val="WW8Num25z0"/>
    <w:rsid w:val="00F72A2A"/>
    <w:rPr>
      <w:rFonts w:ascii="Symbol" w:hAnsi="Symbol"/>
    </w:rPr>
  </w:style>
  <w:style w:type="character" w:customStyle="1" w:styleId="WW8Num26z0">
    <w:name w:val="WW8Num26z0"/>
    <w:rsid w:val="00F72A2A"/>
    <w:rPr>
      <w:rFonts w:ascii="Symbol" w:hAnsi="Symbol"/>
    </w:rPr>
  </w:style>
  <w:style w:type="character" w:customStyle="1" w:styleId="WW8Num27z0">
    <w:name w:val="WW8Num27z0"/>
    <w:rsid w:val="00F72A2A"/>
    <w:rPr>
      <w:rFonts w:ascii="Symbol" w:hAnsi="Symbol"/>
    </w:rPr>
  </w:style>
  <w:style w:type="character" w:customStyle="1" w:styleId="WW8Num28z0">
    <w:name w:val="WW8Num28z0"/>
    <w:rsid w:val="00F72A2A"/>
    <w:rPr>
      <w:rFonts w:ascii="Symbol" w:hAnsi="Symbol"/>
    </w:rPr>
  </w:style>
  <w:style w:type="character" w:customStyle="1" w:styleId="WW8Num29z0">
    <w:name w:val="WW8Num29z0"/>
    <w:rsid w:val="00F72A2A"/>
    <w:rPr>
      <w:rFonts w:ascii="Symbol" w:hAnsi="Symbol"/>
    </w:rPr>
  </w:style>
  <w:style w:type="character" w:customStyle="1" w:styleId="WW8Num30z0">
    <w:name w:val="WW8Num30z0"/>
    <w:rsid w:val="00F72A2A"/>
    <w:rPr>
      <w:b w:val="0"/>
    </w:rPr>
  </w:style>
  <w:style w:type="character" w:customStyle="1" w:styleId="WW8Num31z0">
    <w:name w:val="WW8Num31z0"/>
    <w:rsid w:val="00F72A2A"/>
    <w:rPr>
      <w:rFonts w:ascii="Symbol" w:hAnsi="Symbol"/>
    </w:rPr>
  </w:style>
  <w:style w:type="character" w:customStyle="1" w:styleId="WW8Num32z0">
    <w:name w:val="WW8Num32z0"/>
    <w:rsid w:val="00F72A2A"/>
    <w:rPr>
      <w:rFonts w:ascii="Symbol" w:hAnsi="Symbol"/>
    </w:rPr>
  </w:style>
  <w:style w:type="character" w:customStyle="1" w:styleId="WW8Num33z0">
    <w:name w:val="WW8Num33z0"/>
    <w:rsid w:val="00F72A2A"/>
    <w:rPr>
      <w:rFonts w:ascii="Symbol" w:hAnsi="Symbol"/>
    </w:rPr>
  </w:style>
  <w:style w:type="character" w:customStyle="1" w:styleId="WW8Num34z0">
    <w:name w:val="WW8Num34z0"/>
    <w:rsid w:val="00F72A2A"/>
    <w:rPr>
      <w:rFonts w:ascii="Symbol" w:hAnsi="Symbol"/>
    </w:rPr>
  </w:style>
  <w:style w:type="character" w:customStyle="1" w:styleId="WW8Num35z0">
    <w:name w:val="WW8Num35z0"/>
    <w:rsid w:val="00F72A2A"/>
    <w:rPr>
      <w:rFonts w:ascii="Symbol" w:hAnsi="Symbol"/>
    </w:rPr>
  </w:style>
  <w:style w:type="character" w:customStyle="1" w:styleId="WW8Num35z1">
    <w:name w:val="WW8Num35z1"/>
    <w:rsid w:val="00F72A2A"/>
    <w:rPr>
      <w:rFonts w:ascii="Courier New" w:hAnsi="Courier New" w:cs="Courier New"/>
    </w:rPr>
  </w:style>
  <w:style w:type="character" w:customStyle="1" w:styleId="WW8Num36z0">
    <w:name w:val="WW8Num36z0"/>
    <w:rsid w:val="00F72A2A"/>
    <w:rPr>
      <w:rFonts w:ascii="Symbol" w:hAnsi="Symbol"/>
    </w:rPr>
  </w:style>
  <w:style w:type="character" w:customStyle="1" w:styleId="WW8Num37z0">
    <w:name w:val="WW8Num37z0"/>
    <w:rsid w:val="00F72A2A"/>
    <w:rPr>
      <w:rFonts w:ascii="Symbol" w:hAnsi="Symbol"/>
    </w:rPr>
  </w:style>
  <w:style w:type="character" w:customStyle="1" w:styleId="WW8Num38z0">
    <w:name w:val="WW8Num38z0"/>
    <w:rsid w:val="00F72A2A"/>
    <w:rPr>
      <w:rFonts w:ascii="Symbol" w:hAnsi="Symbol"/>
    </w:rPr>
  </w:style>
  <w:style w:type="character" w:customStyle="1" w:styleId="WW8Num39z0">
    <w:name w:val="WW8Num39z0"/>
    <w:rsid w:val="00F72A2A"/>
    <w:rPr>
      <w:rFonts w:ascii="Symbol" w:hAnsi="Symbol"/>
    </w:rPr>
  </w:style>
  <w:style w:type="character" w:customStyle="1" w:styleId="WW8Num40z0">
    <w:name w:val="WW8Num40z0"/>
    <w:rsid w:val="00F72A2A"/>
    <w:rPr>
      <w:rFonts w:ascii="Symbol" w:hAnsi="Symbol"/>
    </w:rPr>
  </w:style>
  <w:style w:type="character" w:customStyle="1" w:styleId="WW8Num40z2">
    <w:name w:val="WW8Num40z2"/>
    <w:rsid w:val="00F72A2A"/>
    <w:rPr>
      <w:rFonts w:ascii="Wingdings" w:hAnsi="Wingdings"/>
    </w:rPr>
  </w:style>
  <w:style w:type="character" w:customStyle="1" w:styleId="WW8Num40z4">
    <w:name w:val="WW8Num40z4"/>
    <w:rsid w:val="00F72A2A"/>
    <w:rPr>
      <w:rFonts w:ascii="Courier New" w:hAnsi="Courier New" w:cs="Courier New"/>
    </w:rPr>
  </w:style>
  <w:style w:type="character" w:customStyle="1" w:styleId="WW8Num41z0">
    <w:name w:val="WW8Num41z0"/>
    <w:rsid w:val="00F72A2A"/>
    <w:rPr>
      <w:rFonts w:ascii="Symbol" w:hAnsi="Symbol"/>
    </w:rPr>
  </w:style>
  <w:style w:type="character" w:customStyle="1" w:styleId="WW8Num43z0">
    <w:name w:val="WW8Num43z0"/>
    <w:rsid w:val="00F72A2A"/>
    <w:rPr>
      <w:rFonts w:ascii="Symbol" w:hAnsi="Symbol"/>
    </w:rPr>
  </w:style>
  <w:style w:type="character" w:customStyle="1" w:styleId="WW8Num44z0">
    <w:name w:val="WW8Num44z0"/>
    <w:rsid w:val="00F72A2A"/>
    <w:rPr>
      <w:b w:val="0"/>
    </w:rPr>
  </w:style>
  <w:style w:type="character" w:customStyle="1" w:styleId="WW8Num45z0">
    <w:name w:val="WW8Num45z0"/>
    <w:rsid w:val="00F72A2A"/>
    <w:rPr>
      <w:rFonts w:ascii="Symbol" w:hAnsi="Symbol"/>
    </w:rPr>
  </w:style>
  <w:style w:type="character" w:customStyle="1" w:styleId="WW8Num46z0">
    <w:name w:val="WW8Num46z0"/>
    <w:rsid w:val="00F72A2A"/>
    <w:rPr>
      <w:rFonts w:ascii="Symbol" w:hAnsi="Symbol"/>
    </w:rPr>
  </w:style>
  <w:style w:type="character" w:customStyle="1" w:styleId="WW8Num47z0">
    <w:name w:val="WW8Num47z0"/>
    <w:rsid w:val="00F72A2A"/>
    <w:rPr>
      <w:rFonts w:ascii="Symbol" w:hAnsi="Symbol"/>
    </w:rPr>
  </w:style>
  <w:style w:type="character" w:customStyle="1" w:styleId="WW8Num48z0">
    <w:name w:val="WW8Num48z0"/>
    <w:rsid w:val="00F72A2A"/>
    <w:rPr>
      <w:rFonts w:ascii="Symbol" w:hAnsi="Symbol"/>
    </w:rPr>
  </w:style>
  <w:style w:type="character" w:customStyle="1" w:styleId="WW8Num49z0">
    <w:name w:val="WW8Num49z0"/>
    <w:rsid w:val="00F72A2A"/>
    <w:rPr>
      <w:rFonts w:ascii="Symbol" w:hAnsi="Symbol"/>
    </w:rPr>
  </w:style>
  <w:style w:type="character" w:customStyle="1" w:styleId="WW8Num50z0">
    <w:name w:val="WW8Num50z0"/>
    <w:rsid w:val="00F72A2A"/>
    <w:rPr>
      <w:rFonts w:ascii="Symbol" w:hAnsi="Symbol"/>
    </w:rPr>
  </w:style>
  <w:style w:type="character" w:customStyle="1" w:styleId="WW8Num50z2">
    <w:name w:val="WW8Num50z2"/>
    <w:rsid w:val="00F72A2A"/>
    <w:rPr>
      <w:rFonts w:ascii="Wingdings" w:hAnsi="Wingdings"/>
    </w:rPr>
  </w:style>
  <w:style w:type="character" w:customStyle="1" w:styleId="WW8Num50z4">
    <w:name w:val="WW8Num50z4"/>
    <w:rsid w:val="00F72A2A"/>
    <w:rPr>
      <w:rFonts w:ascii="Courier New" w:hAnsi="Courier New" w:cs="Courier New"/>
    </w:rPr>
  </w:style>
  <w:style w:type="character" w:customStyle="1" w:styleId="WW8Num51z0">
    <w:name w:val="WW8Num51z0"/>
    <w:rsid w:val="00F72A2A"/>
    <w:rPr>
      <w:rFonts w:ascii="Symbol" w:hAnsi="Symbol"/>
    </w:rPr>
  </w:style>
  <w:style w:type="character" w:customStyle="1" w:styleId="WW8Num52z0">
    <w:name w:val="WW8Num52z0"/>
    <w:rsid w:val="00F72A2A"/>
    <w:rPr>
      <w:rFonts w:ascii="Symbol" w:hAnsi="Symbol"/>
    </w:rPr>
  </w:style>
  <w:style w:type="character" w:customStyle="1" w:styleId="WW8Num53z0">
    <w:name w:val="WW8Num53z0"/>
    <w:rsid w:val="00F72A2A"/>
    <w:rPr>
      <w:rFonts w:ascii="Symbol" w:hAnsi="Symbol"/>
    </w:rPr>
  </w:style>
  <w:style w:type="character" w:customStyle="1" w:styleId="WW8Num54z0">
    <w:name w:val="WW8Num54z0"/>
    <w:rsid w:val="00F72A2A"/>
    <w:rPr>
      <w:rFonts w:ascii="Symbol" w:hAnsi="Symbol"/>
    </w:rPr>
  </w:style>
  <w:style w:type="character" w:customStyle="1" w:styleId="WW8Num55z0">
    <w:name w:val="WW8Num55z0"/>
    <w:rsid w:val="00F72A2A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F72A2A"/>
    <w:rPr>
      <w:rFonts w:ascii="Symbol" w:hAnsi="Symbol"/>
    </w:rPr>
  </w:style>
  <w:style w:type="character" w:customStyle="1" w:styleId="WW8Num57z0">
    <w:name w:val="WW8Num57z0"/>
    <w:rsid w:val="00F72A2A"/>
    <w:rPr>
      <w:rFonts w:ascii="Symbol" w:hAnsi="Symbol"/>
    </w:rPr>
  </w:style>
  <w:style w:type="character" w:customStyle="1" w:styleId="WW8Num60z0">
    <w:name w:val="WW8Num60z0"/>
    <w:rsid w:val="00F72A2A"/>
    <w:rPr>
      <w:rFonts w:ascii="Symbol" w:hAnsi="Symbol"/>
    </w:rPr>
  </w:style>
  <w:style w:type="character" w:customStyle="1" w:styleId="WW8Num61z0">
    <w:name w:val="WW8Num61z0"/>
    <w:rsid w:val="00F72A2A"/>
    <w:rPr>
      <w:rFonts w:ascii="Symbol" w:hAnsi="Symbol"/>
    </w:rPr>
  </w:style>
  <w:style w:type="character" w:customStyle="1" w:styleId="Absatz-Standardschriftart">
    <w:name w:val="Absatz-Standardschriftart"/>
    <w:rsid w:val="00F72A2A"/>
  </w:style>
  <w:style w:type="character" w:customStyle="1" w:styleId="WW-Absatz-Standardschriftart">
    <w:name w:val="WW-Absatz-Standardschriftart"/>
    <w:rsid w:val="00F72A2A"/>
  </w:style>
  <w:style w:type="character" w:customStyle="1" w:styleId="WW-Absatz-Standardschriftart1">
    <w:name w:val="WW-Absatz-Standardschriftart1"/>
    <w:rsid w:val="00F72A2A"/>
  </w:style>
  <w:style w:type="character" w:customStyle="1" w:styleId="WW8Num36z1">
    <w:name w:val="WW8Num36z1"/>
    <w:rsid w:val="00F72A2A"/>
    <w:rPr>
      <w:rFonts w:ascii="Courier New" w:hAnsi="Courier New" w:cs="Courier New"/>
    </w:rPr>
  </w:style>
  <w:style w:type="character" w:customStyle="1" w:styleId="WW8Num41z2">
    <w:name w:val="WW8Num41z2"/>
    <w:rsid w:val="00F72A2A"/>
    <w:rPr>
      <w:rFonts w:ascii="Wingdings" w:hAnsi="Wingdings"/>
    </w:rPr>
  </w:style>
  <w:style w:type="character" w:customStyle="1" w:styleId="WW8Num41z4">
    <w:name w:val="WW8Num41z4"/>
    <w:rsid w:val="00F72A2A"/>
    <w:rPr>
      <w:rFonts w:ascii="Courier New" w:hAnsi="Courier New" w:cs="Courier New"/>
    </w:rPr>
  </w:style>
  <w:style w:type="character" w:customStyle="1" w:styleId="WW8Num42z0">
    <w:name w:val="WW8Num42z0"/>
    <w:rsid w:val="00F72A2A"/>
    <w:rPr>
      <w:rFonts w:ascii="Symbol" w:hAnsi="Symbol"/>
      <w:sz w:val="24"/>
      <w:szCs w:val="24"/>
    </w:rPr>
  </w:style>
  <w:style w:type="character" w:customStyle="1" w:styleId="WW8Num52z2">
    <w:name w:val="WW8Num52z2"/>
    <w:rsid w:val="00F72A2A"/>
    <w:rPr>
      <w:rFonts w:ascii="Wingdings" w:hAnsi="Wingdings"/>
    </w:rPr>
  </w:style>
  <w:style w:type="character" w:customStyle="1" w:styleId="WW8Num52z4">
    <w:name w:val="WW8Num52z4"/>
    <w:rsid w:val="00F72A2A"/>
    <w:rPr>
      <w:rFonts w:ascii="Courier New" w:hAnsi="Courier New" w:cs="Courier New"/>
    </w:rPr>
  </w:style>
  <w:style w:type="character" w:customStyle="1" w:styleId="WW8Num58z0">
    <w:name w:val="WW8Num58z0"/>
    <w:rsid w:val="00F72A2A"/>
    <w:rPr>
      <w:rFonts w:ascii="Symbol" w:hAnsi="Symbol"/>
    </w:rPr>
  </w:style>
  <w:style w:type="character" w:customStyle="1" w:styleId="WW8Num59z0">
    <w:name w:val="WW8Num59z0"/>
    <w:rsid w:val="00F72A2A"/>
    <w:rPr>
      <w:rFonts w:ascii="Symbol" w:hAnsi="Symbol"/>
    </w:rPr>
  </w:style>
  <w:style w:type="character" w:customStyle="1" w:styleId="WW-Absatz-Standardschriftart11">
    <w:name w:val="WW-Absatz-Standardschriftart11"/>
    <w:rsid w:val="00F72A2A"/>
  </w:style>
  <w:style w:type="character" w:customStyle="1" w:styleId="WW8Num18z0">
    <w:name w:val="WW8Num18z0"/>
    <w:rsid w:val="00F72A2A"/>
    <w:rPr>
      <w:rFonts w:ascii="Symbol" w:hAnsi="Symbol"/>
    </w:rPr>
  </w:style>
  <w:style w:type="character" w:customStyle="1" w:styleId="WW8Num38z1">
    <w:name w:val="WW8Num38z1"/>
    <w:rsid w:val="00F72A2A"/>
    <w:rPr>
      <w:rFonts w:ascii="Courier New" w:hAnsi="Courier New" w:cs="Courier New"/>
    </w:rPr>
  </w:style>
  <w:style w:type="character" w:customStyle="1" w:styleId="WW8Num43z2">
    <w:name w:val="WW8Num43z2"/>
    <w:rsid w:val="00F72A2A"/>
    <w:rPr>
      <w:rFonts w:ascii="Wingdings" w:hAnsi="Wingdings"/>
    </w:rPr>
  </w:style>
  <w:style w:type="character" w:customStyle="1" w:styleId="WW8Num43z4">
    <w:name w:val="WW8Num43z4"/>
    <w:rsid w:val="00F72A2A"/>
    <w:rPr>
      <w:rFonts w:ascii="Courier New" w:hAnsi="Courier New" w:cs="Courier New"/>
    </w:rPr>
  </w:style>
  <w:style w:type="character" w:customStyle="1" w:styleId="WW8Num54z2">
    <w:name w:val="WW8Num54z2"/>
    <w:rsid w:val="00F72A2A"/>
    <w:rPr>
      <w:rFonts w:ascii="Wingdings" w:hAnsi="Wingdings"/>
    </w:rPr>
  </w:style>
  <w:style w:type="character" w:customStyle="1" w:styleId="WW8Num54z4">
    <w:name w:val="WW8Num54z4"/>
    <w:rsid w:val="00F72A2A"/>
    <w:rPr>
      <w:rFonts w:ascii="Courier New" w:hAnsi="Courier New" w:cs="Courier New"/>
    </w:rPr>
  </w:style>
  <w:style w:type="character" w:customStyle="1" w:styleId="WW8Num62z0">
    <w:name w:val="WW8Num62z0"/>
    <w:rsid w:val="00F72A2A"/>
    <w:rPr>
      <w:rFonts w:ascii="Symbol" w:hAnsi="Symbol"/>
    </w:rPr>
  </w:style>
  <w:style w:type="character" w:customStyle="1" w:styleId="WW-Absatz-Standardschriftart111">
    <w:name w:val="WW-Absatz-Standardschriftart111"/>
    <w:rsid w:val="00F72A2A"/>
  </w:style>
  <w:style w:type="character" w:customStyle="1" w:styleId="WW-Absatz-Standardschriftart1111">
    <w:name w:val="WW-Absatz-Standardschriftart1111"/>
    <w:rsid w:val="00F72A2A"/>
  </w:style>
  <w:style w:type="character" w:customStyle="1" w:styleId="WW8Num6z2">
    <w:name w:val="WW8Num6z2"/>
    <w:rsid w:val="00F72A2A"/>
    <w:rPr>
      <w:rFonts w:ascii="Wingdings" w:hAnsi="Wingdings"/>
    </w:rPr>
  </w:style>
  <w:style w:type="character" w:customStyle="1" w:styleId="WW8Num6z4">
    <w:name w:val="WW8Num6z4"/>
    <w:rsid w:val="00F72A2A"/>
    <w:rPr>
      <w:rFonts w:ascii="Courier New" w:hAnsi="Courier New" w:cs="Courier New"/>
    </w:rPr>
  </w:style>
  <w:style w:type="character" w:customStyle="1" w:styleId="WW8Num7z1">
    <w:name w:val="WW8Num7z1"/>
    <w:rsid w:val="00F72A2A"/>
    <w:rPr>
      <w:rFonts w:ascii="Courier New" w:hAnsi="Courier New" w:cs="Courier New"/>
    </w:rPr>
  </w:style>
  <w:style w:type="character" w:customStyle="1" w:styleId="WW8Num7z2">
    <w:name w:val="WW8Num7z2"/>
    <w:rsid w:val="00F72A2A"/>
    <w:rPr>
      <w:rFonts w:ascii="Wingdings" w:hAnsi="Wingdings"/>
    </w:rPr>
  </w:style>
  <w:style w:type="character" w:customStyle="1" w:styleId="WW8Num9z1">
    <w:name w:val="WW8Num9z1"/>
    <w:rsid w:val="00F72A2A"/>
    <w:rPr>
      <w:rFonts w:ascii="Courier New" w:hAnsi="Courier New" w:cs="Courier New"/>
    </w:rPr>
  </w:style>
  <w:style w:type="character" w:customStyle="1" w:styleId="WW8Num9z2">
    <w:name w:val="WW8Num9z2"/>
    <w:rsid w:val="00F72A2A"/>
    <w:rPr>
      <w:rFonts w:ascii="Wingdings" w:hAnsi="Wingdings"/>
    </w:rPr>
  </w:style>
  <w:style w:type="character" w:customStyle="1" w:styleId="WW8Num10z1">
    <w:name w:val="WW8Num10z1"/>
    <w:rsid w:val="00F72A2A"/>
    <w:rPr>
      <w:rFonts w:ascii="Courier New" w:hAnsi="Courier New" w:cs="Courier New"/>
    </w:rPr>
  </w:style>
  <w:style w:type="character" w:customStyle="1" w:styleId="WW8Num10z2">
    <w:name w:val="WW8Num10z2"/>
    <w:rsid w:val="00F72A2A"/>
    <w:rPr>
      <w:rFonts w:ascii="Wingdings" w:hAnsi="Wingdings"/>
    </w:rPr>
  </w:style>
  <w:style w:type="character" w:customStyle="1" w:styleId="WW8Num11z1">
    <w:name w:val="WW8Num11z1"/>
    <w:rsid w:val="00F72A2A"/>
    <w:rPr>
      <w:rFonts w:ascii="Courier New" w:hAnsi="Courier New" w:cs="Courier New"/>
    </w:rPr>
  </w:style>
  <w:style w:type="character" w:customStyle="1" w:styleId="WW8Num11z2">
    <w:name w:val="WW8Num11z2"/>
    <w:rsid w:val="00F72A2A"/>
    <w:rPr>
      <w:rFonts w:ascii="Wingdings" w:hAnsi="Wingdings"/>
    </w:rPr>
  </w:style>
  <w:style w:type="character" w:customStyle="1" w:styleId="WW8Num12z1">
    <w:name w:val="WW8Num12z1"/>
    <w:rsid w:val="00F72A2A"/>
    <w:rPr>
      <w:rFonts w:ascii="Courier New" w:hAnsi="Courier New" w:cs="Courier New"/>
    </w:rPr>
  </w:style>
  <w:style w:type="character" w:customStyle="1" w:styleId="WW8Num12z2">
    <w:name w:val="WW8Num12z2"/>
    <w:rsid w:val="00F72A2A"/>
    <w:rPr>
      <w:rFonts w:ascii="Wingdings" w:hAnsi="Wingdings"/>
    </w:rPr>
  </w:style>
  <w:style w:type="character" w:customStyle="1" w:styleId="WW8Num13z1">
    <w:name w:val="WW8Num13z1"/>
    <w:rsid w:val="00F72A2A"/>
    <w:rPr>
      <w:rFonts w:ascii="Courier New" w:hAnsi="Courier New" w:cs="Courier New"/>
    </w:rPr>
  </w:style>
  <w:style w:type="character" w:customStyle="1" w:styleId="WW8Num13z2">
    <w:name w:val="WW8Num13z2"/>
    <w:rsid w:val="00F72A2A"/>
    <w:rPr>
      <w:rFonts w:ascii="Wingdings" w:hAnsi="Wingdings"/>
    </w:rPr>
  </w:style>
  <w:style w:type="character" w:customStyle="1" w:styleId="WW8Num14z1">
    <w:name w:val="WW8Num14z1"/>
    <w:rsid w:val="00F72A2A"/>
    <w:rPr>
      <w:rFonts w:ascii="Courier New" w:hAnsi="Courier New" w:cs="Courier New"/>
    </w:rPr>
  </w:style>
  <w:style w:type="character" w:customStyle="1" w:styleId="WW8Num14z2">
    <w:name w:val="WW8Num14z2"/>
    <w:rsid w:val="00F72A2A"/>
    <w:rPr>
      <w:rFonts w:ascii="Wingdings" w:hAnsi="Wingdings"/>
    </w:rPr>
  </w:style>
  <w:style w:type="character" w:customStyle="1" w:styleId="WW8Num15z1">
    <w:name w:val="WW8Num15z1"/>
    <w:rsid w:val="00F72A2A"/>
    <w:rPr>
      <w:rFonts w:ascii="Courier New" w:hAnsi="Courier New" w:cs="Courier New"/>
    </w:rPr>
  </w:style>
  <w:style w:type="character" w:customStyle="1" w:styleId="WW8Num15z2">
    <w:name w:val="WW8Num15z2"/>
    <w:rsid w:val="00F72A2A"/>
    <w:rPr>
      <w:rFonts w:ascii="Wingdings" w:hAnsi="Wingdings"/>
    </w:rPr>
  </w:style>
  <w:style w:type="character" w:customStyle="1" w:styleId="WW8Num16z1">
    <w:name w:val="WW8Num16z1"/>
    <w:rsid w:val="00F72A2A"/>
    <w:rPr>
      <w:rFonts w:ascii="Courier New" w:hAnsi="Courier New" w:cs="Courier New"/>
    </w:rPr>
  </w:style>
  <w:style w:type="character" w:customStyle="1" w:styleId="WW8Num16z2">
    <w:name w:val="WW8Num16z2"/>
    <w:rsid w:val="00F72A2A"/>
    <w:rPr>
      <w:rFonts w:ascii="Wingdings" w:hAnsi="Wingdings"/>
    </w:rPr>
  </w:style>
  <w:style w:type="character" w:customStyle="1" w:styleId="WW8Num17z1">
    <w:name w:val="WW8Num17z1"/>
    <w:rsid w:val="00F72A2A"/>
    <w:rPr>
      <w:rFonts w:ascii="Courier New" w:hAnsi="Courier New" w:cs="Courier New"/>
    </w:rPr>
  </w:style>
  <w:style w:type="character" w:customStyle="1" w:styleId="WW8Num17z2">
    <w:name w:val="WW8Num17z2"/>
    <w:rsid w:val="00F72A2A"/>
    <w:rPr>
      <w:rFonts w:ascii="Wingdings" w:hAnsi="Wingdings"/>
    </w:rPr>
  </w:style>
  <w:style w:type="character" w:customStyle="1" w:styleId="WW8Num19z1">
    <w:name w:val="WW8Num19z1"/>
    <w:rsid w:val="00F72A2A"/>
    <w:rPr>
      <w:rFonts w:ascii="Courier New" w:hAnsi="Courier New" w:cs="Courier New"/>
    </w:rPr>
  </w:style>
  <w:style w:type="character" w:customStyle="1" w:styleId="WW8Num19z2">
    <w:name w:val="WW8Num19z2"/>
    <w:rsid w:val="00F72A2A"/>
    <w:rPr>
      <w:rFonts w:ascii="Wingdings" w:hAnsi="Wingdings"/>
    </w:rPr>
  </w:style>
  <w:style w:type="character" w:customStyle="1" w:styleId="WW8Num20z1">
    <w:name w:val="WW8Num20z1"/>
    <w:rsid w:val="00F72A2A"/>
    <w:rPr>
      <w:rFonts w:ascii="Courier New" w:hAnsi="Courier New" w:cs="Courier New"/>
    </w:rPr>
  </w:style>
  <w:style w:type="character" w:customStyle="1" w:styleId="WW8Num20z2">
    <w:name w:val="WW8Num20z2"/>
    <w:rsid w:val="00F72A2A"/>
    <w:rPr>
      <w:rFonts w:ascii="Wingdings" w:hAnsi="Wingdings"/>
    </w:rPr>
  </w:style>
  <w:style w:type="character" w:customStyle="1" w:styleId="WW8Num21z1">
    <w:name w:val="WW8Num21z1"/>
    <w:rsid w:val="00F72A2A"/>
    <w:rPr>
      <w:rFonts w:ascii="Courier New" w:hAnsi="Courier New" w:cs="Courier New"/>
    </w:rPr>
  </w:style>
  <w:style w:type="character" w:customStyle="1" w:styleId="WW8Num21z2">
    <w:name w:val="WW8Num21z2"/>
    <w:rsid w:val="00F72A2A"/>
    <w:rPr>
      <w:rFonts w:ascii="Wingdings" w:hAnsi="Wingdings"/>
    </w:rPr>
  </w:style>
  <w:style w:type="character" w:customStyle="1" w:styleId="WW8Num22z1">
    <w:name w:val="WW8Num22z1"/>
    <w:rsid w:val="00F72A2A"/>
    <w:rPr>
      <w:rFonts w:ascii="Courier New" w:hAnsi="Courier New" w:cs="Courier New"/>
    </w:rPr>
  </w:style>
  <w:style w:type="character" w:customStyle="1" w:styleId="WW8Num22z2">
    <w:name w:val="WW8Num22z2"/>
    <w:rsid w:val="00F72A2A"/>
    <w:rPr>
      <w:rFonts w:ascii="Wingdings" w:hAnsi="Wingdings"/>
    </w:rPr>
  </w:style>
  <w:style w:type="character" w:customStyle="1" w:styleId="WW8Num23z2">
    <w:name w:val="WW8Num23z2"/>
    <w:rsid w:val="00F72A2A"/>
    <w:rPr>
      <w:rFonts w:ascii="Wingdings" w:hAnsi="Wingdings"/>
    </w:rPr>
  </w:style>
  <w:style w:type="character" w:customStyle="1" w:styleId="WW8Num23z4">
    <w:name w:val="WW8Num23z4"/>
    <w:rsid w:val="00F72A2A"/>
    <w:rPr>
      <w:rFonts w:ascii="Courier New" w:hAnsi="Courier New" w:cs="Courier New"/>
    </w:rPr>
  </w:style>
  <w:style w:type="character" w:customStyle="1" w:styleId="WW8Num24z1">
    <w:name w:val="WW8Num24z1"/>
    <w:rsid w:val="00F72A2A"/>
    <w:rPr>
      <w:rFonts w:ascii="Courier New" w:hAnsi="Courier New" w:cs="Courier New"/>
    </w:rPr>
  </w:style>
  <w:style w:type="character" w:customStyle="1" w:styleId="WW8Num24z2">
    <w:name w:val="WW8Num24z2"/>
    <w:rsid w:val="00F72A2A"/>
    <w:rPr>
      <w:rFonts w:ascii="Wingdings" w:hAnsi="Wingdings"/>
    </w:rPr>
  </w:style>
  <w:style w:type="character" w:customStyle="1" w:styleId="WW8Num25z1">
    <w:name w:val="WW8Num25z1"/>
    <w:rsid w:val="00F72A2A"/>
    <w:rPr>
      <w:rFonts w:ascii="Courier New" w:hAnsi="Courier New" w:cs="Courier New"/>
    </w:rPr>
  </w:style>
  <w:style w:type="character" w:customStyle="1" w:styleId="WW8Num25z2">
    <w:name w:val="WW8Num25z2"/>
    <w:rsid w:val="00F72A2A"/>
    <w:rPr>
      <w:rFonts w:ascii="Wingdings" w:hAnsi="Wingdings"/>
    </w:rPr>
  </w:style>
  <w:style w:type="character" w:customStyle="1" w:styleId="WW8Num26z1">
    <w:name w:val="WW8Num26z1"/>
    <w:rsid w:val="00F72A2A"/>
    <w:rPr>
      <w:rFonts w:ascii="Courier New" w:hAnsi="Courier New" w:cs="Courier New"/>
    </w:rPr>
  </w:style>
  <w:style w:type="character" w:customStyle="1" w:styleId="WW8Num26z2">
    <w:name w:val="WW8Num26z2"/>
    <w:rsid w:val="00F72A2A"/>
    <w:rPr>
      <w:rFonts w:ascii="Wingdings" w:hAnsi="Wingdings"/>
    </w:rPr>
  </w:style>
  <w:style w:type="character" w:customStyle="1" w:styleId="WW8Num27z1">
    <w:name w:val="WW8Num27z1"/>
    <w:rsid w:val="00F72A2A"/>
    <w:rPr>
      <w:rFonts w:ascii="Courier New" w:hAnsi="Courier New" w:cs="Courier New"/>
    </w:rPr>
  </w:style>
  <w:style w:type="character" w:customStyle="1" w:styleId="WW8Num27z2">
    <w:name w:val="WW8Num27z2"/>
    <w:rsid w:val="00F72A2A"/>
    <w:rPr>
      <w:rFonts w:ascii="Wingdings" w:hAnsi="Wingdings"/>
    </w:rPr>
  </w:style>
  <w:style w:type="character" w:customStyle="1" w:styleId="WW8Num28z1">
    <w:name w:val="WW8Num28z1"/>
    <w:rsid w:val="00F72A2A"/>
    <w:rPr>
      <w:rFonts w:ascii="Courier New" w:hAnsi="Courier New" w:cs="Courier New"/>
    </w:rPr>
  </w:style>
  <w:style w:type="character" w:customStyle="1" w:styleId="WW8Num28z2">
    <w:name w:val="WW8Num28z2"/>
    <w:rsid w:val="00F72A2A"/>
    <w:rPr>
      <w:rFonts w:ascii="Wingdings" w:hAnsi="Wingdings"/>
    </w:rPr>
  </w:style>
  <w:style w:type="character" w:customStyle="1" w:styleId="WW8Num29z1">
    <w:name w:val="WW8Num29z1"/>
    <w:rsid w:val="00F72A2A"/>
    <w:rPr>
      <w:rFonts w:ascii="Courier New" w:hAnsi="Courier New" w:cs="Courier New"/>
    </w:rPr>
  </w:style>
  <w:style w:type="character" w:customStyle="1" w:styleId="WW8Num29z2">
    <w:name w:val="WW8Num29z2"/>
    <w:rsid w:val="00F72A2A"/>
    <w:rPr>
      <w:rFonts w:ascii="Wingdings" w:hAnsi="Wingdings"/>
    </w:rPr>
  </w:style>
  <w:style w:type="character" w:customStyle="1" w:styleId="WW8Num31z1">
    <w:name w:val="WW8Num31z1"/>
    <w:rsid w:val="00F72A2A"/>
    <w:rPr>
      <w:rFonts w:ascii="Courier New" w:hAnsi="Courier New" w:cs="Courier New"/>
    </w:rPr>
  </w:style>
  <w:style w:type="character" w:customStyle="1" w:styleId="WW8Num31z2">
    <w:name w:val="WW8Num31z2"/>
    <w:rsid w:val="00F72A2A"/>
    <w:rPr>
      <w:rFonts w:ascii="Wingdings" w:hAnsi="Wingdings"/>
    </w:rPr>
  </w:style>
  <w:style w:type="character" w:customStyle="1" w:styleId="WW8Num32z1">
    <w:name w:val="WW8Num32z1"/>
    <w:rsid w:val="00F72A2A"/>
    <w:rPr>
      <w:rFonts w:ascii="Courier New" w:hAnsi="Courier New" w:cs="Courier New"/>
    </w:rPr>
  </w:style>
  <w:style w:type="character" w:customStyle="1" w:styleId="WW8Num32z2">
    <w:name w:val="WW8Num32z2"/>
    <w:rsid w:val="00F72A2A"/>
    <w:rPr>
      <w:rFonts w:ascii="Wingdings" w:hAnsi="Wingdings"/>
    </w:rPr>
  </w:style>
  <w:style w:type="character" w:customStyle="1" w:styleId="WW8Num33z1">
    <w:name w:val="WW8Num33z1"/>
    <w:rsid w:val="00F72A2A"/>
    <w:rPr>
      <w:rFonts w:ascii="Courier New" w:hAnsi="Courier New" w:cs="Courier New"/>
    </w:rPr>
  </w:style>
  <w:style w:type="character" w:customStyle="1" w:styleId="WW8Num33z2">
    <w:name w:val="WW8Num33z2"/>
    <w:rsid w:val="00F72A2A"/>
    <w:rPr>
      <w:rFonts w:ascii="Wingdings" w:hAnsi="Wingdings"/>
    </w:rPr>
  </w:style>
  <w:style w:type="character" w:customStyle="1" w:styleId="WW8Num34z1">
    <w:name w:val="WW8Num34z1"/>
    <w:rsid w:val="00F72A2A"/>
    <w:rPr>
      <w:rFonts w:ascii="Courier New" w:hAnsi="Courier New" w:cs="Courier New"/>
    </w:rPr>
  </w:style>
  <w:style w:type="character" w:customStyle="1" w:styleId="WW8Num34z2">
    <w:name w:val="WW8Num34z2"/>
    <w:rsid w:val="00F72A2A"/>
    <w:rPr>
      <w:rFonts w:ascii="Wingdings" w:hAnsi="Wingdings"/>
    </w:rPr>
  </w:style>
  <w:style w:type="character" w:customStyle="1" w:styleId="WW8Num35z2">
    <w:name w:val="WW8Num35z2"/>
    <w:rsid w:val="00F72A2A"/>
    <w:rPr>
      <w:rFonts w:ascii="Wingdings" w:hAnsi="Wingdings"/>
    </w:rPr>
  </w:style>
  <w:style w:type="character" w:customStyle="1" w:styleId="WW8Num36z2">
    <w:name w:val="WW8Num36z2"/>
    <w:rsid w:val="00F72A2A"/>
    <w:rPr>
      <w:rFonts w:ascii="Wingdings" w:hAnsi="Wingdings"/>
    </w:rPr>
  </w:style>
  <w:style w:type="character" w:customStyle="1" w:styleId="WW8Num37z1">
    <w:name w:val="WW8Num37z1"/>
    <w:rsid w:val="00F72A2A"/>
    <w:rPr>
      <w:rFonts w:ascii="Courier New" w:hAnsi="Courier New" w:cs="Courier New"/>
    </w:rPr>
  </w:style>
  <w:style w:type="character" w:customStyle="1" w:styleId="WW8Num37z2">
    <w:name w:val="WW8Num37z2"/>
    <w:rsid w:val="00F72A2A"/>
    <w:rPr>
      <w:rFonts w:ascii="Wingdings" w:hAnsi="Wingdings"/>
    </w:rPr>
  </w:style>
  <w:style w:type="character" w:customStyle="1" w:styleId="WW8Num38z2">
    <w:name w:val="WW8Num38z2"/>
    <w:rsid w:val="00F72A2A"/>
    <w:rPr>
      <w:rFonts w:ascii="Wingdings" w:hAnsi="Wingdings"/>
    </w:rPr>
  </w:style>
  <w:style w:type="character" w:customStyle="1" w:styleId="WW8Num39z1">
    <w:name w:val="WW8Num39z1"/>
    <w:rsid w:val="00F72A2A"/>
    <w:rPr>
      <w:rFonts w:ascii="Courier New" w:hAnsi="Courier New" w:cs="Courier New"/>
    </w:rPr>
  </w:style>
  <w:style w:type="character" w:customStyle="1" w:styleId="WW8Num39z2">
    <w:name w:val="WW8Num39z2"/>
    <w:rsid w:val="00F72A2A"/>
    <w:rPr>
      <w:rFonts w:ascii="Wingdings" w:hAnsi="Wingdings"/>
    </w:rPr>
  </w:style>
  <w:style w:type="character" w:customStyle="1" w:styleId="WW8Num40z1">
    <w:name w:val="WW8Num40z1"/>
    <w:rsid w:val="00F72A2A"/>
    <w:rPr>
      <w:rFonts w:ascii="Courier New" w:hAnsi="Courier New" w:cs="Courier New"/>
    </w:rPr>
  </w:style>
  <w:style w:type="character" w:customStyle="1" w:styleId="WW8Num41z1">
    <w:name w:val="WW8Num41z1"/>
    <w:rsid w:val="00F72A2A"/>
    <w:rPr>
      <w:rFonts w:ascii="Courier New" w:hAnsi="Courier New" w:cs="Courier New"/>
    </w:rPr>
  </w:style>
  <w:style w:type="character" w:customStyle="1" w:styleId="WW8Num42z1">
    <w:name w:val="WW8Num42z1"/>
    <w:rsid w:val="00F72A2A"/>
    <w:rPr>
      <w:rFonts w:ascii="Courier New" w:hAnsi="Courier New"/>
    </w:rPr>
  </w:style>
  <w:style w:type="character" w:customStyle="1" w:styleId="WW8Num42z2">
    <w:name w:val="WW8Num42z2"/>
    <w:rsid w:val="00F72A2A"/>
    <w:rPr>
      <w:rFonts w:ascii="Wingdings" w:hAnsi="Wingdings"/>
    </w:rPr>
  </w:style>
  <w:style w:type="character" w:customStyle="1" w:styleId="WW8Num42z3">
    <w:name w:val="WW8Num42z3"/>
    <w:rsid w:val="00F72A2A"/>
    <w:rPr>
      <w:rFonts w:ascii="Symbol" w:hAnsi="Symbol"/>
    </w:rPr>
  </w:style>
  <w:style w:type="character" w:customStyle="1" w:styleId="WW8Num43z1">
    <w:name w:val="WW8Num43z1"/>
    <w:rsid w:val="00F72A2A"/>
    <w:rPr>
      <w:rFonts w:ascii="Courier New" w:hAnsi="Courier New" w:cs="Courier New"/>
    </w:rPr>
  </w:style>
  <w:style w:type="character" w:customStyle="1" w:styleId="WW8Num44z1">
    <w:name w:val="WW8Num44z1"/>
    <w:rsid w:val="00F72A2A"/>
    <w:rPr>
      <w:rFonts w:ascii="Symbol" w:hAnsi="Symbol"/>
    </w:rPr>
  </w:style>
  <w:style w:type="character" w:customStyle="1" w:styleId="WW8Num45z1">
    <w:name w:val="WW8Num45z1"/>
    <w:rsid w:val="00F72A2A"/>
    <w:rPr>
      <w:rFonts w:ascii="Courier New" w:hAnsi="Courier New" w:cs="Courier New"/>
    </w:rPr>
  </w:style>
  <w:style w:type="character" w:customStyle="1" w:styleId="WW8Num45z2">
    <w:name w:val="WW8Num45z2"/>
    <w:rsid w:val="00F72A2A"/>
    <w:rPr>
      <w:rFonts w:ascii="Wingdings" w:hAnsi="Wingdings"/>
    </w:rPr>
  </w:style>
  <w:style w:type="character" w:customStyle="1" w:styleId="WW8Num46z1">
    <w:name w:val="WW8Num46z1"/>
    <w:rsid w:val="00F72A2A"/>
    <w:rPr>
      <w:rFonts w:ascii="Courier New" w:hAnsi="Courier New" w:cs="Courier New"/>
    </w:rPr>
  </w:style>
  <w:style w:type="character" w:customStyle="1" w:styleId="WW8Num46z2">
    <w:name w:val="WW8Num46z2"/>
    <w:rsid w:val="00F72A2A"/>
    <w:rPr>
      <w:rFonts w:ascii="Wingdings" w:hAnsi="Wingdings"/>
    </w:rPr>
  </w:style>
  <w:style w:type="character" w:customStyle="1" w:styleId="WW8Num47z1">
    <w:name w:val="WW8Num47z1"/>
    <w:rsid w:val="00F72A2A"/>
    <w:rPr>
      <w:rFonts w:ascii="Courier New" w:hAnsi="Courier New" w:cs="Courier New"/>
    </w:rPr>
  </w:style>
  <w:style w:type="character" w:customStyle="1" w:styleId="WW8Num47z2">
    <w:name w:val="WW8Num47z2"/>
    <w:rsid w:val="00F72A2A"/>
    <w:rPr>
      <w:rFonts w:ascii="Wingdings" w:hAnsi="Wingdings"/>
    </w:rPr>
  </w:style>
  <w:style w:type="character" w:customStyle="1" w:styleId="WW8Num48z1">
    <w:name w:val="WW8Num48z1"/>
    <w:rsid w:val="00F72A2A"/>
    <w:rPr>
      <w:rFonts w:ascii="Courier New" w:hAnsi="Courier New" w:cs="Courier New"/>
    </w:rPr>
  </w:style>
  <w:style w:type="character" w:customStyle="1" w:styleId="WW8Num48z2">
    <w:name w:val="WW8Num48z2"/>
    <w:rsid w:val="00F72A2A"/>
    <w:rPr>
      <w:rFonts w:ascii="Wingdings" w:hAnsi="Wingdings"/>
    </w:rPr>
  </w:style>
  <w:style w:type="character" w:customStyle="1" w:styleId="WW8Num49z2">
    <w:name w:val="WW8Num49z2"/>
    <w:rsid w:val="00F72A2A"/>
    <w:rPr>
      <w:rFonts w:ascii="Wingdings" w:hAnsi="Wingdings"/>
    </w:rPr>
  </w:style>
  <w:style w:type="character" w:customStyle="1" w:styleId="WW8Num49z4">
    <w:name w:val="WW8Num49z4"/>
    <w:rsid w:val="00F72A2A"/>
    <w:rPr>
      <w:rFonts w:ascii="Courier New" w:hAnsi="Courier New" w:cs="Courier New"/>
    </w:rPr>
  </w:style>
  <w:style w:type="character" w:customStyle="1" w:styleId="WW8Num50z1">
    <w:name w:val="WW8Num50z1"/>
    <w:rsid w:val="00F72A2A"/>
    <w:rPr>
      <w:rFonts w:ascii="Courier New" w:hAnsi="Courier New" w:cs="Courier New"/>
    </w:rPr>
  </w:style>
  <w:style w:type="character" w:customStyle="1" w:styleId="WW8Num51z1">
    <w:name w:val="WW8Num51z1"/>
    <w:rsid w:val="00F72A2A"/>
    <w:rPr>
      <w:rFonts w:ascii="Courier New" w:hAnsi="Courier New" w:cs="Courier New"/>
    </w:rPr>
  </w:style>
  <w:style w:type="character" w:customStyle="1" w:styleId="WW8Num51z2">
    <w:name w:val="WW8Num51z2"/>
    <w:rsid w:val="00F72A2A"/>
    <w:rPr>
      <w:rFonts w:ascii="Wingdings" w:hAnsi="Wingdings"/>
    </w:rPr>
  </w:style>
  <w:style w:type="character" w:customStyle="1" w:styleId="WW8Num52z1">
    <w:name w:val="WW8Num52z1"/>
    <w:rsid w:val="00F72A2A"/>
    <w:rPr>
      <w:rFonts w:ascii="Courier New" w:hAnsi="Courier New" w:cs="Courier New"/>
    </w:rPr>
  </w:style>
  <w:style w:type="character" w:customStyle="1" w:styleId="WW8Num53z1">
    <w:name w:val="WW8Num53z1"/>
    <w:rsid w:val="00F72A2A"/>
    <w:rPr>
      <w:rFonts w:ascii="Courier New" w:hAnsi="Courier New"/>
    </w:rPr>
  </w:style>
  <w:style w:type="character" w:customStyle="1" w:styleId="WW8Num53z2">
    <w:name w:val="WW8Num53z2"/>
    <w:rsid w:val="00F72A2A"/>
    <w:rPr>
      <w:rFonts w:ascii="Wingdings" w:hAnsi="Wingdings"/>
    </w:rPr>
  </w:style>
  <w:style w:type="character" w:customStyle="1" w:styleId="WW8Num54z1">
    <w:name w:val="WW8Num54z1"/>
    <w:rsid w:val="00F72A2A"/>
    <w:rPr>
      <w:rFonts w:ascii="Courier New" w:hAnsi="Courier New" w:cs="Courier New"/>
    </w:rPr>
  </w:style>
  <w:style w:type="character" w:customStyle="1" w:styleId="WW8Num55z1">
    <w:name w:val="WW8Num55z1"/>
    <w:rsid w:val="00F72A2A"/>
    <w:rPr>
      <w:b w:val="0"/>
      <w:i w:val="0"/>
      <w:color w:val="auto"/>
    </w:rPr>
  </w:style>
  <w:style w:type="character" w:customStyle="1" w:styleId="WW8Num56z1">
    <w:name w:val="WW8Num56z1"/>
    <w:rsid w:val="00F72A2A"/>
    <w:rPr>
      <w:rFonts w:ascii="Courier New" w:hAnsi="Courier New" w:cs="Courier New"/>
    </w:rPr>
  </w:style>
  <w:style w:type="character" w:customStyle="1" w:styleId="WW8Num56z2">
    <w:name w:val="WW8Num56z2"/>
    <w:rsid w:val="00F72A2A"/>
    <w:rPr>
      <w:rFonts w:ascii="Wingdings" w:hAnsi="Wingdings"/>
    </w:rPr>
  </w:style>
  <w:style w:type="character" w:customStyle="1" w:styleId="WW8Num57z1">
    <w:name w:val="WW8Num57z1"/>
    <w:rsid w:val="00F72A2A"/>
    <w:rPr>
      <w:rFonts w:ascii="Courier New" w:hAnsi="Courier New" w:cs="Courier New"/>
    </w:rPr>
  </w:style>
  <w:style w:type="character" w:customStyle="1" w:styleId="WW8Num57z2">
    <w:name w:val="WW8Num57z2"/>
    <w:rsid w:val="00F72A2A"/>
    <w:rPr>
      <w:rFonts w:ascii="Wingdings" w:hAnsi="Wingdings"/>
    </w:rPr>
  </w:style>
  <w:style w:type="character" w:customStyle="1" w:styleId="WW8Num58z1">
    <w:name w:val="WW8Num58z1"/>
    <w:rsid w:val="00F72A2A"/>
    <w:rPr>
      <w:rFonts w:ascii="Courier New" w:hAnsi="Courier New" w:cs="Courier New"/>
    </w:rPr>
  </w:style>
  <w:style w:type="character" w:customStyle="1" w:styleId="WW8Num58z2">
    <w:name w:val="WW8Num58z2"/>
    <w:rsid w:val="00F72A2A"/>
    <w:rPr>
      <w:rFonts w:ascii="Wingdings" w:hAnsi="Wingdings"/>
    </w:rPr>
  </w:style>
  <w:style w:type="character" w:customStyle="1" w:styleId="WW8Num59z1">
    <w:name w:val="WW8Num59z1"/>
    <w:rsid w:val="00F72A2A"/>
    <w:rPr>
      <w:rFonts w:ascii="Courier New" w:hAnsi="Courier New" w:cs="Courier New"/>
    </w:rPr>
  </w:style>
  <w:style w:type="character" w:customStyle="1" w:styleId="WW8Num59z2">
    <w:name w:val="WW8Num59z2"/>
    <w:rsid w:val="00F72A2A"/>
    <w:rPr>
      <w:rFonts w:ascii="Wingdings" w:hAnsi="Wingdings"/>
    </w:rPr>
  </w:style>
  <w:style w:type="character" w:customStyle="1" w:styleId="WW8Num60z1">
    <w:name w:val="WW8Num60z1"/>
    <w:rsid w:val="00F72A2A"/>
    <w:rPr>
      <w:rFonts w:ascii="Courier New" w:hAnsi="Courier New" w:cs="Courier New"/>
    </w:rPr>
  </w:style>
  <w:style w:type="character" w:customStyle="1" w:styleId="WW8Num60z2">
    <w:name w:val="WW8Num60z2"/>
    <w:rsid w:val="00F72A2A"/>
    <w:rPr>
      <w:rFonts w:ascii="Wingdings" w:hAnsi="Wingdings"/>
    </w:rPr>
  </w:style>
  <w:style w:type="character" w:customStyle="1" w:styleId="WW8Num61z1">
    <w:name w:val="WW8Num61z1"/>
    <w:rsid w:val="00F72A2A"/>
    <w:rPr>
      <w:rFonts w:ascii="Courier New" w:hAnsi="Courier New" w:cs="Courier New"/>
    </w:rPr>
  </w:style>
  <w:style w:type="character" w:customStyle="1" w:styleId="WW8Num61z2">
    <w:name w:val="WW8Num61z2"/>
    <w:rsid w:val="00F72A2A"/>
    <w:rPr>
      <w:rFonts w:ascii="Wingdings" w:hAnsi="Wingdings"/>
    </w:rPr>
  </w:style>
  <w:style w:type="character" w:customStyle="1" w:styleId="WW8Num62z1">
    <w:name w:val="WW8Num62z1"/>
    <w:rsid w:val="00F72A2A"/>
    <w:rPr>
      <w:rFonts w:ascii="Courier New" w:hAnsi="Courier New" w:cs="Courier New"/>
    </w:rPr>
  </w:style>
  <w:style w:type="character" w:customStyle="1" w:styleId="WW8Num62z2">
    <w:name w:val="WW8Num62z2"/>
    <w:rsid w:val="00F72A2A"/>
    <w:rPr>
      <w:rFonts w:ascii="Wingdings" w:hAnsi="Wingdings"/>
    </w:rPr>
  </w:style>
  <w:style w:type="character" w:customStyle="1" w:styleId="WW8Num63z0">
    <w:name w:val="WW8Num63z0"/>
    <w:rsid w:val="00F72A2A"/>
    <w:rPr>
      <w:rFonts w:ascii="Symbol" w:hAnsi="Symbol"/>
    </w:rPr>
  </w:style>
  <w:style w:type="character" w:customStyle="1" w:styleId="WW8Num63z1">
    <w:name w:val="WW8Num63z1"/>
    <w:rsid w:val="00F72A2A"/>
    <w:rPr>
      <w:rFonts w:ascii="Courier New" w:hAnsi="Courier New" w:cs="Courier New"/>
    </w:rPr>
  </w:style>
  <w:style w:type="character" w:customStyle="1" w:styleId="WW8Num63z2">
    <w:name w:val="WW8Num63z2"/>
    <w:rsid w:val="00F72A2A"/>
    <w:rPr>
      <w:rFonts w:ascii="Wingdings" w:hAnsi="Wingdings"/>
    </w:rPr>
  </w:style>
  <w:style w:type="character" w:customStyle="1" w:styleId="WW8Num64z0">
    <w:name w:val="WW8Num64z0"/>
    <w:rsid w:val="00F72A2A"/>
    <w:rPr>
      <w:rFonts w:ascii="Symbol" w:hAnsi="Symbol"/>
    </w:rPr>
  </w:style>
  <w:style w:type="character" w:customStyle="1" w:styleId="WW8Num64z1">
    <w:name w:val="WW8Num64z1"/>
    <w:rsid w:val="00F72A2A"/>
    <w:rPr>
      <w:rFonts w:ascii="Courier New" w:hAnsi="Courier New" w:cs="Courier New"/>
    </w:rPr>
  </w:style>
  <w:style w:type="character" w:customStyle="1" w:styleId="WW8Num64z2">
    <w:name w:val="WW8Num64z2"/>
    <w:rsid w:val="00F72A2A"/>
    <w:rPr>
      <w:rFonts w:ascii="Wingdings" w:hAnsi="Wingdings"/>
    </w:rPr>
  </w:style>
  <w:style w:type="character" w:customStyle="1" w:styleId="WW8Num65z0">
    <w:name w:val="WW8Num65z0"/>
    <w:rsid w:val="00F72A2A"/>
    <w:rPr>
      <w:rFonts w:ascii="Symbol" w:hAnsi="Symbol"/>
    </w:rPr>
  </w:style>
  <w:style w:type="character" w:customStyle="1" w:styleId="WW8Num65z1">
    <w:name w:val="WW8Num65z1"/>
    <w:rsid w:val="00F72A2A"/>
    <w:rPr>
      <w:rFonts w:ascii="Courier New" w:hAnsi="Courier New"/>
    </w:rPr>
  </w:style>
  <w:style w:type="character" w:customStyle="1" w:styleId="WW8Num65z2">
    <w:name w:val="WW8Num65z2"/>
    <w:rsid w:val="00F72A2A"/>
    <w:rPr>
      <w:rFonts w:ascii="Wingdings" w:hAnsi="Wingdings"/>
    </w:rPr>
  </w:style>
  <w:style w:type="character" w:customStyle="1" w:styleId="WW8Num66z0">
    <w:name w:val="WW8Num66z0"/>
    <w:rsid w:val="00F72A2A"/>
    <w:rPr>
      <w:rFonts w:ascii="Symbol" w:hAnsi="Symbol"/>
    </w:rPr>
  </w:style>
  <w:style w:type="character" w:customStyle="1" w:styleId="WW8Num66z1">
    <w:name w:val="WW8Num66z1"/>
    <w:rsid w:val="00F72A2A"/>
    <w:rPr>
      <w:rFonts w:ascii="Courier New" w:hAnsi="Courier New" w:cs="Courier New"/>
    </w:rPr>
  </w:style>
  <w:style w:type="character" w:customStyle="1" w:styleId="WW8Num66z2">
    <w:name w:val="WW8Num66z2"/>
    <w:rsid w:val="00F72A2A"/>
    <w:rPr>
      <w:rFonts w:ascii="Wingdings" w:hAnsi="Wingdings"/>
    </w:rPr>
  </w:style>
  <w:style w:type="character" w:customStyle="1" w:styleId="WW8Num67z0">
    <w:name w:val="WW8Num67z0"/>
    <w:rsid w:val="00F72A2A"/>
    <w:rPr>
      <w:rFonts w:ascii="Symbol" w:hAnsi="Symbol"/>
    </w:rPr>
  </w:style>
  <w:style w:type="character" w:customStyle="1" w:styleId="WW8Num67z1">
    <w:name w:val="WW8Num67z1"/>
    <w:rsid w:val="00F72A2A"/>
    <w:rPr>
      <w:rFonts w:ascii="Courier New" w:hAnsi="Courier New" w:cs="Courier New"/>
    </w:rPr>
  </w:style>
  <w:style w:type="character" w:customStyle="1" w:styleId="WW8Num67z2">
    <w:name w:val="WW8Num67z2"/>
    <w:rsid w:val="00F72A2A"/>
    <w:rPr>
      <w:rFonts w:ascii="Wingdings" w:hAnsi="Wingdings"/>
    </w:rPr>
  </w:style>
  <w:style w:type="character" w:customStyle="1" w:styleId="WW8Num68z0">
    <w:name w:val="WW8Num68z0"/>
    <w:rsid w:val="00F72A2A"/>
    <w:rPr>
      <w:rFonts w:ascii="Symbol" w:hAnsi="Symbol"/>
    </w:rPr>
  </w:style>
  <w:style w:type="character" w:customStyle="1" w:styleId="WW8Num68z1">
    <w:name w:val="WW8Num68z1"/>
    <w:rsid w:val="00F72A2A"/>
    <w:rPr>
      <w:rFonts w:ascii="Courier New" w:hAnsi="Courier New" w:cs="Courier New"/>
    </w:rPr>
  </w:style>
  <w:style w:type="character" w:customStyle="1" w:styleId="WW8Num68z2">
    <w:name w:val="WW8Num68z2"/>
    <w:rsid w:val="00F72A2A"/>
    <w:rPr>
      <w:rFonts w:ascii="Wingdings" w:hAnsi="Wingdings"/>
    </w:rPr>
  </w:style>
  <w:style w:type="character" w:customStyle="1" w:styleId="WW8Num69z0">
    <w:name w:val="WW8Num69z0"/>
    <w:rsid w:val="00F72A2A"/>
    <w:rPr>
      <w:rFonts w:ascii="Symbol" w:hAnsi="Symbol"/>
    </w:rPr>
  </w:style>
  <w:style w:type="character" w:customStyle="1" w:styleId="WW8Num69z1">
    <w:name w:val="WW8Num69z1"/>
    <w:rsid w:val="00F72A2A"/>
    <w:rPr>
      <w:rFonts w:ascii="Courier New" w:hAnsi="Courier New" w:cs="Courier New"/>
    </w:rPr>
  </w:style>
  <w:style w:type="character" w:customStyle="1" w:styleId="WW8Num69z2">
    <w:name w:val="WW8Num69z2"/>
    <w:rsid w:val="00F72A2A"/>
    <w:rPr>
      <w:rFonts w:ascii="Wingdings" w:hAnsi="Wingdings"/>
    </w:rPr>
  </w:style>
  <w:style w:type="character" w:customStyle="1" w:styleId="WW8Num70z0">
    <w:name w:val="WW8Num70z0"/>
    <w:rsid w:val="00F72A2A"/>
    <w:rPr>
      <w:rFonts w:ascii="Symbol" w:hAnsi="Symbol"/>
    </w:rPr>
  </w:style>
  <w:style w:type="character" w:customStyle="1" w:styleId="WW8Num70z1">
    <w:name w:val="WW8Num70z1"/>
    <w:rsid w:val="00F72A2A"/>
    <w:rPr>
      <w:rFonts w:ascii="Courier New" w:hAnsi="Courier New" w:cs="Courier New"/>
    </w:rPr>
  </w:style>
  <w:style w:type="character" w:customStyle="1" w:styleId="WW8Num70z2">
    <w:name w:val="WW8Num70z2"/>
    <w:rsid w:val="00F72A2A"/>
    <w:rPr>
      <w:rFonts w:ascii="Wingdings" w:hAnsi="Wingdings"/>
    </w:rPr>
  </w:style>
  <w:style w:type="character" w:customStyle="1" w:styleId="WW8Num71z0">
    <w:name w:val="WW8Num71z0"/>
    <w:rsid w:val="00F72A2A"/>
    <w:rPr>
      <w:rFonts w:ascii="Symbol" w:hAnsi="Symbol"/>
    </w:rPr>
  </w:style>
  <w:style w:type="character" w:customStyle="1" w:styleId="WW8Num71z1">
    <w:name w:val="WW8Num71z1"/>
    <w:rsid w:val="00F72A2A"/>
    <w:rPr>
      <w:rFonts w:ascii="Courier New" w:hAnsi="Courier New" w:cs="Courier New"/>
    </w:rPr>
  </w:style>
  <w:style w:type="character" w:customStyle="1" w:styleId="WW8Num71z2">
    <w:name w:val="WW8Num71z2"/>
    <w:rsid w:val="00F72A2A"/>
    <w:rPr>
      <w:rFonts w:ascii="Wingdings" w:hAnsi="Wingdings"/>
    </w:rPr>
  </w:style>
  <w:style w:type="character" w:customStyle="1" w:styleId="WW8Num72z0">
    <w:name w:val="WW8Num72z0"/>
    <w:rsid w:val="00F72A2A"/>
    <w:rPr>
      <w:rFonts w:ascii="Symbol" w:hAnsi="Symbol"/>
    </w:rPr>
  </w:style>
  <w:style w:type="character" w:customStyle="1" w:styleId="WW8Num72z1">
    <w:name w:val="WW8Num72z1"/>
    <w:rsid w:val="00F72A2A"/>
    <w:rPr>
      <w:rFonts w:ascii="Courier New" w:hAnsi="Courier New" w:cs="Courier New"/>
    </w:rPr>
  </w:style>
  <w:style w:type="character" w:customStyle="1" w:styleId="WW8Num72z2">
    <w:name w:val="WW8Num72z2"/>
    <w:rsid w:val="00F72A2A"/>
    <w:rPr>
      <w:rFonts w:ascii="Wingdings" w:hAnsi="Wingdings"/>
    </w:rPr>
  </w:style>
  <w:style w:type="character" w:customStyle="1" w:styleId="WW8Num73z0">
    <w:name w:val="WW8Num73z0"/>
    <w:rsid w:val="00F72A2A"/>
    <w:rPr>
      <w:rFonts w:ascii="Symbol" w:hAnsi="Symbol"/>
    </w:rPr>
  </w:style>
  <w:style w:type="character" w:customStyle="1" w:styleId="WW8Num73z2">
    <w:name w:val="WW8Num73z2"/>
    <w:rsid w:val="00F72A2A"/>
    <w:rPr>
      <w:rFonts w:ascii="Wingdings" w:hAnsi="Wingdings"/>
    </w:rPr>
  </w:style>
  <w:style w:type="character" w:customStyle="1" w:styleId="WW8Num73z4">
    <w:name w:val="WW8Num73z4"/>
    <w:rsid w:val="00F72A2A"/>
    <w:rPr>
      <w:rFonts w:ascii="Courier New" w:hAnsi="Courier New" w:cs="Courier New"/>
    </w:rPr>
  </w:style>
  <w:style w:type="character" w:customStyle="1" w:styleId="WW8Num74z0">
    <w:name w:val="WW8Num74z0"/>
    <w:rsid w:val="00F72A2A"/>
    <w:rPr>
      <w:rFonts w:ascii="Symbol" w:hAnsi="Symbol"/>
    </w:rPr>
  </w:style>
  <w:style w:type="character" w:customStyle="1" w:styleId="WW8Num74z2">
    <w:name w:val="WW8Num74z2"/>
    <w:rsid w:val="00F72A2A"/>
    <w:rPr>
      <w:rFonts w:ascii="Wingdings" w:hAnsi="Wingdings"/>
    </w:rPr>
  </w:style>
  <w:style w:type="character" w:customStyle="1" w:styleId="WW8Num74z4">
    <w:name w:val="WW8Num74z4"/>
    <w:rsid w:val="00F72A2A"/>
    <w:rPr>
      <w:rFonts w:ascii="Courier New" w:hAnsi="Courier New"/>
    </w:rPr>
  </w:style>
  <w:style w:type="character" w:customStyle="1" w:styleId="WW8Num76z0">
    <w:name w:val="WW8Num76z0"/>
    <w:rsid w:val="00F72A2A"/>
    <w:rPr>
      <w:rFonts w:ascii="Symbol" w:hAnsi="Symbol"/>
    </w:rPr>
  </w:style>
  <w:style w:type="character" w:customStyle="1" w:styleId="WW8Num76z1">
    <w:name w:val="WW8Num76z1"/>
    <w:rsid w:val="00F72A2A"/>
    <w:rPr>
      <w:rFonts w:ascii="Courier New" w:hAnsi="Courier New" w:cs="Courier New"/>
    </w:rPr>
  </w:style>
  <w:style w:type="character" w:customStyle="1" w:styleId="WW8Num76z2">
    <w:name w:val="WW8Num76z2"/>
    <w:rsid w:val="00F72A2A"/>
    <w:rPr>
      <w:rFonts w:ascii="Wingdings" w:hAnsi="Wingdings"/>
    </w:rPr>
  </w:style>
  <w:style w:type="character" w:customStyle="1" w:styleId="WW8Num77z0">
    <w:name w:val="WW8Num77z0"/>
    <w:rsid w:val="00F72A2A"/>
    <w:rPr>
      <w:rFonts w:ascii="Symbol" w:hAnsi="Symbol"/>
    </w:rPr>
  </w:style>
  <w:style w:type="character" w:customStyle="1" w:styleId="WW8Num77z1">
    <w:name w:val="WW8Num77z1"/>
    <w:rsid w:val="00F72A2A"/>
    <w:rPr>
      <w:rFonts w:ascii="Courier New" w:hAnsi="Courier New" w:cs="Courier New"/>
    </w:rPr>
  </w:style>
  <w:style w:type="character" w:customStyle="1" w:styleId="WW8Num77z2">
    <w:name w:val="WW8Num77z2"/>
    <w:rsid w:val="00F72A2A"/>
    <w:rPr>
      <w:rFonts w:ascii="Wingdings" w:hAnsi="Wingdings"/>
    </w:rPr>
  </w:style>
  <w:style w:type="character" w:customStyle="1" w:styleId="WW8Num78z0">
    <w:name w:val="WW8Num78z0"/>
    <w:rsid w:val="00F72A2A"/>
    <w:rPr>
      <w:rFonts w:ascii="Symbol" w:hAnsi="Symbol"/>
    </w:rPr>
  </w:style>
  <w:style w:type="character" w:customStyle="1" w:styleId="WW8Num78z1">
    <w:name w:val="WW8Num78z1"/>
    <w:rsid w:val="00F72A2A"/>
    <w:rPr>
      <w:rFonts w:ascii="Courier New" w:hAnsi="Courier New" w:cs="Courier New"/>
    </w:rPr>
  </w:style>
  <w:style w:type="character" w:customStyle="1" w:styleId="WW8Num78z2">
    <w:name w:val="WW8Num78z2"/>
    <w:rsid w:val="00F72A2A"/>
    <w:rPr>
      <w:rFonts w:ascii="Wingdings" w:hAnsi="Wingdings"/>
    </w:rPr>
  </w:style>
  <w:style w:type="character" w:customStyle="1" w:styleId="WW8Num79z0">
    <w:name w:val="WW8Num79z0"/>
    <w:rsid w:val="00F72A2A"/>
    <w:rPr>
      <w:rFonts w:ascii="Symbol" w:hAnsi="Symbol"/>
    </w:rPr>
  </w:style>
  <w:style w:type="character" w:customStyle="1" w:styleId="WW8Num79z2">
    <w:name w:val="WW8Num79z2"/>
    <w:rsid w:val="00F72A2A"/>
    <w:rPr>
      <w:rFonts w:ascii="Wingdings" w:hAnsi="Wingdings"/>
    </w:rPr>
  </w:style>
  <w:style w:type="character" w:customStyle="1" w:styleId="WW8Num79z4">
    <w:name w:val="WW8Num79z4"/>
    <w:rsid w:val="00F72A2A"/>
    <w:rPr>
      <w:rFonts w:ascii="Courier New" w:hAnsi="Courier New" w:cs="Courier New"/>
    </w:rPr>
  </w:style>
  <w:style w:type="character" w:customStyle="1" w:styleId="WW8Num80z0">
    <w:name w:val="WW8Num80z0"/>
    <w:rsid w:val="00F72A2A"/>
    <w:rPr>
      <w:rFonts w:ascii="Symbol" w:hAnsi="Symbol"/>
    </w:rPr>
  </w:style>
  <w:style w:type="character" w:customStyle="1" w:styleId="WW8Num80z1">
    <w:name w:val="WW8Num80z1"/>
    <w:rsid w:val="00F72A2A"/>
    <w:rPr>
      <w:rFonts w:ascii="Courier New" w:hAnsi="Courier New" w:cs="Courier New"/>
    </w:rPr>
  </w:style>
  <w:style w:type="character" w:customStyle="1" w:styleId="WW8Num80z2">
    <w:name w:val="WW8Num80z2"/>
    <w:rsid w:val="00F72A2A"/>
    <w:rPr>
      <w:rFonts w:ascii="Wingdings" w:hAnsi="Wingdings"/>
    </w:rPr>
  </w:style>
  <w:style w:type="character" w:customStyle="1" w:styleId="WW8Num81z0">
    <w:name w:val="WW8Num81z0"/>
    <w:rsid w:val="00F72A2A"/>
    <w:rPr>
      <w:rFonts w:ascii="Symbol" w:hAnsi="Symbol"/>
    </w:rPr>
  </w:style>
  <w:style w:type="character" w:customStyle="1" w:styleId="WW8Num81z1">
    <w:name w:val="WW8Num81z1"/>
    <w:rsid w:val="00F72A2A"/>
    <w:rPr>
      <w:rFonts w:ascii="Courier New" w:hAnsi="Courier New" w:cs="Courier New"/>
    </w:rPr>
  </w:style>
  <w:style w:type="character" w:customStyle="1" w:styleId="WW8Num81z2">
    <w:name w:val="WW8Num81z2"/>
    <w:rsid w:val="00F72A2A"/>
    <w:rPr>
      <w:rFonts w:ascii="Wingdings" w:hAnsi="Wingdings"/>
    </w:rPr>
  </w:style>
  <w:style w:type="character" w:customStyle="1" w:styleId="WW8Num82z0">
    <w:name w:val="WW8Num82z0"/>
    <w:rsid w:val="00F72A2A"/>
    <w:rPr>
      <w:rFonts w:ascii="Symbol" w:hAnsi="Symbol"/>
    </w:rPr>
  </w:style>
  <w:style w:type="character" w:customStyle="1" w:styleId="WW8Num82z1">
    <w:name w:val="WW8Num82z1"/>
    <w:rsid w:val="00F72A2A"/>
    <w:rPr>
      <w:rFonts w:ascii="Courier New" w:hAnsi="Courier New" w:cs="Courier New"/>
    </w:rPr>
  </w:style>
  <w:style w:type="character" w:customStyle="1" w:styleId="WW8Num82z2">
    <w:name w:val="WW8Num82z2"/>
    <w:rsid w:val="00F72A2A"/>
    <w:rPr>
      <w:rFonts w:ascii="Wingdings" w:hAnsi="Wingdings"/>
    </w:rPr>
  </w:style>
  <w:style w:type="character" w:customStyle="1" w:styleId="WW8Num83z0">
    <w:name w:val="WW8Num83z0"/>
    <w:rsid w:val="00F72A2A"/>
    <w:rPr>
      <w:rFonts w:ascii="Symbol" w:hAnsi="Symbol"/>
    </w:rPr>
  </w:style>
  <w:style w:type="character" w:customStyle="1" w:styleId="WW8Num83z2">
    <w:name w:val="WW8Num83z2"/>
    <w:rsid w:val="00F72A2A"/>
    <w:rPr>
      <w:rFonts w:ascii="Wingdings" w:hAnsi="Wingdings"/>
    </w:rPr>
  </w:style>
  <w:style w:type="character" w:customStyle="1" w:styleId="WW8Num83z4">
    <w:name w:val="WW8Num83z4"/>
    <w:rsid w:val="00F72A2A"/>
    <w:rPr>
      <w:rFonts w:ascii="Courier New" w:hAnsi="Courier New" w:cs="Courier New"/>
    </w:rPr>
  </w:style>
  <w:style w:type="character" w:customStyle="1" w:styleId="WW8Num84z0">
    <w:name w:val="WW8Num84z0"/>
    <w:rsid w:val="00F72A2A"/>
    <w:rPr>
      <w:rFonts w:ascii="Symbol" w:hAnsi="Symbol"/>
    </w:rPr>
  </w:style>
  <w:style w:type="character" w:customStyle="1" w:styleId="WW8Num84z1">
    <w:name w:val="WW8Num84z1"/>
    <w:rsid w:val="00F72A2A"/>
    <w:rPr>
      <w:rFonts w:ascii="Courier New" w:hAnsi="Courier New" w:cs="Courier New"/>
    </w:rPr>
  </w:style>
  <w:style w:type="character" w:customStyle="1" w:styleId="WW8Num84z2">
    <w:name w:val="WW8Num84z2"/>
    <w:rsid w:val="00F72A2A"/>
    <w:rPr>
      <w:rFonts w:ascii="Wingdings" w:hAnsi="Wingdings"/>
    </w:rPr>
  </w:style>
  <w:style w:type="character" w:customStyle="1" w:styleId="WW8Num85z0">
    <w:name w:val="WW8Num85z0"/>
    <w:rsid w:val="00F72A2A"/>
    <w:rPr>
      <w:rFonts w:ascii="Symbol" w:hAnsi="Symbol"/>
    </w:rPr>
  </w:style>
  <w:style w:type="character" w:customStyle="1" w:styleId="WW8Num85z1">
    <w:name w:val="WW8Num85z1"/>
    <w:rsid w:val="00F72A2A"/>
    <w:rPr>
      <w:rFonts w:ascii="Courier New" w:hAnsi="Courier New" w:cs="Courier New"/>
    </w:rPr>
  </w:style>
  <w:style w:type="character" w:customStyle="1" w:styleId="WW8Num85z2">
    <w:name w:val="WW8Num85z2"/>
    <w:rsid w:val="00F72A2A"/>
    <w:rPr>
      <w:rFonts w:ascii="Wingdings" w:hAnsi="Wingdings"/>
    </w:rPr>
  </w:style>
  <w:style w:type="character" w:customStyle="1" w:styleId="WW8Num86z0">
    <w:name w:val="WW8Num86z0"/>
    <w:rsid w:val="00F72A2A"/>
    <w:rPr>
      <w:rFonts w:ascii="Symbol" w:hAnsi="Symbol"/>
    </w:rPr>
  </w:style>
  <w:style w:type="character" w:customStyle="1" w:styleId="WW8Num86z2">
    <w:name w:val="WW8Num86z2"/>
    <w:rsid w:val="00F72A2A"/>
    <w:rPr>
      <w:rFonts w:ascii="Wingdings" w:hAnsi="Wingdings"/>
    </w:rPr>
  </w:style>
  <w:style w:type="character" w:customStyle="1" w:styleId="WW8Num86z4">
    <w:name w:val="WW8Num86z4"/>
    <w:rsid w:val="00F72A2A"/>
    <w:rPr>
      <w:rFonts w:ascii="Courier New" w:hAnsi="Courier New" w:cs="Courier New"/>
    </w:rPr>
  </w:style>
  <w:style w:type="character" w:customStyle="1" w:styleId="WW8Num87z0">
    <w:name w:val="WW8Num87z0"/>
    <w:rsid w:val="00F72A2A"/>
    <w:rPr>
      <w:rFonts w:ascii="Symbol" w:hAnsi="Symbol"/>
    </w:rPr>
  </w:style>
  <w:style w:type="character" w:customStyle="1" w:styleId="WW8Num87z1">
    <w:name w:val="WW8Num87z1"/>
    <w:rsid w:val="00F72A2A"/>
    <w:rPr>
      <w:rFonts w:ascii="Courier New" w:hAnsi="Courier New" w:cs="Courier New"/>
    </w:rPr>
  </w:style>
  <w:style w:type="character" w:customStyle="1" w:styleId="WW8Num87z2">
    <w:name w:val="WW8Num87z2"/>
    <w:rsid w:val="00F72A2A"/>
    <w:rPr>
      <w:rFonts w:ascii="Wingdings" w:hAnsi="Wingdings"/>
    </w:rPr>
  </w:style>
  <w:style w:type="character" w:customStyle="1" w:styleId="WW8Num88z0">
    <w:name w:val="WW8Num88z0"/>
    <w:rsid w:val="00F72A2A"/>
    <w:rPr>
      <w:rFonts w:ascii="Symbol" w:hAnsi="Symbol"/>
    </w:rPr>
  </w:style>
  <w:style w:type="character" w:customStyle="1" w:styleId="WW8Num88z1">
    <w:name w:val="WW8Num88z1"/>
    <w:rsid w:val="00F72A2A"/>
    <w:rPr>
      <w:rFonts w:ascii="Courier New" w:hAnsi="Courier New" w:cs="Courier New"/>
    </w:rPr>
  </w:style>
  <w:style w:type="character" w:customStyle="1" w:styleId="WW8Num88z2">
    <w:name w:val="WW8Num88z2"/>
    <w:rsid w:val="00F72A2A"/>
    <w:rPr>
      <w:rFonts w:ascii="Wingdings" w:hAnsi="Wingdings"/>
    </w:rPr>
  </w:style>
  <w:style w:type="character" w:customStyle="1" w:styleId="WW8Num89z0">
    <w:name w:val="WW8Num89z0"/>
    <w:rsid w:val="00F72A2A"/>
    <w:rPr>
      <w:rFonts w:ascii="Symbol" w:hAnsi="Symbol"/>
    </w:rPr>
  </w:style>
  <w:style w:type="character" w:customStyle="1" w:styleId="WW8Num89z1">
    <w:name w:val="WW8Num89z1"/>
    <w:rsid w:val="00F72A2A"/>
    <w:rPr>
      <w:rFonts w:ascii="Courier New" w:hAnsi="Courier New" w:cs="Courier New"/>
    </w:rPr>
  </w:style>
  <w:style w:type="character" w:customStyle="1" w:styleId="WW8Num89z2">
    <w:name w:val="WW8Num89z2"/>
    <w:rsid w:val="00F72A2A"/>
    <w:rPr>
      <w:rFonts w:ascii="Wingdings" w:hAnsi="Wingdings"/>
    </w:rPr>
  </w:style>
  <w:style w:type="character" w:customStyle="1" w:styleId="WW8Num90z0">
    <w:name w:val="WW8Num90z0"/>
    <w:rsid w:val="00F72A2A"/>
    <w:rPr>
      <w:rFonts w:ascii="Symbol" w:hAnsi="Symbol"/>
    </w:rPr>
  </w:style>
  <w:style w:type="character" w:customStyle="1" w:styleId="WW8Num90z1">
    <w:name w:val="WW8Num90z1"/>
    <w:rsid w:val="00F72A2A"/>
    <w:rPr>
      <w:rFonts w:ascii="Courier New" w:hAnsi="Courier New" w:cs="Courier New"/>
    </w:rPr>
  </w:style>
  <w:style w:type="character" w:customStyle="1" w:styleId="WW8Num90z2">
    <w:name w:val="WW8Num90z2"/>
    <w:rsid w:val="00F72A2A"/>
    <w:rPr>
      <w:rFonts w:ascii="Wingdings" w:hAnsi="Wingdings"/>
    </w:rPr>
  </w:style>
  <w:style w:type="character" w:customStyle="1" w:styleId="WW8Num91z0">
    <w:name w:val="WW8Num91z0"/>
    <w:rsid w:val="00F72A2A"/>
    <w:rPr>
      <w:rFonts w:ascii="Symbol" w:hAnsi="Symbol"/>
    </w:rPr>
  </w:style>
  <w:style w:type="character" w:customStyle="1" w:styleId="WW8Num91z1">
    <w:name w:val="WW8Num91z1"/>
    <w:rsid w:val="00F72A2A"/>
    <w:rPr>
      <w:rFonts w:ascii="Courier New" w:hAnsi="Courier New" w:cs="Courier New"/>
    </w:rPr>
  </w:style>
  <w:style w:type="character" w:customStyle="1" w:styleId="WW8Num91z2">
    <w:name w:val="WW8Num91z2"/>
    <w:rsid w:val="00F72A2A"/>
    <w:rPr>
      <w:rFonts w:ascii="Wingdings" w:hAnsi="Wingdings"/>
    </w:rPr>
  </w:style>
  <w:style w:type="character" w:customStyle="1" w:styleId="WW8Num92z0">
    <w:name w:val="WW8Num92z0"/>
    <w:rsid w:val="00F72A2A"/>
    <w:rPr>
      <w:rFonts w:ascii="Symbol" w:hAnsi="Symbol"/>
    </w:rPr>
  </w:style>
  <w:style w:type="character" w:customStyle="1" w:styleId="WW8Num92z1">
    <w:name w:val="WW8Num92z1"/>
    <w:rsid w:val="00F72A2A"/>
    <w:rPr>
      <w:rFonts w:ascii="Courier New" w:hAnsi="Courier New" w:cs="Courier New"/>
    </w:rPr>
  </w:style>
  <w:style w:type="character" w:customStyle="1" w:styleId="WW8Num92z2">
    <w:name w:val="WW8Num92z2"/>
    <w:rsid w:val="00F72A2A"/>
    <w:rPr>
      <w:rFonts w:ascii="Wingdings" w:hAnsi="Wingdings"/>
    </w:rPr>
  </w:style>
  <w:style w:type="character" w:customStyle="1" w:styleId="WW8Num93z0">
    <w:name w:val="WW8Num93z0"/>
    <w:rsid w:val="00F72A2A"/>
    <w:rPr>
      <w:rFonts w:ascii="Symbol" w:hAnsi="Symbol"/>
    </w:rPr>
  </w:style>
  <w:style w:type="character" w:customStyle="1" w:styleId="WW8Num93z1">
    <w:name w:val="WW8Num93z1"/>
    <w:rsid w:val="00F72A2A"/>
    <w:rPr>
      <w:rFonts w:ascii="Courier New" w:hAnsi="Courier New" w:cs="Courier New"/>
    </w:rPr>
  </w:style>
  <w:style w:type="character" w:customStyle="1" w:styleId="WW8Num93z2">
    <w:name w:val="WW8Num93z2"/>
    <w:rsid w:val="00F72A2A"/>
    <w:rPr>
      <w:rFonts w:ascii="Wingdings" w:hAnsi="Wingdings"/>
    </w:rPr>
  </w:style>
  <w:style w:type="character" w:customStyle="1" w:styleId="WW8Num94z0">
    <w:name w:val="WW8Num94z0"/>
    <w:rsid w:val="00F72A2A"/>
    <w:rPr>
      <w:rFonts w:ascii="Symbol" w:hAnsi="Symbol"/>
    </w:rPr>
  </w:style>
  <w:style w:type="character" w:customStyle="1" w:styleId="WW8Num94z1">
    <w:name w:val="WW8Num94z1"/>
    <w:rsid w:val="00F72A2A"/>
    <w:rPr>
      <w:rFonts w:ascii="Courier New" w:hAnsi="Courier New"/>
    </w:rPr>
  </w:style>
  <w:style w:type="character" w:customStyle="1" w:styleId="WW8Num94z2">
    <w:name w:val="WW8Num94z2"/>
    <w:rsid w:val="00F72A2A"/>
    <w:rPr>
      <w:rFonts w:ascii="Wingdings" w:hAnsi="Wingdings"/>
    </w:rPr>
  </w:style>
  <w:style w:type="character" w:customStyle="1" w:styleId="WW8Num95z0">
    <w:name w:val="WW8Num95z0"/>
    <w:rsid w:val="00F72A2A"/>
    <w:rPr>
      <w:rFonts w:ascii="Symbol" w:hAnsi="Symbol"/>
    </w:rPr>
  </w:style>
  <w:style w:type="character" w:customStyle="1" w:styleId="WW8Num95z1">
    <w:name w:val="WW8Num95z1"/>
    <w:rsid w:val="00F72A2A"/>
    <w:rPr>
      <w:rFonts w:ascii="Courier New" w:hAnsi="Courier New" w:cs="Courier New"/>
    </w:rPr>
  </w:style>
  <w:style w:type="character" w:customStyle="1" w:styleId="WW8Num95z2">
    <w:name w:val="WW8Num95z2"/>
    <w:rsid w:val="00F72A2A"/>
    <w:rPr>
      <w:rFonts w:ascii="Wingdings" w:hAnsi="Wingdings"/>
    </w:rPr>
  </w:style>
  <w:style w:type="character" w:customStyle="1" w:styleId="WW8Num96z0">
    <w:name w:val="WW8Num96z0"/>
    <w:rsid w:val="00F72A2A"/>
    <w:rPr>
      <w:rFonts w:ascii="Symbol" w:hAnsi="Symbol"/>
    </w:rPr>
  </w:style>
  <w:style w:type="character" w:customStyle="1" w:styleId="WW8Num96z1">
    <w:name w:val="WW8Num96z1"/>
    <w:rsid w:val="00F72A2A"/>
    <w:rPr>
      <w:rFonts w:ascii="Courier New" w:hAnsi="Courier New" w:cs="Courier New"/>
    </w:rPr>
  </w:style>
  <w:style w:type="character" w:customStyle="1" w:styleId="WW8Num96z2">
    <w:name w:val="WW8Num96z2"/>
    <w:rsid w:val="00F72A2A"/>
    <w:rPr>
      <w:rFonts w:ascii="Wingdings" w:hAnsi="Wingdings"/>
    </w:rPr>
  </w:style>
  <w:style w:type="character" w:customStyle="1" w:styleId="WW8Num97z0">
    <w:name w:val="WW8Num97z0"/>
    <w:rsid w:val="00F72A2A"/>
    <w:rPr>
      <w:rFonts w:ascii="Symbol" w:hAnsi="Symbol"/>
    </w:rPr>
  </w:style>
  <w:style w:type="character" w:customStyle="1" w:styleId="WW8Num97z1">
    <w:name w:val="WW8Num97z1"/>
    <w:rsid w:val="00F72A2A"/>
    <w:rPr>
      <w:rFonts w:ascii="Courier New" w:hAnsi="Courier New" w:cs="Courier New"/>
    </w:rPr>
  </w:style>
  <w:style w:type="character" w:customStyle="1" w:styleId="WW8Num97z2">
    <w:name w:val="WW8Num97z2"/>
    <w:rsid w:val="00F72A2A"/>
    <w:rPr>
      <w:rFonts w:ascii="Wingdings" w:hAnsi="Wingdings"/>
    </w:rPr>
  </w:style>
  <w:style w:type="character" w:customStyle="1" w:styleId="WW8Num98z0">
    <w:name w:val="WW8Num98z0"/>
    <w:rsid w:val="00F72A2A"/>
    <w:rPr>
      <w:rFonts w:ascii="Symbol" w:hAnsi="Symbol"/>
    </w:rPr>
  </w:style>
  <w:style w:type="character" w:customStyle="1" w:styleId="WW8Num98z1">
    <w:name w:val="WW8Num98z1"/>
    <w:rsid w:val="00F72A2A"/>
    <w:rPr>
      <w:rFonts w:ascii="Courier New" w:hAnsi="Courier New" w:cs="Courier New"/>
    </w:rPr>
  </w:style>
  <w:style w:type="character" w:customStyle="1" w:styleId="WW8Num98z2">
    <w:name w:val="WW8Num98z2"/>
    <w:rsid w:val="00F72A2A"/>
    <w:rPr>
      <w:rFonts w:ascii="Wingdings" w:hAnsi="Wingdings"/>
    </w:rPr>
  </w:style>
  <w:style w:type="character" w:customStyle="1" w:styleId="WW8Num99z0">
    <w:name w:val="WW8Num99z0"/>
    <w:rsid w:val="00F72A2A"/>
    <w:rPr>
      <w:rFonts w:ascii="Symbol" w:hAnsi="Symbol"/>
    </w:rPr>
  </w:style>
  <w:style w:type="character" w:customStyle="1" w:styleId="WW8Num99z1">
    <w:name w:val="WW8Num99z1"/>
    <w:rsid w:val="00F72A2A"/>
    <w:rPr>
      <w:rFonts w:ascii="Courier New" w:hAnsi="Courier New"/>
    </w:rPr>
  </w:style>
  <w:style w:type="character" w:customStyle="1" w:styleId="WW8Num99z2">
    <w:name w:val="WW8Num99z2"/>
    <w:rsid w:val="00F72A2A"/>
    <w:rPr>
      <w:rFonts w:ascii="Wingdings" w:hAnsi="Wingdings"/>
    </w:rPr>
  </w:style>
  <w:style w:type="character" w:customStyle="1" w:styleId="aff">
    <w:name w:val="Символ сноски"/>
    <w:rsid w:val="00F72A2A"/>
    <w:rPr>
      <w:vertAlign w:val="superscript"/>
    </w:rPr>
  </w:style>
  <w:style w:type="character" w:customStyle="1" w:styleId="1c">
    <w:name w:val="Знак примечания1"/>
    <w:rsid w:val="00F72A2A"/>
    <w:rPr>
      <w:sz w:val="16"/>
      <w:szCs w:val="16"/>
    </w:rPr>
  </w:style>
  <w:style w:type="character" w:styleId="aff0">
    <w:name w:val="Strong"/>
    <w:qFormat/>
    <w:rsid w:val="00F72A2A"/>
    <w:rPr>
      <w:b/>
      <w:bCs/>
    </w:rPr>
  </w:style>
  <w:style w:type="character" w:customStyle="1" w:styleId="aff1">
    <w:name w:val="Знак"/>
    <w:rsid w:val="00F72A2A"/>
    <w:rPr>
      <w:rFonts w:ascii="Arial" w:hAnsi="Arial" w:cs="Arial"/>
      <w:b/>
      <w:bCs/>
      <w:sz w:val="26"/>
      <w:szCs w:val="26"/>
      <w:lang w:val="ru-RU" w:eastAsia="ar-SA" w:bidi="ar-SA"/>
    </w:rPr>
  </w:style>
  <w:style w:type="character" w:customStyle="1" w:styleId="aff2">
    <w:name w:val="Цветовое выделение"/>
    <w:rsid w:val="00F72A2A"/>
    <w:rPr>
      <w:b/>
      <w:bCs/>
      <w:color w:val="000080"/>
    </w:rPr>
  </w:style>
  <w:style w:type="paragraph" w:styleId="aff3">
    <w:name w:val="footnote text"/>
    <w:basedOn w:val="a"/>
    <w:link w:val="aff4"/>
    <w:rsid w:val="00F72A2A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character" w:customStyle="1" w:styleId="aff4">
    <w:name w:val="Текст сноски Знак"/>
    <w:basedOn w:val="a0"/>
    <w:link w:val="aff3"/>
    <w:rsid w:val="00F72A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F72A2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ff5">
    <w:name w:val="Îáû÷íûé"/>
    <w:rsid w:val="00F72A2A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customStyle="1" w:styleId="Iauiue">
    <w:name w:val="Iau?iue"/>
    <w:rsid w:val="00F72A2A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6">
    <w:name w:val="Îñíîâíîé òåêñò 2"/>
    <w:basedOn w:val="aff5"/>
    <w:rsid w:val="00F72A2A"/>
    <w:pPr>
      <w:ind w:firstLine="720"/>
      <w:jc w:val="both"/>
    </w:pPr>
    <w:rPr>
      <w:b/>
      <w:color w:val="000000"/>
      <w:sz w:val="24"/>
      <w:lang w:val="en-US"/>
    </w:rPr>
  </w:style>
  <w:style w:type="paragraph" w:customStyle="1" w:styleId="1d">
    <w:name w:val="çàãîëîâîê 1"/>
    <w:basedOn w:val="aff5"/>
    <w:next w:val="aff5"/>
    <w:rsid w:val="00F72A2A"/>
    <w:pPr>
      <w:keepNext/>
    </w:pPr>
  </w:style>
  <w:style w:type="paragraph" w:customStyle="1" w:styleId="Iniiaiieoaenonionooiii2">
    <w:name w:val="Iniiaiie oaeno n ionooiii 2"/>
    <w:basedOn w:val="Iauiue"/>
    <w:rsid w:val="00F72A2A"/>
    <w:pPr>
      <w:widowControl/>
      <w:ind w:firstLine="284"/>
      <w:jc w:val="both"/>
    </w:pPr>
    <w:rPr>
      <w:rFonts w:ascii="Peterburg" w:hAnsi="Peterburg"/>
    </w:rPr>
  </w:style>
  <w:style w:type="paragraph" w:customStyle="1" w:styleId="nienie">
    <w:name w:val="nienie"/>
    <w:basedOn w:val="Iauiue"/>
    <w:rsid w:val="00F72A2A"/>
    <w:pPr>
      <w:keepLines/>
      <w:numPr>
        <w:numId w:val="12"/>
      </w:numPr>
      <w:ind w:hanging="284"/>
      <w:jc w:val="both"/>
    </w:pPr>
    <w:rPr>
      <w:rFonts w:ascii="Peterburg" w:hAnsi="Peterburg"/>
      <w:sz w:val="24"/>
    </w:rPr>
  </w:style>
  <w:style w:type="paragraph" w:customStyle="1" w:styleId="aff6">
    <w:name w:val="Îñíîâíîé òåêñò"/>
    <w:basedOn w:val="aff5"/>
    <w:rsid w:val="00F72A2A"/>
    <w:pPr>
      <w:tabs>
        <w:tab w:val="left" w:leader="dot" w:pos="9072"/>
      </w:tabs>
      <w:jc w:val="both"/>
    </w:pPr>
    <w:rPr>
      <w:b/>
      <w:sz w:val="24"/>
    </w:rPr>
  </w:style>
  <w:style w:type="paragraph" w:customStyle="1" w:styleId="caaieiaie2">
    <w:name w:val="caaieiaie 2"/>
    <w:basedOn w:val="Iauiue"/>
    <w:next w:val="Iauiue"/>
    <w:rsid w:val="00F72A2A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Heading">
    <w:name w:val="Heading"/>
    <w:rsid w:val="00F72A2A"/>
    <w:pPr>
      <w:suppressAutoHyphens/>
      <w:spacing w:after="0" w:line="240" w:lineRule="auto"/>
    </w:pPr>
    <w:rPr>
      <w:rFonts w:ascii="Arial" w:eastAsia="Arial" w:hAnsi="Arial" w:cs="Times New Roman"/>
      <w:b/>
      <w:szCs w:val="20"/>
      <w:lang w:eastAsia="ar-SA"/>
    </w:rPr>
  </w:style>
  <w:style w:type="paragraph" w:customStyle="1" w:styleId="1e">
    <w:name w:val="Схема документа1"/>
    <w:basedOn w:val="a"/>
    <w:rsid w:val="00F72A2A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xt">
    <w:name w:val="txt"/>
    <w:basedOn w:val="a"/>
    <w:rsid w:val="00F72A2A"/>
    <w:pPr>
      <w:suppressAutoHyphens/>
      <w:spacing w:before="15" w:after="15" w:line="240" w:lineRule="auto"/>
      <w:ind w:left="15" w:right="15"/>
      <w:jc w:val="both"/>
    </w:pPr>
    <w:rPr>
      <w:rFonts w:ascii="Verdana" w:eastAsia="Times New Roman" w:hAnsi="Verdana" w:cs="Times New Roman"/>
      <w:color w:val="000000"/>
      <w:sz w:val="17"/>
      <w:szCs w:val="17"/>
      <w:lang w:eastAsia="ar-SA"/>
    </w:rPr>
  </w:style>
  <w:style w:type="paragraph" w:customStyle="1" w:styleId="1f">
    <w:name w:val="Текст примечания1"/>
    <w:basedOn w:val="a"/>
    <w:rsid w:val="00F72A2A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paragraph" w:styleId="aff7">
    <w:name w:val="annotation text"/>
    <w:basedOn w:val="a"/>
    <w:link w:val="aff8"/>
    <w:uiPriority w:val="99"/>
    <w:semiHidden/>
    <w:unhideWhenUsed/>
    <w:rsid w:val="00F72A2A"/>
    <w:pPr>
      <w:spacing w:after="0" w:line="240" w:lineRule="auto"/>
      <w:ind w:firstLine="709"/>
      <w:jc w:val="both"/>
    </w:pPr>
    <w:rPr>
      <w:rFonts w:eastAsia="Times New Roman" w:cs="Times New Roman"/>
      <w:sz w:val="20"/>
      <w:szCs w:val="20"/>
      <w:lang w:eastAsia="ar-SA"/>
    </w:rPr>
  </w:style>
  <w:style w:type="character" w:customStyle="1" w:styleId="aff8">
    <w:name w:val="Текст примечания Знак"/>
    <w:basedOn w:val="a0"/>
    <w:link w:val="aff7"/>
    <w:uiPriority w:val="99"/>
    <w:semiHidden/>
    <w:rsid w:val="00F72A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9">
    <w:name w:val="annotation subject"/>
    <w:basedOn w:val="1f"/>
    <w:next w:val="1f"/>
    <w:link w:val="affa"/>
    <w:rsid w:val="00F72A2A"/>
    <w:rPr>
      <w:b/>
      <w:bCs/>
    </w:rPr>
  </w:style>
  <w:style w:type="character" w:customStyle="1" w:styleId="affa">
    <w:name w:val="Тема примечания Знак"/>
    <w:basedOn w:val="aff8"/>
    <w:link w:val="aff9"/>
    <w:rsid w:val="00F72A2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b">
    <w:name w:val="Normal (Web)"/>
    <w:basedOn w:val="a"/>
    <w:rsid w:val="00F72A2A"/>
    <w:pPr>
      <w:suppressAutoHyphens/>
      <w:spacing w:before="100" w:after="100" w:line="240" w:lineRule="auto"/>
    </w:pPr>
    <w:rPr>
      <w:rFonts w:eastAsia="Times New Roman" w:cs="Times New Roman"/>
      <w:szCs w:val="20"/>
      <w:lang w:eastAsia="ar-SA"/>
    </w:rPr>
  </w:style>
  <w:style w:type="paragraph" w:customStyle="1" w:styleId="1f0">
    <w:name w:val="З1"/>
    <w:basedOn w:val="a"/>
    <w:next w:val="a"/>
    <w:rsid w:val="00F72A2A"/>
    <w:pPr>
      <w:suppressAutoHyphens/>
      <w:spacing w:after="0" w:line="360" w:lineRule="auto"/>
      <w:ind w:firstLine="748"/>
      <w:jc w:val="both"/>
    </w:pPr>
    <w:rPr>
      <w:rFonts w:eastAsia="Times New Roman" w:cs="Times New Roman"/>
      <w:b/>
      <w:szCs w:val="24"/>
      <w:lang w:eastAsia="ar-SA"/>
    </w:rPr>
  </w:style>
  <w:style w:type="paragraph" w:customStyle="1" w:styleId="affc">
    <w:name w:val="Комментарий"/>
    <w:basedOn w:val="a"/>
    <w:next w:val="a"/>
    <w:rsid w:val="00F72A2A"/>
    <w:pPr>
      <w:widowControl w:val="0"/>
      <w:suppressAutoHyphens/>
      <w:autoSpaceDE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  <w:lang w:eastAsia="ar-SA"/>
    </w:rPr>
  </w:style>
  <w:style w:type="paragraph" w:customStyle="1" w:styleId="36">
    <w:name w:val="Îñíîâíîé òåêñò ñ îòñòóïîì 3"/>
    <w:basedOn w:val="aff5"/>
    <w:rsid w:val="00F72A2A"/>
    <w:pPr>
      <w:ind w:firstLine="567"/>
      <w:jc w:val="both"/>
    </w:pPr>
    <w:rPr>
      <w:rFonts w:ascii="Peterburg" w:hAnsi="Peterburg"/>
      <w:b/>
      <w:i/>
      <w:sz w:val="24"/>
    </w:rPr>
  </w:style>
  <w:style w:type="paragraph" w:customStyle="1" w:styleId="Iniiaiieoaeno">
    <w:name w:val="Iniiaiie oaeno"/>
    <w:basedOn w:val="Iauiue"/>
    <w:rsid w:val="00F72A2A"/>
    <w:pPr>
      <w:widowControl/>
      <w:jc w:val="both"/>
    </w:pPr>
    <w:rPr>
      <w:rFonts w:ascii="Peterburg" w:hAnsi="Peterburg"/>
    </w:rPr>
  </w:style>
  <w:style w:type="paragraph" w:customStyle="1" w:styleId="Iniiaiieoaeno2">
    <w:name w:val="Iniiaiie oaeno 2"/>
    <w:basedOn w:val="a"/>
    <w:rsid w:val="00F72A2A"/>
    <w:pPr>
      <w:widowControl w:val="0"/>
      <w:suppressAutoHyphens/>
      <w:spacing w:after="0" w:line="240" w:lineRule="auto"/>
      <w:ind w:firstLine="567"/>
      <w:jc w:val="both"/>
    </w:pPr>
    <w:rPr>
      <w:rFonts w:eastAsia="Times New Roman" w:cs="Times New Roman"/>
      <w:b/>
      <w:color w:val="000000"/>
      <w:szCs w:val="20"/>
      <w:lang w:eastAsia="ar-SA"/>
    </w:rPr>
  </w:style>
  <w:style w:type="paragraph" w:customStyle="1" w:styleId="affd">
    <w:name w:val="Готовый"/>
    <w:basedOn w:val="a"/>
    <w:rsid w:val="00F72A2A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ConsTitle">
    <w:name w:val="ConsTitle"/>
    <w:rsid w:val="00F72A2A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1">
    <w:name w:val="Основной текст1"/>
    <w:basedOn w:val="a"/>
    <w:rsid w:val="00F72A2A"/>
    <w:pPr>
      <w:widowControl w:val="0"/>
      <w:suppressAutoHyphens/>
      <w:spacing w:after="0" w:line="240" w:lineRule="auto"/>
      <w:ind w:firstLine="709"/>
      <w:jc w:val="both"/>
    </w:pPr>
    <w:rPr>
      <w:rFonts w:eastAsia="Times New Roman" w:cs="Times New Roman"/>
      <w:szCs w:val="20"/>
      <w:lang w:eastAsia="ar-SA"/>
    </w:rPr>
  </w:style>
  <w:style w:type="paragraph" w:customStyle="1" w:styleId="0">
    <w:name w:val="Заголовок 0"/>
    <w:basedOn w:val="1"/>
    <w:rsid w:val="00F72A2A"/>
    <w:pPr>
      <w:numPr>
        <w:numId w:val="0"/>
      </w:numPr>
      <w:suppressAutoHyphens/>
      <w:jc w:val="center"/>
    </w:pPr>
    <w:rPr>
      <w:rFonts w:ascii="Times New Roman" w:hAnsi="Times New Roman" w:cs="Times New Roman"/>
      <w:i w:val="0"/>
      <w:caps/>
      <w:kern w:val="1"/>
      <w:sz w:val="24"/>
      <w:szCs w:val="24"/>
      <w:lang w:val="ru-RU"/>
    </w:rPr>
  </w:style>
  <w:style w:type="paragraph" w:customStyle="1" w:styleId="Iauiue2">
    <w:name w:val="Iau?iue2"/>
    <w:rsid w:val="00F72A2A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affe">
    <w:name w:val="Ñòèëü"/>
    <w:rsid w:val="00F72A2A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pacing w:val="-1"/>
      <w:kern w:val="1"/>
      <w:sz w:val="24"/>
      <w:szCs w:val="20"/>
      <w:lang w:val="en-US" w:eastAsia="ar-SA"/>
    </w:rPr>
  </w:style>
  <w:style w:type="paragraph" w:customStyle="1" w:styleId="27">
    <w:name w:val="Îñíîâíîé òåêñò ñ îòñòóïîì 2"/>
    <w:basedOn w:val="aff5"/>
    <w:rsid w:val="00F72A2A"/>
    <w:pPr>
      <w:ind w:left="720"/>
      <w:jc w:val="both"/>
    </w:pPr>
    <w:rPr>
      <w:color w:val="000000"/>
      <w:sz w:val="24"/>
      <w:lang w:val="en-US"/>
    </w:rPr>
  </w:style>
  <w:style w:type="paragraph" w:customStyle="1" w:styleId="BodyText21">
    <w:name w:val="Body Text 21"/>
    <w:basedOn w:val="a"/>
    <w:rsid w:val="00F72A2A"/>
    <w:pPr>
      <w:widowControl w:val="0"/>
      <w:suppressAutoHyphens/>
      <w:spacing w:after="0" w:line="240" w:lineRule="auto"/>
      <w:jc w:val="both"/>
    </w:pPr>
    <w:rPr>
      <w:rFonts w:eastAsia="Times New Roman" w:cs="Times New Roman"/>
      <w:color w:val="000000"/>
      <w:szCs w:val="20"/>
      <w:lang w:eastAsia="ar-SA"/>
    </w:rPr>
  </w:style>
  <w:style w:type="paragraph" w:customStyle="1" w:styleId="ConsNonformat">
    <w:name w:val="ConsNonformat"/>
    <w:rsid w:val="00F72A2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37">
    <w:name w:val="çàãîëîâîê 3"/>
    <w:basedOn w:val="affe"/>
    <w:next w:val="affe"/>
    <w:rsid w:val="00F72A2A"/>
    <w:pPr>
      <w:keepNext/>
      <w:spacing w:before="80" w:after="120" w:line="276" w:lineRule="auto"/>
      <w:ind w:right="-149"/>
      <w:jc w:val="center"/>
    </w:pPr>
    <w:rPr>
      <w:b/>
      <w:caps/>
      <w:spacing w:val="0"/>
      <w:lang w:val="ru-RU"/>
    </w:rPr>
  </w:style>
  <w:style w:type="paragraph" w:customStyle="1" w:styleId="1f2">
    <w:name w:val="Обычный1"/>
    <w:rsid w:val="00F72A2A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f3">
    <w:name w:val="Основной текст с отступом1"/>
    <w:basedOn w:val="a"/>
    <w:rsid w:val="00F72A2A"/>
    <w:pPr>
      <w:widowControl w:val="0"/>
      <w:tabs>
        <w:tab w:val="left" w:pos="3600"/>
      </w:tabs>
      <w:suppressAutoHyphens/>
      <w:overflowPunct w:val="0"/>
      <w:autoSpaceDE w:val="0"/>
      <w:spacing w:after="0" w:line="240" w:lineRule="auto"/>
      <w:ind w:left="3600" w:hanging="2700"/>
    </w:pPr>
    <w:rPr>
      <w:rFonts w:eastAsia="Times New Roman" w:cs="Times New Roman"/>
      <w:sz w:val="28"/>
      <w:szCs w:val="20"/>
      <w:lang w:eastAsia="ar-SA"/>
    </w:rPr>
  </w:style>
  <w:style w:type="paragraph" w:customStyle="1" w:styleId="afff">
    <w:name w:val="Знак Знак Знак"/>
    <w:basedOn w:val="a"/>
    <w:rsid w:val="00F72A2A"/>
    <w:pPr>
      <w:suppressAutoHyphens/>
      <w:spacing w:before="280" w:after="280" w:line="240" w:lineRule="auto"/>
    </w:pPr>
    <w:rPr>
      <w:rFonts w:ascii="Tahoma" w:eastAsia="Times New Roman" w:hAnsi="Tahoma" w:cs="Times New Roman"/>
      <w:sz w:val="20"/>
      <w:szCs w:val="20"/>
      <w:lang w:val="en-US" w:eastAsia="ar-SA"/>
    </w:rPr>
  </w:style>
  <w:style w:type="paragraph" w:customStyle="1" w:styleId="ConsPlusCell">
    <w:name w:val="ConsPlusCell"/>
    <w:rsid w:val="00F72A2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DocList">
    <w:name w:val="ConsPlusDocList"/>
    <w:next w:val="a"/>
    <w:rsid w:val="00F72A2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fff0">
    <w:name w:val="List Paragraph"/>
    <w:basedOn w:val="a"/>
    <w:uiPriority w:val="34"/>
    <w:qFormat/>
    <w:rsid w:val="00F72A2A"/>
    <w:pPr>
      <w:spacing w:after="0" w:line="240" w:lineRule="auto"/>
      <w:ind w:left="720" w:firstLine="709"/>
      <w:contextualSpacing/>
      <w:jc w:val="both"/>
    </w:pPr>
    <w:rPr>
      <w:rFonts w:eastAsia="Times New Roman" w:cs="Times New Roman"/>
      <w:szCs w:val="20"/>
      <w:lang w:eastAsia="ar-SA"/>
    </w:rPr>
  </w:style>
  <w:style w:type="paragraph" w:customStyle="1" w:styleId="afff1">
    <w:name w:val="Чертежный"/>
    <w:rsid w:val="00F72A2A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ff2">
    <w:name w:val="Листинг программы"/>
    <w:rsid w:val="00F72A2A"/>
    <w:pPr>
      <w:suppressAutoHyphens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A64D6A"/>
    <w:pPr>
      <w:spacing w:after="100"/>
      <w:ind w:left="720"/>
    </w:pPr>
  </w:style>
  <w:style w:type="paragraph" w:customStyle="1" w:styleId="afff3">
    <w:name w:val="Параметры"/>
    <w:basedOn w:val="a"/>
    <w:rsid w:val="00F56D22"/>
    <w:pPr>
      <w:widowControl w:val="0"/>
      <w:spacing w:after="0" w:line="240" w:lineRule="auto"/>
      <w:ind w:firstLine="425"/>
      <w:jc w:val="both"/>
    </w:pPr>
    <w:rPr>
      <w:rFonts w:eastAsia="Times New Roman" w:cs="Times New Roman"/>
      <w:i/>
      <w:szCs w:val="24"/>
      <w:lang w:eastAsia="ar-SA"/>
    </w:rPr>
  </w:style>
  <w:style w:type="paragraph" w:customStyle="1" w:styleId="28">
    <w:name w:val="Параметры2"/>
    <w:basedOn w:val="a"/>
    <w:rsid w:val="00B23627"/>
    <w:pPr>
      <w:widowControl w:val="0"/>
      <w:spacing w:after="0" w:line="240" w:lineRule="auto"/>
      <w:ind w:firstLine="425"/>
      <w:jc w:val="both"/>
    </w:pPr>
    <w:rPr>
      <w:rFonts w:eastAsia="Times New Roman" w:cs="Times New Roman"/>
      <w:i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46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50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9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5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7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585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7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17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9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41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51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1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0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1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4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7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6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19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2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81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6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emvopros.ru/go/legalacts.ru/doc/postanovlenie-pravitelstva-rf-ot-20112000-n-878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43/5a64531abe181f9ccf87022b85840976ad863c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36FB7-4337-44EB-9D26-6245AF187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2531</TotalTime>
  <Pages>1</Pages>
  <Words>26615</Words>
  <Characters>151708</Characters>
  <Application>Microsoft Office Word</Application>
  <DocSecurity>0</DocSecurity>
  <Lines>1264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Uzver</cp:lastModifiedBy>
  <cp:revision>201</cp:revision>
  <cp:lastPrinted>2017-06-27T06:49:00Z</cp:lastPrinted>
  <dcterms:created xsi:type="dcterms:W3CDTF">2017-01-25T06:56:00Z</dcterms:created>
  <dcterms:modified xsi:type="dcterms:W3CDTF">2018-02-14T09:08:00Z</dcterms:modified>
</cp:coreProperties>
</file>